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9EA" w:rsidRDefault="005D19EA" w:rsidP="00F47217">
      <w:pPr>
        <w:pStyle w:val="ConsPlusNormal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УТВЕРЖДЕН</w:t>
      </w:r>
      <w:r w:rsidR="000D6034">
        <w:rPr>
          <w:rFonts w:ascii="Times New Roman" w:hAnsi="Times New Roman" w:cs="Times New Roman"/>
          <w:bCs/>
          <w:sz w:val="24"/>
          <w:szCs w:val="24"/>
        </w:rPr>
        <w:t>А</w:t>
      </w:r>
    </w:p>
    <w:p w:rsidR="00D33A88" w:rsidRDefault="00D33A88" w:rsidP="00F47217">
      <w:pPr>
        <w:pStyle w:val="ConsPlusNormal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постановлением </w:t>
      </w:r>
      <w:r w:rsidR="003036A4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дминистрации </w:t>
      </w:r>
    </w:p>
    <w:p w:rsidR="00C142C1" w:rsidRPr="00C142C1" w:rsidRDefault="00C142C1" w:rsidP="005841C5">
      <w:pPr>
        <w:pStyle w:val="ConsPlusNormal"/>
        <w:spacing w:line="23" w:lineRule="atLeast"/>
        <w:ind w:left="5529"/>
        <w:rPr>
          <w:rFonts w:ascii="Times New Roman" w:hAnsi="Times New Roman"/>
          <w:bCs/>
          <w:iCs/>
          <w:sz w:val="24"/>
          <w:szCs w:val="24"/>
        </w:rPr>
      </w:pPr>
      <w:r w:rsidRPr="00C142C1">
        <w:rPr>
          <w:rFonts w:ascii="Times New Roman" w:hAnsi="Times New Roman"/>
          <w:bCs/>
          <w:iCs/>
          <w:sz w:val="24"/>
          <w:szCs w:val="24"/>
        </w:rPr>
        <w:t>Рузского городского округа</w:t>
      </w:r>
    </w:p>
    <w:p w:rsidR="003036A4" w:rsidRDefault="000D6034" w:rsidP="005841C5">
      <w:pPr>
        <w:pStyle w:val="ConsPlusNormal"/>
        <w:spacing w:line="23" w:lineRule="atLeast"/>
        <w:ind w:left="5529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036A4">
        <w:rPr>
          <w:rFonts w:ascii="Times New Roman" w:hAnsi="Times New Roman"/>
          <w:bCs/>
          <w:sz w:val="24"/>
          <w:szCs w:val="24"/>
        </w:rPr>
        <w:t>Московской области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BB681A" w:rsidRPr="00F2598F" w:rsidRDefault="00BB681A" w:rsidP="005841C5">
      <w:pPr>
        <w:pStyle w:val="ConsPlusNormal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F47217" w:rsidRPr="00F2598F">
        <w:rPr>
          <w:rFonts w:ascii="Times New Roman" w:hAnsi="Times New Roman" w:cs="Times New Roman"/>
          <w:bCs/>
          <w:sz w:val="24"/>
          <w:szCs w:val="24"/>
        </w:rPr>
        <w:t xml:space="preserve">                 №</w:t>
      </w:r>
    </w:p>
    <w:p w:rsidR="00BB681A" w:rsidRPr="00F2598F" w:rsidRDefault="00BB681A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47217" w:rsidRPr="00F2598F" w:rsidRDefault="00F47217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47217" w:rsidRPr="00F2598F" w:rsidRDefault="00F47217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A393D" w:rsidRPr="00F2598F" w:rsidRDefault="001177AD" w:rsidP="00F95B2A">
      <w:pPr>
        <w:pStyle w:val="ConsPlusNormal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98F">
        <w:rPr>
          <w:rFonts w:ascii="Times New Roman" w:hAnsi="Times New Roman" w:cs="Times New Roman"/>
          <w:b/>
          <w:sz w:val="24"/>
          <w:szCs w:val="24"/>
        </w:rPr>
        <w:t>А</w:t>
      </w:r>
      <w:r w:rsidR="001E30D6" w:rsidRPr="00F2598F">
        <w:rPr>
          <w:rFonts w:ascii="Times New Roman" w:hAnsi="Times New Roman" w:cs="Times New Roman"/>
          <w:b/>
          <w:sz w:val="24"/>
          <w:szCs w:val="24"/>
        </w:rPr>
        <w:t>дминистративн</w:t>
      </w:r>
      <w:r w:rsidR="00C142C1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992DFF" w:rsidRPr="00F2598F">
        <w:rPr>
          <w:rFonts w:ascii="Times New Roman" w:hAnsi="Times New Roman" w:cs="Times New Roman"/>
          <w:b/>
          <w:sz w:val="24"/>
          <w:szCs w:val="24"/>
        </w:rPr>
        <w:t>регламент</w:t>
      </w:r>
      <w:r w:rsidR="001E30D6" w:rsidRPr="00F2598F">
        <w:rPr>
          <w:rFonts w:ascii="Times New Roman" w:hAnsi="Times New Roman" w:cs="Times New Roman"/>
          <w:b/>
          <w:sz w:val="24"/>
          <w:szCs w:val="24"/>
        </w:rPr>
        <w:t>а</w:t>
      </w:r>
    </w:p>
    <w:p w:rsidR="00724C0C" w:rsidRPr="00F2598F" w:rsidRDefault="00602113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 w:rsidRPr="00F2598F">
        <w:rPr>
          <w:rFonts w:eastAsia="Calibri"/>
          <w:b/>
          <w:color w:val="auto"/>
        </w:rPr>
        <w:t xml:space="preserve">предоставления </w:t>
      </w:r>
      <w:r w:rsidR="00F04A0C" w:rsidRPr="00F2598F">
        <w:rPr>
          <w:b/>
          <w:color w:val="auto"/>
        </w:rPr>
        <w:t>Муниципальной услуги</w:t>
      </w:r>
      <w:r w:rsidR="00724C0C" w:rsidRPr="00F2598F">
        <w:rPr>
          <w:b/>
          <w:color w:val="auto"/>
        </w:rPr>
        <w:t xml:space="preserve"> </w:t>
      </w:r>
    </w:p>
    <w:p w:rsidR="00724C0C" w:rsidRPr="00F2598F" w:rsidRDefault="00724C0C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 w:rsidRPr="00F2598F">
        <w:rPr>
          <w:b/>
          <w:color w:val="auto"/>
        </w:rPr>
        <w:t xml:space="preserve">«Прием в муниципальные образовательные организации </w:t>
      </w:r>
      <w:r w:rsidR="00C142C1">
        <w:rPr>
          <w:b/>
          <w:color w:val="auto"/>
        </w:rPr>
        <w:t xml:space="preserve">Рузского городского </w:t>
      </w:r>
      <w:proofErr w:type="spellStart"/>
      <w:r w:rsidR="00C142C1">
        <w:rPr>
          <w:b/>
          <w:color w:val="auto"/>
        </w:rPr>
        <w:t>окурга</w:t>
      </w:r>
      <w:proofErr w:type="spellEnd"/>
    </w:p>
    <w:p w:rsidR="00602113" w:rsidRPr="00F2598F" w:rsidRDefault="00724C0C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 w:rsidRPr="00F2598F">
        <w:rPr>
          <w:b/>
          <w:color w:val="auto"/>
        </w:rPr>
        <w:t>Московской области, реализующие дополнительные общеобразовательные программы»</w:t>
      </w:r>
    </w:p>
    <w:bookmarkStart w:id="0" w:name="_Toc510616989" w:displacedByCustomXml="next"/>
    <w:sdt>
      <w:sdtPr>
        <w:rPr>
          <w:rFonts w:ascii="Times New Roman" w:eastAsia="Calibri" w:hAnsi="Times New Roman" w:cs="Times New Roman"/>
          <w:b w:val="0"/>
          <w:bCs w:val="0"/>
          <w:caps/>
          <w:color w:val="auto"/>
          <w:sz w:val="24"/>
          <w:szCs w:val="24"/>
          <w:lang w:eastAsia="en-US"/>
        </w:rPr>
        <w:id w:val="-967130569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850FA0" w:rsidRPr="00173942" w:rsidRDefault="00850FA0" w:rsidP="00F95B2A">
          <w:pPr>
            <w:pStyle w:val="affffb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17394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5C00E0" w:rsidRDefault="00FD5121">
          <w:pPr>
            <w:pStyle w:val="1f2"/>
            <w:tabs>
              <w:tab w:val="left" w:pos="44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r w:rsidRPr="00173942">
            <w:fldChar w:fldCharType="begin"/>
          </w:r>
          <w:r w:rsidR="00850FA0" w:rsidRPr="00173942">
            <w:instrText xml:space="preserve"> TOC \o "1-3" \h \z \u </w:instrText>
          </w:r>
          <w:r w:rsidRPr="00173942">
            <w:fldChar w:fldCharType="separate"/>
          </w:r>
          <w:hyperlink w:anchor="_Toc40861748" w:history="1">
            <w:r w:rsidR="005C00E0" w:rsidRPr="00F80BE6">
              <w:rPr>
                <w:rStyle w:val="a6"/>
                <w:noProof/>
              </w:rPr>
              <w:t>I.</w:t>
            </w:r>
            <w:r w:rsidR="005C00E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="005C00E0" w:rsidRPr="00F80BE6">
              <w:rPr>
                <w:rStyle w:val="a6"/>
                <w:noProof/>
              </w:rPr>
              <w:t>Общие положения</w:t>
            </w:r>
            <w:r w:rsidR="005C00E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49" w:history="1">
            <w:r w:rsidR="005C00E0" w:rsidRPr="00F80BE6">
              <w:rPr>
                <w:rStyle w:val="a6"/>
              </w:rPr>
              <w:t>1. Предмет регулирования Административного регламента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_Toc40861749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4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0" w:history="1">
            <w:r w:rsidR="005C00E0" w:rsidRPr="00F80BE6">
              <w:rPr>
                <w:rStyle w:val="a6"/>
              </w:rPr>
              <w:t>2.</w:t>
            </w:r>
            <w:r w:rsidR="006D4045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ru-RU"/>
              </w:rPr>
              <w:t xml:space="preserve"> </w:t>
            </w:r>
            <w:r w:rsidR="005C00E0" w:rsidRPr="00F80BE6">
              <w:rPr>
                <w:rStyle w:val="a6"/>
              </w:rPr>
              <w:t>Круг Заявителей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_Toc40861750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1" w:history="1">
            <w:r w:rsidR="005C00E0" w:rsidRPr="00F80BE6">
              <w:rPr>
                <w:rStyle w:val="a6"/>
              </w:rPr>
              <w:t>3. Требования к порядку информирования  о предоставлении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_Toc40861751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tabs>
              <w:tab w:val="left" w:pos="44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52" w:history="1">
            <w:r w:rsidR="005C00E0" w:rsidRPr="00F80BE6">
              <w:rPr>
                <w:rStyle w:val="a6"/>
                <w:noProof/>
              </w:rPr>
              <w:t>II.</w:t>
            </w:r>
            <w:r w:rsidR="005C00E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="005C00E0" w:rsidRPr="00F80BE6">
              <w:rPr>
                <w:rStyle w:val="a6"/>
                <w:noProof/>
              </w:rPr>
              <w:t>Стандарт предоставления Муниципальной услуги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_Toc40861752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7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3" w:history="1">
            <w:r w:rsidR="005C00E0" w:rsidRPr="00F80BE6">
              <w:rPr>
                <w:rStyle w:val="a6"/>
              </w:rPr>
              <w:t>4. Наименование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_Toc40861753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7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4" w:history="1">
            <w:r w:rsidR="005C00E0" w:rsidRPr="00F80BE6">
              <w:rPr>
                <w:rStyle w:val="a6"/>
              </w:rPr>
              <w:t>5. Наименование органа, предоставляющего Муниципальную услугу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_Toc40861754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8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5" w:history="1">
            <w:r w:rsidR="005C00E0" w:rsidRPr="00F80BE6">
              <w:rPr>
                <w:rStyle w:val="a6"/>
              </w:rPr>
              <w:t>6. Результат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_Toc40861755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8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6" w:history="1">
            <w:r w:rsidR="005C00E0" w:rsidRPr="00F80BE6">
              <w:rPr>
                <w:rStyle w:val="a6"/>
              </w:rPr>
              <w:t>7. Срок и порядок регистрации Запроса Заявителя о предоставлении Муниципальной услуги, в том числе в электронной форме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_Toc40861756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9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7" w:history="1">
            <w:r w:rsidR="005C00E0" w:rsidRPr="00F80BE6">
              <w:rPr>
                <w:rStyle w:val="a6"/>
              </w:rPr>
              <w:t>8. Срок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_Toc40861757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9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8" w:history="1">
            <w:r w:rsidR="005C00E0" w:rsidRPr="00F80BE6">
              <w:rPr>
                <w:rStyle w:val="a6"/>
              </w:rPr>
              <w:t>9. Нормативные правовые акты, регулирующие предоставление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_Toc40861758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10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59" w:history="1">
            <w:r w:rsidR="005C00E0" w:rsidRPr="00F80BE6">
              <w:rPr>
                <w:rStyle w:val="a6"/>
              </w:rPr>
              <w:t>10. Исчерпывающий перечень документов, необходимых для предоставления Муниципальной услуги, подлежащих представлению Заявителем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_Toc40861759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10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0" w:history="1">
            <w:r w:rsidR="005C00E0" w:rsidRPr="00F80BE6">
              <w:rPr>
                <w:rStyle w:val="a6"/>
              </w:rPr>
    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_Toc40861760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11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1" w:history="1">
            <w:r w:rsidR="005C00E0" w:rsidRPr="00F80BE6">
              <w:rPr>
                <w:rStyle w:val="a6"/>
              </w:rPr>
              <w:t>12. Исчерпывающий перечень оснований для отказа в приеме документов, необходимых для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_Toc40861761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12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2" w:history="1">
            <w:r w:rsidR="005C00E0" w:rsidRPr="00F80BE6">
              <w:rPr>
                <w:rStyle w:val="a6"/>
              </w:rPr>
              <w:t>13. Исчерпывающий перечень оснований для приостановления или отказа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_Toc40861762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13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3" w:history="1">
            <w:r w:rsidR="005C00E0" w:rsidRPr="00F80BE6">
              <w:rPr>
                <w:rStyle w:val="a6"/>
              </w:rPr>
              <w:t>в предоставлении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_Toc40861763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13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4" w:history="1">
            <w:r w:rsidR="005C00E0" w:rsidRPr="00F80BE6">
              <w:rPr>
                <w:rStyle w:val="a6"/>
              </w:rPr>
              <w:t>14. Порядок, размер и основания взимания государственной пошлины или иной платы, взимаемой за предоставление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_Toc40861764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14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5" w:history="1">
            <w:r w:rsidR="005C00E0" w:rsidRPr="00F80BE6">
              <w:rPr>
                <w:rStyle w:val="a6"/>
              </w:rPr>
    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_Toc40861765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14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6" w:history="1">
            <w:r w:rsidR="005C00E0" w:rsidRPr="00F80BE6">
              <w:rPr>
                <w:rStyle w:val="a6"/>
              </w:rPr>
              <w:t>16. Способы предоставления Заявителем документов, необходимых для получения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_Toc40861766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14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67" w:history="1">
            <w:r w:rsidR="005C00E0" w:rsidRPr="00F80BE6">
              <w:rPr>
                <w:rStyle w:val="a6"/>
              </w:rPr>
              <w:t>17. Способы получения Заявителем результатов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_Toc40861767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0" w:history="1">
            <w:r>
              <w:rPr>
                <w:rStyle w:val="a6"/>
              </w:rPr>
              <w:t>18</w:t>
            </w:r>
            <w:r w:rsidR="005C00E0" w:rsidRPr="00F80BE6">
              <w:rPr>
                <w:rStyle w:val="a6"/>
              </w:rPr>
              <w:t>. Показатели доступности и качества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_Toc40861770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16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1" w:history="1">
            <w:r>
              <w:rPr>
                <w:rStyle w:val="a6"/>
              </w:rPr>
              <w:t>19</w:t>
            </w:r>
            <w:r w:rsidR="005C00E0" w:rsidRPr="00F80BE6">
              <w:rPr>
                <w:rStyle w:val="a6"/>
              </w:rPr>
              <w:t>. Требования к организации предоставления  Муниципальной услуги в электронной форме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_Toc40861771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16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2" w:history="1">
            <w:r>
              <w:rPr>
                <w:rStyle w:val="a6"/>
              </w:rPr>
              <w:t>20</w:t>
            </w:r>
            <w:r w:rsidR="005C00E0" w:rsidRPr="00F80BE6">
              <w:rPr>
                <w:rStyle w:val="a6"/>
              </w:rPr>
              <w:t>. Требования к организации  предоставления Муниципальной услуги в МФЦ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_Toc40861772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18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tabs>
              <w:tab w:val="left" w:pos="66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73" w:history="1">
            <w:r w:rsidR="005C00E0" w:rsidRPr="00F80BE6">
              <w:rPr>
                <w:rStyle w:val="a6"/>
                <w:noProof/>
              </w:rPr>
              <w:t>III.</w:t>
            </w:r>
            <w:r w:rsidR="005C00E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="005C00E0" w:rsidRPr="00F80BE6">
              <w:rPr>
                <w:rStyle w:val="a6"/>
                <w:noProof/>
              </w:rPr>
              <w:t>Состав, последовательность и сроки выполнения административных процедур (действий), требования к порядку их выполнения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_Toc40861773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18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4" w:history="1">
            <w:r w:rsidR="005C00E0" w:rsidRPr="00F80BE6">
              <w:rPr>
                <w:rStyle w:val="a6"/>
              </w:rPr>
              <w:t>23. 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_Toc40861774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18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tabs>
              <w:tab w:val="left" w:pos="66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75" w:history="1">
            <w:r w:rsidR="005C00E0" w:rsidRPr="00F80BE6">
              <w:rPr>
                <w:rStyle w:val="a6"/>
                <w:noProof/>
              </w:rPr>
              <w:t>IV.</w:t>
            </w:r>
            <w:r w:rsidR="005C00E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="005C00E0" w:rsidRPr="00F80BE6">
              <w:rPr>
                <w:rStyle w:val="a6"/>
                <w:noProof/>
              </w:rPr>
              <w:t>Порядок и формы контроля за исполнением Административного регламента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_Toc40861775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19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6" w:history="1">
            <w:r w:rsidR="005C00E0" w:rsidRPr="00F80BE6">
              <w:rPr>
                <w:rStyle w:val="a6"/>
              </w:rPr>
              <w:t>24.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_Toc40861776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19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7" w:history="1">
            <w:r w:rsidR="005C00E0" w:rsidRPr="00F80BE6">
              <w:rPr>
                <w:rStyle w:val="a6"/>
              </w:rPr>
              <w:t>25. 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_Toc40861777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20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8" w:history="1">
            <w:r w:rsidR="005C00E0" w:rsidRPr="00F80BE6">
              <w:rPr>
                <w:rStyle w:val="a6"/>
              </w:rPr>
              <w:t>26. Ответственность работников Организации за решения и действия (бездействие), принимаемые (осуществляемые) ими в ходе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_Toc40861778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20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79" w:history="1">
            <w:r w:rsidR="005C00E0" w:rsidRPr="00F80BE6">
              <w:rPr>
                <w:rStyle w:val="a6"/>
              </w:rPr>
              <w:t>27.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_Toc40861779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20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tabs>
              <w:tab w:val="left" w:pos="44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80" w:history="1">
            <w:r w:rsidR="005C00E0" w:rsidRPr="00F80BE6">
              <w:rPr>
                <w:rStyle w:val="a6"/>
                <w:noProof/>
              </w:rPr>
              <w:t>V.</w:t>
            </w:r>
            <w:r w:rsidR="005C00E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="005C00E0" w:rsidRPr="00F80BE6">
              <w:rPr>
                <w:rStyle w:val="a6"/>
                <w:noProof/>
              </w:rPr>
              <w:t>Досудебный (внесудебный) порядок обжалования  решений и действий (бездействия) Организации, работников Организации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_Toc40861780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21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81" w:history="1">
            <w:r w:rsidR="005C00E0" w:rsidRPr="00F80BE6">
              <w:rPr>
                <w:rStyle w:val="a6"/>
              </w:rPr>
              <w:t xml:space="preserve"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      </w:r>
            <w:r w:rsidR="005C00E0" w:rsidRPr="00F80BE6">
              <w:rPr>
                <w:rStyle w:val="a6"/>
                <w:lang w:eastAsia="ar-SA"/>
              </w:rPr>
              <w:t>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_Toc40861781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21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82" w:history="1">
            <w:r w:rsidR="005C00E0" w:rsidRPr="00F80BE6">
              <w:rPr>
                <w:rStyle w:val="a6"/>
              </w:rPr>
      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_Toc40861782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24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83" w:history="1">
            <w:r w:rsidR="005C00E0" w:rsidRPr="00F80BE6">
              <w:rPr>
                <w:rStyle w:val="a6"/>
              </w:rPr>
              <w:t>30. Способы информирования Заявителей о порядке подачи  и рассмотрения жалобы, в том числе с использованием РПГУ</w:t>
            </w:r>
            <w:r w:rsidR="005C00E0">
              <w:rPr>
                <w:rStyle w:val="a6"/>
              </w:rPr>
              <w:t>…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_Toc40861783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84" w:history="1">
            <w:r w:rsidR="005C00E0" w:rsidRPr="00F80BE6">
              <w:rPr>
                <w:rStyle w:val="a6"/>
              </w:rPr>
              <w:t>31. 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_Toc40861784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85" w:history="1">
            <w:r w:rsidR="005C00E0" w:rsidRPr="00F80BE6">
              <w:rPr>
                <w:rStyle w:val="a6"/>
                <w:noProof/>
              </w:rPr>
              <w:t>Приложение 1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_Toc40861785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27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86" w:history="1">
            <w:r w:rsidR="005C00E0" w:rsidRPr="00F80BE6">
              <w:rPr>
                <w:rStyle w:val="a6"/>
              </w:rPr>
              <w:t>Форма выписки из Приказа о зачислении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_Toc40861786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27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87" w:history="1">
            <w:r w:rsidR="005C00E0" w:rsidRPr="00F80BE6">
              <w:rPr>
                <w:rStyle w:val="a6"/>
                <w:noProof/>
              </w:rPr>
              <w:t>Приложение 2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_Toc40861787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28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88" w:history="1">
            <w:r w:rsidR="005C00E0" w:rsidRPr="00F80BE6">
              <w:rPr>
                <w:rStyle w:val="a6"/>
              </w:rPr>
              <w:t>Форма решения об отказе в предоставлении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_Toc40861788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28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89" w:history="1">
            <w:r w:rsidR="005C00E0" w:rsidRPr="00F80BE6">
              <w:rPr>
                <w:rStyle w:val="a6"/>
                <w:noProof/>
              </w:rPr>
              <w:t>Приложение 3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_Toc40861789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31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90" w:history="1">
            <w:r w:rsidR="005C00E0" w:rsidRPr="00F80BE6">
              <w:rPr>
                <w:rStyle w:val="a6"/>
              </w:rPr>
              <w:t>Перечень нормативных правовых актов,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_Toc40861790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31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91" w:history="1">
            <w:r w:rsidR="005C00E0" w:rsidRPr="00F80BE6">
              <w:rPr>
                <w:rStyle w:val="a6"/>
              </w:rPr>
              <w:t>регулирующих предоставление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_Toc40861791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31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92" w:history="1">
            <w:r w:rsidR="005C00E0" w:rsidRPr="00F80BE6">
              <w:rPr>
                <w:rStyle w:val="a6"/>
              </w:rPr>
              <w:t>(с указанием их реквизитов и источников официального опубликования)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_Toc40861792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31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93" w:history="1">
            <w:r w:rsidR="005C00E0" w:rsidRPr="00F80BE6">
              <w:rPr>
                <w:rStyle w:val="a6"/>
                <w:noProof/>
              </w:rPr>
              <w:t>Приложение 4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_Toc40861793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33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94" w:history="1">
            <w:r w:rsidR="005C00E0" w:rsidRPr="00F80BE6">
              <w:rPr>
                <w:rStyle w:val="a6"/>
              </w:rPr>
              <w:t>Форма Запроса о предоставлении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_Toc40861794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33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95" w:history="1">
            <w:r w:rsidR="005C00E0" w:rsidRPr="00F80BE6">
              <w:rPr>
                <w:rStyle w:val="a6"/>
                <w:noProof/>
              </w:rPr>
              <w:t>Приложение 5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_Toc40861795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35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96" w:history="1">
            <w:r w:rsidR="005C00E0" w:rsidRPr="00F80BE6">
              <w:rPr>
                <w:rStyle w:val="a6"/>
              </w:rPr>
              <w:t>Описание документов, необходимых для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_Toc40861796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35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97" w:history="1">
            <w:r w:rsidR="005C00E0" w:rsidRPr="00F80BE6">
              <w:rPr>
                <w:rStyle w:val="a6"/>
                <w:noProof/>
              </w:rPr>
              <w:t>Приложение 6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_Toc40861797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45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798" w:history="1">
            <w:r w:rsidR="005C00E0" w:rsidRPr="00F80BE6">
              <w:rPr>
                <w:rStyle w:val="a6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_Toc40861798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45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799" w:history="1">
            <w:r w:rsidR="005C00E0" w:rsidRPr="00F80BE6">
              <w:rPr>
                <w:rStyle w:val="a6"/>
                <w:noProof/>
              </w:rPr>
              <w:t>Приложение 7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_Toc40861799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47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800" w:history="1">
            <w:r w:rsidR="005C00E0" w:rsidRPr="00F80BE6">
              <w:rPr>
                <w:rStyle w:val="a6"/>
              </w:rPr>
              <w:t>Форма уведомления о назначении приемных (вступительных) испытаний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_Toc40861800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47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801" w:history="1">
            <w:r w:rsidR="005C00E0" w:rsidRPr="00F80BE6">
              <w:rPr>
                <w:rStyle w:val="a6"/>
                <w:noProof/>
              </w:rPr>
              <w:t>Приложение 8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_Toc40861801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48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802" w:history="1">
            <w:r w:rsidR="005C00E0" w:rsidRPr="00F80BE6">
              <w:rPr>
                <w:rStyle w:val="a6"/>
              </w:rPr>
              <w:t>Форма уведомления о посещении Организации для подписания договора об образовании на обучение по дополнительным общеобразовательным программам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_Toc40861802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48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803" w:history="1">
            <w:r w:rsidR="005C00E0" w:rsidRPr="00F80BE6">
              <w:rPr>
                <w:rStyle w:val="a6"/>
                <w:noProof/>
              </w:rPr>
              <w:t>Приложение 9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_Toc40861803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49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804" w:history="1">
            <w:r w:rsidR="005C00E0" w:rsidRPr="00F80BE6">
              <w:rPr>
                <w:rStyle w:val="a6"/>
              </w:rPr>
              <w:t>Форма договора об образовании на обучение по дополнительным образовательным программам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_Toc40861804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49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806" w:history="1">
            <w:r w:rsidR="005C00E0" w:rsidRPr="00F80BE6">
              <w:rPr>
                <w:rStyle w:val="a6"/>
                <w:noProof/>
              </w:rPr>
              <w:t>Приложение 10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_Toc40861806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56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807" w:history="1">
            <w:r w:rsidR="005C00E0" w:rsidRPr="00F80BE6">
              <w:rPr>
                <w:rStyle w:val="a6"/>
              </w:rPr>
              <w:t>Форма договора об образовании на обучение по дополнительным общеразвивающим программам в рамках системы персонифицированного финансирования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_Toc40861807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56</w:t>
            </w:r>
            <w:r w:rsidR="00FD5121">
              <w:rPr>
                <w:webHidden/>
              </w:rPr>
              <w:fldChar w:fldCharType="end"/>
            </w:r>
          </w:hyperlink>
        </w:p>
        <w:p w:rsidR="005C00E0" w:rsidRDefault="00922BBF">
          <w:pPr>
            <w:pStyle w:val="1f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40861808" w:history="1">
            <w:r w:rsidR="005C00E0" w:rsidRPr="00F80BE6">
              <w:rPr>
                <w:rStyle w:val="a6"/>
                <w:noProof/>
              </w:rPr>
              <w:t>Приложение 11</w:t>
            </w:r>
            <w:r w:rsidR="005C00E0">
              <w:rPr>
                <w:noProof/>
                <w:webHidden/>
              </w:rPr>
              <w:tab/>
            </w:r>
            <w:r w:rsidR="00FD5121">
              <w:rPr>
                <w:noProof/>
                <w:webHidden/>
              </w:rPr>
              <w:fldChar w:fldCharType="begin"/>
            </w:r>
            <w:r w:rsidR="005C00E0">
              <w:rPr>
                <w:noProof/>
                <w:webHidden/>
              </w:rPr>
              <w:instrText xml:space="preserve"> PAGEREF _Toc40861808 \h </w:instrText>
            </w:r>
            <w:r w:rsidR="00FD5121">
              <w:rPr>
                <w:noProof/>
                <w:webHidden/>
              </w:rPr>
            </w:r>
            <w:r w:rsidR="00FD5121">
              <w:rPr>
                <w:noProof/>
                <w:webHidden/>
              </w:rPr>
              <w:fldChar w:fldCharType="separate"/>
            </w:r>
            <w:r w:rsidR="002B6461">
              <w:rPr>
                <w:noProof/>
                <w:webHidden/>
              </w:rPr>
              <w:t>61</w:t>
            </w:r>
            <w:r w:rsidR="00FD5121">
              <w:rPr>
                <w:noProof/>
                <w:webHidden/>
              </w:rPr>
              <w:fldChar w:fldCharType="end"/>
            </w:r>
          </w:hyperlink>
        </w:p>
        <w:p w:rsidR="005C00E0" w:rsidRDefault="00922BBF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0861809" w:history="1">
            <w:r w:rsidR="005C00E0" w:rsidRPr="00F80BE6">
              <w:rPr>
                <w:rStyle w:val="a6"/>
              </w:rPr>
              <w:t>Перечень и содержание административных действий, составляющих административные процедуры</w:t>
            </w:r>
            <w:r w:rsidR="005C00E0">
              <w:rPr>
                <w:webHidden/>
              </w:rPr>
              <w:tab/>
            </w:r>
            <w:r w:rsidR="00FD5121">
              <w:rPr>
                <w:webHidden/>
              </w:rPr>
              <w:fldChar w:fldCharType="begin"/>
            </w:r>
            <w:r w:rsidR="005C00E0">
              <w:rPr>
                <w:webHidden/>
              </w:rPr>
              <w:instrText xml:space="preserve"> PAGEREF _Toc40861809 \h </w:instrText>
            </w:r>
            <w:r w:rsidR="00FD5121">
              <w:rPr>
                <w:webHidden/>
              </w:rPr>
            </w:r>
            <w:r w:rsidR="00FD5121">
              <w:rPr>
                <w:webHidden/>
              </w:rPr>
              <w:fldChar w:fldCharType="separate"/>
            </w:r>
            <w:r w:rsidR="002B6461">
              <w:rPr>
                <w:webHidden/>
              </w:rPr>
              <w:t>61</w:t>
            </w:r>
            <w:r w:rsidR="00FD5121">
              <w:rPr>
                <w:webHidden/>
              </w:rPr>
              <w:fldChar w:fldCharType="end"/>
            </w:r>
          </w:hyperlink>
        </w:p>
        <w:p w:rsidR="00273855" w:rsidRDefault="00FD5121" w:rsidP="002C541E">
          <w:pPr>
            <w:pStyle w:val="1f2"/>
            <w:sectPr w:rsidR="00273855" w:rsidSect="00E342AB">
              <w:headerReference w:type="default" r:id="rId9"/>
              <w:footerReference w:type="default" r:id="rId10"/>
              <w:pgSz w:w="11906" w:h="16838" w:code="9"/>
              <w:pgMar w:top="709" w:right="566" w:bottom="851" w:left="1134" w:header="720" w:footer="720" w:gutter="0"/>
              <w:cols w:space="720"/>
              <w:noEndnote/>
              <w:docGrid w:linePitch="299"/>
            </w:sectPr>
          </w:pPr>
          <w:r w:rsidRPr="00173942">
            <w:fldChar w:fldCharType="end"/>
          </w:r>
        </w:p>
        <w:p w:rsidR="00285E39" w:rsidRDefault="00922BBF" w:rsidP="002C541E">
          <w:pPr>
            <w:pStyle w:val="1f2"/>
          </w:pPr>
        </w:p>
      </w:sdtContent>
    </w:sdt>
    <w:p w:rsidR="00F80AAD" w:rsidRPr="00F2598F" w:rsidRDefault="00F506F2" w:rsidP="009E41AF">
      <w:pPr>
        <w:pStyle w:val="1-"/>
        <w:rPr>
          <w:iCs w:val="0"/>
        </w:rPr>
      </w:pPr>
      <w:bookmarkStart w:id="1" w:name="_Toc28377931"/>
      <w:bookmarkStart w:id="2" w:name="_Toc40861748"/>
      <w:r w:rsidRPr="00F2598F">
        <w:rPr>
          <w:iCs w:val="0"/>
        </w:rPr>
        <w:t>Общие положения</w:t>
      </w:r>
      <w:bookmarkEnd w:id="0"/>
      <w:bookmarkEnd w:id="1"/>
      <w:bookmarkEnd w:id="2"/>
    </w:p>
    <w:p w:rsidR="008077E4" w:rsidRPr="00F2598F" w:rsidRDefault="008077E4" w:rsidP="008077E4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E6C84" w:rsidRPr="00F2598F" w:rsidRDefault="003879A6" w:rsidP="007050A0">
      <w:pPr>
        <w:pStyle w:val="2-"/>
      </w:pPr>
      <w:bookmarkStart w:id="3" w:name="_Toc437973277"/>
      <w:bookmarkStart w:id="4" w:name="_Toc438110018"/>
      <w:bookmarkStart w:id="5" w:name="_Toc438376222"/>
      <w:bookmarkStart w:id="6" w:name="_Toc510616990"/>
      <w:bookmarkStart w:id="7" w:name="_Toc28377932"/>
      <w:bookmarkStart w:id="8" w:name="_Toc40861749"/>
      <w:r w:rsidRPr="0034787E">
        <w:t xml:space="preserve">1. </w:t>
      </w:r>
      <w:r w:rsidR="00F80AAD" w:rsidRPr="0034787E">
        <w:t>Предмет регулирования</w:t>
      </w:r>
      <w:r w:rsidR="00BA717E" w:rsidRPr="0034787E">
        <w:t xml:space="preserve"> </w:t>
      </w:r>
      <w:r w:rsidR="003351AA" w:rsidRPr="0034787E">
        <w:t xml:space="preserve">Административного </w:t>
      </w:r>
      <w:r w:rsidR="00D7741C" w:rsidRPr="0034787E">
        <w:t>р</w:t>
      </w:r>
      <w:r w:rsidR="00BA717E" w:rsidRPr="0034787E">
        <w:t>егламента</w:t>
      </w:r>
      <w:bookmarkEnd w:id="3"/>
      <w:bookmarkEnd w:id="4"/>
      <w:bookmarkEnd w:id="5"/>
      <w:bookmarkEnd w:id="6"/>
      <w:bookmarkEnd w:id="7"/>
      <w:bookmarkEnd w:id="8"/>
    </w:p>
    <w:p w:rsidR="008077E4" w:rsidRPr="00F2598F" w:rsidRDefault="008077E4" w:rsidP="007050A0">
      <w:pPr>
        <w:pStyle w:val="2-"/>
      </w:pPr>
    </w:p>
    <w:p w:rsidR="00F415EA" w:rsidRPr="004C7E39" w:rsidRDefault="00BD2636" w:rsidP="004C7E39">
      <w:pPr>
        <w:pStyle w:val="11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Настоящий </w:t>
      </w:r>
      <w:r w:rsidR="003351AA" w:rsidRPr="004C7E39">
        <w:rPr>
          <w:sz w:val="24"/>
          <w:szCs w:val="24"/>
        </w:rPr>
        <w:t>Административный р</w:t>
      </w:r>
      <w:r w:rsidR="009559FD" w:rsidRPr="004C7E39">
        <w:rPr>
          <w:sz w:val="24"/>
          <w:szCs w:val="24"/>
        </w:rPr>
        <w:t>егламент</w:t>
      </w:r>
      <w:r w:rsidR="00E337E4" w:rsidRPr="004C7E39">
        <w:rPr>
          <w:sz w:val="24"/>
          <w:szCs w:val="24"/>
        </w:rPr>
        <w:t xml:space="preserve"> </w:t>
      </w:r>
      <w:r w:rsidR="00F415EA" w:rsidRPr="004C7E39">
        <w:rPr>
          <w:sz w:val="24"/>
          <w:szCs w:val="24"/>
        </w:rPr>
        <w:t xml:space="preserve">регулирует отношения, возникающие </w:t>
      </w:r>
      <w:r w:rsidR="00062B9C" w:rsidRPr="004C7E39">
        <w:rPr>
          <w:sz w:val="24"/>
          <w:szCs w:val="24"/>
        </w:rPr>
        <w:br/>
      </w:r>
      <w:r w:rsidR="00F415EA" w:rsidRPr="004C7E39">
        <w:rPr>
          <w:sz w:val="24"/>
          <w:szCs w:val="24"/>
        </w:rPr>
        <w:t xml:space="preserve">в связи с предоставлением </w:t>
      </w:r>
      <w:r w:rsidR="00602113" w:rsidRPr="004C7E39">
        <w:rPr>
          <w:sz w:val="24"/>
          <w:szCs w:val="24"/>
        </w:rPr>
        <w:t>муниципальной услуги «</w:t>
      </w:r>
      <w:r w:rsidR="00F04A0C" w:rsidRPr="004C7E39">
        <w:rPr>
          <w:sz w:val="24"/>
          <w:szCs w:val="24"/>
        </w:rPr>
        <w:t xml:space="preserve">Прием в </w:t>
      </w:r>
      <w:r w:rsidR="00782F01" w:rsidRPr="004C7E39">
        <w:rPr>
          <w:sz w:val="24"/>
          <w:szCs w:val="24"/>
        </w:rPr>
        <w:t>муниципальные</w:t>
      </w:r>
      <w:r w:rsidR="00F04A0C" w:rsidRPr="004C7E39">
        <w:rPr>
          <w:sz w:val="24"/>
          <w:szCs w:val="24"/>
        </w:rPr>
        <w:t xml:space="preserve"> образовательные организации </w:t>
      </w:r>
      <w:r w:rsidR="00C142C1">
        <w:rPr>
          <w:sz w:val="24"/>
          <w:szCs w:val="24"/>
        </w:rPr>
        <w:t xml:space="preserve">Рузского городского округа </w:t>
      </w:r>
      <w:r w:rsidR="00F04A0C" w:rsidRPr="004C7E39">
        <w:rPr>
          <w:sz w:val="24"/>
          <w:szCs w:val="24"/>
        </w:rPr>
        <w:t xml:space="preserve">Московской области, реализующие дополнительные </w:t>
      </w:r>
      <w:r w:rsidR="00782F01" w:rsidRPr="004C7E39">
        <w:rPr>
          <w:sz w:val="24"/>
          <w:szCs w:val="24"/>
        </w:rPr>
        <w:t>обще</w:t>
      </w:r>
      <w:r w:rsidR="00F04A0C" w:rsidRPr="004C7E39">
        <w:rPr>
          <w:sz w:val="24"/>
          <w:szCs w:val="24"/>
        </w:rPr>
        <w:t>образовательные программы</w:t>
      </w:r>
      <w:r w:rsidR="00602113" w:rsidRPr="004C7E39">
        <w:rPr>
          <w:sz w:val="24"/>
          <w:szCs w:val="24"/>
        </w:rPr>
        <w:t>»</w:t>
      </w:r>
      <w:r w:rsidR="00F415EA" w:rsidRPr="004C7E39">
        <w:rPr>
          <w:sz w:val="24"/>
          <w:szCs w:val="24"/>
        </w:rPr>
        <w:t xml:space="preserve"> (далее – </w:t>
      </w:r>
      <w:r w:rsidR="00782F01" w:rsidRPr="004C7E39">
        <w:rPr>
          <w:sz w:val="24"/>
          <w:szCs w:val="24"/>
        </w:rPr>
        <w:t>Муниципальная у</w:t>
      </w:r>
      <w:r w:rsidR="00F415EA" w:rsidRPr="004C7E39">
        <w:rPr>
          <w:sz w:val="24"/>
          <w:szCs w:val="24"/>
        </w:rPr>
        <w:t xml:space="preserve">слуга) </w:t>
      </w:r>
      <w:r w:rsidR="00602113" w:rsidRPr="004C7E39">
        <w:rPr>
          <w:sz w:val="24"/>
          <w:szCs w:val="24"/>
        </w:rPr>
        <w:t>организациями, осуществляющими образовательную деятельность в</w:t>
      </w:r>
      <w:r w:rsidR="00C142C1">
        <w:rPr>
          <w:sz w:val="24"/>
          <w:szCs w:val="24"/>
        </w:rPr>
        <w:t xml:space="preserve"> Рузском городском округе</w:t>
      </w:r>
      <w:r w:rsidR="00602113" w:rsidRPr="004C7E39">
        <w:rPr>
          <w:sz w:val="24"/>
          <w:szCs w:val="24"/>
        </w:rPr>
        <w:t xml:space="preserve"> Московской области (далее – Организации)</w:t>
      </w:r>
      <w:r w:rsidR="00172632" w:rsidRPr="004C7E39">
        <w:rPr>
          <w:sz w:val="24"/>
          <w:szCs w:val="24"/>
        </w:rPr>
        <w:t>.</w:t>
      </w:r>
    </w:p>
    <w:p w:rsidR="00CA6EBE" w:rsidRPr="004C7E39" w:rsidRDefault="00A61301" w:rsidP="004C7E39">
      <w:pPr>
        <w:pStyle w:val="11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Настоящий </w:t>
      </w:r>
      <w:r w:rsidR="00F415EA" w:rsidRPr="004C7E39">
        <w:rPr>
          <w:sz w:val="24"/>
          <w:szCs w:val="24"/>
        </w:rPr>
        <w:t xml:space="preserve">Административный регламент </w:t>
      </w:r>
      <w:r w:rsidR="000E6C84" w:rsidRPr="004C7E39">
        <w:rPr>
          <w:sz w:val="24"/>
          <w:szCs w:val="24"/>
        </w:rPr>
        <w:t>устанавливает</w:t>
      </w:r>
      <w:r w:rsidR="00F4339B" w:rsidRPr="004C7E39">
        <w:rPr>
          <w:sz w:val="24"/>
          <w:szCs w:val="24"/>
        </w:rPr>
        <w:t xml:space="preserve"> </w:t>
      </w:r>
      <w:r w:rsidR="2D04B154" w:rsidRPr="004C7E39">
        <w:rPr>
          <w:sz w:val="24"/>
          <w:szCs w:val="24"/>
        </w:rPr>
        <w:t xml:space="preserve">порядок предоставления </w:t>
      </w:r>
      <w:r w:rsidR="00F938B8" w:rsidRPr="004C7E39">
        <w:rPr>
          <w:sz w:val="24"/>
          <w:szCs w:val="24"/>
        </w:rPr>
        <w:t>Муниципальной у</w:t>
      </w:r>
      <w:r w:rsidR="2D04B154" w:rsidRPr="004C7E39">
        <w:rPr>
          <w:sz w:val="24"/>
          <w:szCs w:val="24"/>
        </w:rPr>
        <w:t xml:space="preserve">слуги и </w:t>
      </w:r>
      <w:r w:rsidR="00641BDA" w:rsidRPr="004C7E39">
        <w:rPr>
          <w:sz w:val="24"/>
          <w:szCs w:val="24"/>
        </w:rPr>
        <w:t xml:space="preserve">стандарт предоставления </w:t>
      </w:r>
      <w:r w:rsidR="00CB5387" w:rsidRPr="004C7E39">
        <w:rPr>
          <w:sz w:val="24"/>
          <w:szCs w:val="24"/>
        </w:rPr>
        <w:t>Муниципальной у</w:t>
      </w:r>
      <w:r w:rsidR="00602113" w:rsidRPr="004C7E39">
        <w:rPr>
          <w:sz w:val="24"/>
          <w:szCs w:val="24"/>
        </w:rPr>
        <w:t>слуги</w:t>
      </w:r>
      <w:r w:rsidR="00641BDA" w:rsidRPr="004C7E39">
        <w:rPr>
          <w:sz w:val="24"/>
          <w:szCs w:val="24"/>
        </w:rPr>
        <w:t xml:space="preserve">, </w:t>
      </w:r>
      <w:r w:rsidR="00637799" w:rsidRPr="004C7E39">
        <w:rPr>
          <w:sz w:val="24"/>
          <w:szCs w:val="24"/>
        </w:rPr>
        <w:t xml:space="preserve">состав, последовательность и сроки выполнения административных процедур по предоставлению </w:t>
      </w:r>
      <w:r w:rsidR="00F938B8" w:rsidRPr="004C7E39">
        <w:rPr>
          <w:sz w:val="24"/>
          <w:szCs w:val="24"/>
        </w:rPr>
        <w:t>Муниципальной у</w:t>
      </w:r>
      <w:r w:rsidR="00602113" w:rsidRPr="004C7E39">
        <w:rPr>
          <w:sz w:val="24"/>
          <w:szCs w:val="24"/>
        </w:rPr>
        <w:t>слуги</w:t>
      </w:r>
      <w:r w:rsidR="00637799" w:rsidRPr="004C7E39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</w:t>
      </w:r>
      <w:r w:rsidR="00E342AB" w:rsidRPr="004C7E39">
        <w:rPr>
          <w:sz w:val="24"/>
          <w:szCs w:val="24"/>
        </w:rPr>
        <w:t>ния админис</w:t>
      </w:r>
      <w:r w:rsidR="00F2598F" w:rsidRPr="004C7E39">
        <w:rPr>
          <w:sz w:val="24"/>
          <w:szCs w:val="24"/>
        </w:rPr>
        <w:t xml:space="preserve">тративных процедур </w:t>
      </w:r>
      <w:r w:rsidR="00F47217" w:rsidRPr="004C7E39">
        <w:rPr>
          <w:sz w:val="24"/>
          <w:szCs w:val="24"/>
        </w:rPr>
        <w:t xml:space="preserve">в </w:t>
      </w:r>
      <w:r w:rsidR="00637799" w:rsidRPr="004C7E39">
        <w:rPr>
          <w:sz w:val="24"/>
          <w:szCs w:val="24"/>
        </w:rPr>
        <w:t>многофункциональных центрах</w:t>
      </w:r>
      <w:r w:rsidR="009C5305" w:rsidRPr="004C7E39">
        <w:rPr>
          <w:sz w:val="24"/>
          <w:szCs w:val="24"/>
        </w:rPr>
        <w:t xml:space="preserve"> </w:t>
      </w:r>
      <w:r w:rsidR="001E0C69" w:rsidRPr="004C7E39">
        <w:rPr>
          <w:sz w:val="24"/>
          <w:szCs w:val="24"/>
        </w:rPr>
        <w:t>предоставления государственных и муниципал</w:t>
      </w:r>
      <w:r w:rsidR="00F415EA" w:rsidRPr="004C7E39">
        <w:rPr>
          <w:sz w:val="24"/>
          <w:szCs w:val="24"/>
        </w:rPr>
        <w:t>ьных услуг в Московской области, формы контроля</w:t>
      </w:r>
      <w:r w:rsidR="00C57717" w:rsidRPr="004C7E39">
        <w:rPr>
          <w:sz w:val="24"/>
          <w:szCs w:val="24"/>
        </w:rPr>
        <w:t xml:space="preserve"> </w:t>
      </w:r>
      <w:r w:rsidR="00F415EA" w:rsidRPr="004C7E39">
        <w:rPr>
          <w:sz w:val="24"/>
          <w:szCs w:val="24"/>
        </w:rPr>
        <w:t xml:space="preserve">за предоставлением </w:t>
      </w:r>
      <w:r w:rsidR="000F2AFF" w:rsidRPr="004C7E39">
        <w:rPr>
          <w:sz w:val="24"/>
          <w:szCs w:val="24"/>
        </w:rPr>
        <w:t>Муниципальной у</w:t>
      </w:r>
      <w:r w:rsidR="00602113" w:rsidRPr="004C7E39">
        <w:rPr>
          <w:sz w:val="24"/>
          <w:szCs w:val="24"/>
        </w:rPr>
        <w:t>слуги</w:t>
      </w:r>
      <w:r w:rsidR="00637799" w:rsidRPr="004C7E39">
        <w:rPr>
          <w:sz w:val="24"/>
          <w:szCs w:val="24"/>
        </w:rPr>
        <w:t>, досудебный (внесудебный) порядок обжалования</w:t>
      </w:r>
      <w:r w:rsidR="00510CB1" w:rsidRPr="004C7E39">
        <w:rPr>
          <w:sz w:val="24"/>
          <w:szCs w:val="24"/>
        </w:rPr>
        <w:t xml:space="preserve"> решений и действий (бездействий</w:t>
      </w:r>
      <w:r w:rsidR="00637799" w:rsidRPr="004C7E39">
        <w:rPr>
          <w:sz w:val="24"/>
          <w:szCs w:val="24"/>
        </w:rPr>
        <w:t xml:space="preserve">) </w:t>
      </w:r>
      <w:r w:rsidR="00602113" w:rsidRPr="004C7E39">
        <w:rPr>
          <w:sz w:val="24"/>
          <w:szCs w:val="24"/>
        </w:rPr>
        <w:t>Организации</w:t>
      </w:r>
      <w:r w:rsidR="00C77AFC" w:rsidRPr="004C7E39">
        <w:rPr>
          <w:sz w:val="24"/>
          <w:szCs w:val="24"/>
        </w:rPr>
        <w:t xml:space="preserve"> (</w:t>
      </w:r>
      <w:r w:rsidR="0060211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6E1D97" w:rsidRPr="004C7E39">
        <w:rPr>
          <w:sz w:val="24"/>
          <w:szCs w:val="24"/>
        </w:rPr>
        <w:t xml:space="preserve"> </w:t>
      </w:r>
      <w:r w:rsidR="000A0DAB" w:rsidRPr="004C7E39">
        <w:rPr>
          <w:sz w:val="24"/>
          <w:szCs w:val="24"/>
        </w:rPr>
        <w:t>работников</w:t>
      </w:r>
      <w:r w:rsidR="00C77AFC" w:rsidRPr="004C7E39">
        <w:rPr>
          <w:sz w:val="24"/>
          <w:szCs w:val="24"/>
        </w:rPr>
        <w:t>)</w:t>
      </w:r>
      <w:r w:rsidR="00962C01" w:rsidRPr="004C7E39">
        <w:rPr>
          <w:sz w:val="24"/>
          <w:szCs w:val="24"/>
        </w:rPr>
        <w:t xml:space="preserve">, </w:t>
      </w:r>
      <w:r w:rsidR="006E1D97" w:rsidRPr="004C7E39">
        <w:rPr>
          <w:sz w:val="24"/>
          <w:szCs w:val="24"/>
        </w:rPr>
        <w:t>многофункциональных центров предоставления государственных</w:t>
      </w:r>
      <w:r w:rsidR="00EB4CBA">
        <w:rPr>
          <w:sz w:val="24"/>
          <w:szCs w:val="24"/>
        </w:rPr>
        <w:t xml:space="preserve"> </w:t>
      </w:r>
      <w:r w:rsidR="006E1D97" w:rsidRPr="004C7E39">
        <w:rPr>
          <w:sz w:val="24"/>
          <w:szCs w:val="24"/>
        </w:rPr>
        <w:t>и муниципальных услуг</w:t>
      </w:r>
      <w:r w:rsidR="00C77AFC" w:rsidRPr="004C7E39">
        <w:rPr>
          <w:sz w:val="24"/>
          <w:szCs w:val="24"/>
        </w:rPr>
        <w:t xml:space="preserve"> (далее – МФЦ)</w:t>
      </w:r>
      <w:r w:rsidR="006E1D97" w:rsidRPr="004C7E39">
        <w:rPr>
          <w:sz w:val="24"/>
          <w:szCs w:val="24"/>
        </w:rPr>
        <w:t xml:space="preserve">, </w:t>
      </w:r>
      <w:r w:rsidR="003C16F7" w:rsidRPr="004C7E39">
        <w:rPr>
          <w:sz w:val="24"/>
          <w:szCs w:val="24"/>
        </w:rPr>
        <w:t>работников</w:t>
      </w:r>
      <w:r w:rsidR="00C77AFC" w:rsidRPr="004C7E39">
        <w:rPr>
          <w:sz w:val="24"/>
          <w:szCs w:val="24"/>
        </w:rPr>
        <w:t xml:space="preserve"> МФЦ</w:t>
      </w:r>
      <w:r w:rsidR="00962C01" w:rsidRPr="004C7E39">
        <w:rPr>
          <w:sz w:val="24"/>
          <w:szCs w:val="24"/>
        </w:rPr>
        <w:t>.</w:t>
      </w:r>
    </w:p>
    <w:p w:rsidR="00962C01" w:rsidRPr="004C7E39" w:rsidRDefault="001E6FB8" w:rsidP="004C7E39">
      <w:pPr>
        <w:pStyle w:val="11"/>
        <w:ind w:left="0" w:firstLine="709"/>
        <w:rPr>
          <w:sz w:val="24"/>
          <w:szCs w:val="24"/>
        </w:rPr>
      </w:pPr>
      <w:bookmarkStart w:id="9" w:name="_Toc437973278"/>
      <w:bookmarkStart w:id="10" w:name="_Toc438110019"/>
      <w:bookmarkStart w:id="11" w:name="_Toc438376223"/>
      <w:r w:rsidRPr="004C7E39">
        <w:rPr>
          <w:sz w:val="24"/>
          <w:szCs w:val="24"/>
        </w:rPr>
        <w:t xml:space="preserve">Термины и определения, используемые </w:t>
      </w:r>
      <w:r w:rsidR="007A3266" w:rsidRPr="004C7E39">
        <w:rPr>
          <w:sz w:val="24"/>
          <w:szCs w:val="24"/>
        </w:rPr>
        <w:t>в</w:t>
      </w:r>
      <w:r w:rsidR="001C6E85" w:rsidRPr="004C7E39">
        <w:rPr>
          <w:sz w:val="24"/>
          <w:szCs w:val="24"/>
        </w:rPr>
        <w:t xml:space="preserve"> </w:t>
      </w:r>
      <w:r w:rsidR="00A61301" w:rsidRPr="004C7E39">
        <w:rPr>
          <w:sz w:val="24"/>
          <w:szCs w:val="24"/>
        </w:rPr>
        <w:t xml:space="preserve">настоящем </w:t>
      </w:r>
      <w:r w:rsidRPr="004C7E39">
        <w:rPr>
          <w:sz w:val="24"/>
          <w:szCs w:val="24"/>
        </w:rPr>
        <w:t>Административном регл</w:t>
      </w:r>
      <w:r w:rsidR="00962C01" w:rsidRPr="004C7E39">
        <w:rPr>
          <w:sz w:val="24"/>
          <w:szCs w:val="24"/>
        </w:rPr>
        <w:t>аменте:</w:t>
      </w:r>
    </w:p>
    <w:p w:rsidR="001A79D0" w:rsidRPr="004C7E39" w:rsidRDefault="00165AB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1.3.1. </w:t>
      </w:r>
      <w:r w:rsidR="000E4CFA" w:rsidRPr="004C7E39">
        <w:rPr>
          <w:sz w:val="24"/>
          <w:szCs w:val="24"/>
        </w:rPr>
        <w:t>ВИС</w:t>
      </w:r>
      <w:r w:rsidR="006345DC" w:rsidRPr="004C7E39">
        <w:rPr>
          <w:sz w:val="24"/>
          <w:szCs w:val="24"/>
        </w:rPr>
        <w:t xml:space="preserve"> – </w:t>
      </w:r>
      <w:r w:rsidR="000E4CFA" w:rsidRPr="004C7E39">
        <w:rPr>
          <w:sz w:val="24"/>
          <w:szCs w:val="24"/>
        </w:rPr>
        <w:t>ведомственная</w:t>
      </w:r>
      <w:r w:rsidR="00782F01" w:rsidRPr="004C7E39">
        <w:rPr>
          <w:sz w:val="24"/>
          <w:szCs w:val="24"/>
        </w:rPr>
        <w:t xml:space="preserve"> информационная система</w:t>
      </w:r>
      <w:r w:rsidR="003C1AC7" w:rsidRPr="004C7E39">
        <w:rPr>
          <w:sz w:val="24"/>
          <w:szCs w:val="24"/>
        </w:rPr>
        <w:t>;</w:t>
      </w:r>
    </w:p>
    <w:p w:rsidR="00165AB6" w:rsidRPr="004C7E39" w:rsidRDefault="00165AB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2</w:t>
      </w:r>
      <w:r w:rsidRPr="004C7E39">
        <w:rPr>
          <w:sz w:val="24"/>
          <w:szCs w:val="24"/>
        </w:rPr>
        <w:t>. Р</w:t>
      </w:r>
      <w:r w:rsidR="00BA31F8" w:rsidRPr="004C7E39">
        <w:rPr>
          <w:sz w:val="24"/>
          <w:szCs w:val="24"/>
        </w:rPr>
        <w:t>П</w:t>
      </w:r>
      <w:r w:rsidRPr="004C7E39">
        <w:rPr>
          <w:sz w:val="24"/>
          <w:szCs w:val="24"/>
        </w:rPr>
        <w:t xml:space="preserve">ГУ - </w:t>
      </w:r>
      <w:r w:rsidR="00531F8E" w:rsidRPr="004C7E39">
        <w:rPr>
          <w:sz w:val="24"/>
          <w:szCs w:val="24"/>
        </w:rPr>
        <w:t xml:space="preserve">Государственная информационная система Московской области «Портал государственных и муниципальных услуг </w:t>
      </w:r>
      <w:r w:rsidR="00FA4B2B" w:rsidRPr="004C7E39">
        <w:rPr>
          <w:sz w:val="24"/>
          <w:szCs w:val="24"/>
        </w:rPr>
        <w:t xml:space="preserve">(функций) </w:t>
      </w:r>
      <w:r w:rsidR="00531F8E" w:rsidRPr="004C7E39">
        <w:rPr>
          <w:sz w:val="24"/>
          <w:szCs w:val="24"/>
        </w:rPr>
        <w:t xml:space="preserve">Московской области», расположенная в </w:t>
      </w:r>
      <w:r w:rsidR="00492121" w:rsidRPr="004C7E39">
        <w:rPr>
          <w:sz w:val="24"/>
          <w:szCs w:val="24"/>
        </w:rPr>
        <w:t xml:space="preserve">информационно-коммуникационной </w:t>
      </w:r>
      <w:r w:rsidR="00531F8E" w:rsidRPr="004C7E39">
        <w:rPr>
          <w:sz w:val="24"/>
          <w:szCs w:val="24"/>
        </w:rPr>
        <w:t xml:space="preserve">сети </w:t>
      </w:r>
      <w:r w:rsidR="00492121" w:rsidRPr="004C7E39">
        <w:rPr>
          <w:sz w:val="24"/>
          <w:szCs w:val="24"/>
        </w:rPr>
        <w:t>«</w:t>
      </w:r>
      <w:r w:rsidR="00531F8E" w:rsidRPr="004C7E39">
        <w:rPr>
          <w:sz w:val="24"/>
          <w:szCs w:val="24"/>
        </w:rPr>
        <w:t>Интернет</w:t>
      </w:r>
      <w:r w:rsidR="00492121" w:rsidRPr="004C7E39">
        <w:rPr>
          <w:sz w:val="24"/>
          <w:szCs w:val="24"/>
        </w:rPr>
        <w:t>»</w:t>
      </w:r>
      <w:r w:rsidR="00531F8E" w:rsidRPr="004C7E39">
        <w:rPr>
          <w:sz w:val="24"/>
          <w:szCs w:val="24"/>
        </w:rPr>
        <w:t xml:space="preserve"> по адресу</w:t>
      </w:r>
      <w:r w:rsidR="00492121" w:rsidRPr="004C7E39">
        <w:rPr>
          <w:sz w:val="24"/>
          <w:szCs w:val="24"/>
        </w:rPr>
        <w:t>:</w:t>
      </w:r>
      <w:r w:rsidR="00273E0C" w:rsidRPr="004C7E39">
        <w:rPr>
          <w:sz w:val="24"/>
          <w:szCs w:val="24"/>
        </w:rPr>
        <w:t xml:space="preserve"> </w:t>
      </w:r>
      <w:r w:rsidR="00782F01" w:rsidRPr="004C7E39">
        <w:rPr>
          <w:sz w:val="24"/>
          <w:szCs w:val="24"/>
        </w:rPr>
        <w:t>www.uslugi.mosreg.ru</w:t>
      </w:r>
      <w:r w:rsidRPr="004C7E39">
        <w:rPr>
          <w:sz w:val="24"/>
          <w:szCs w:val="24"/>
        </w:rPr>
        <w:t>;</w:t>
      </w:r>
    </w:p>
    <w:p w:rsidR="00165AB6" w:rsidRPr="004C7E39" w:rsidRDefault="00165AB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ЕСИА - </w:t>
      </w:r>
      <w:r w:rsidR="00492121" w:rsidRPr="004C7E39">
        <w:rPr>
          <w:sz w:val="24"/>
          <w:szCs w:val="24"/>
        </w:rPr>
        <w:t>Ф</w:t>
      </w:r>
      <w:r w:rsidRPr="004C7E39">
        <w:rPr>
          <w:sz w:val="24"/>
          <w:szCs w:val="24"/>
        </w:rPr>
        <w:t>едеральная государственная информационная система «Единая система идентификации и аутентификации в инфраструктуре, обеспечивающей информационно</w:t>
      </w:r>
      <w:r w:rsidR="00F47217" w:rsidRPr="004C7E39">
        <w:rPr>
          <w:sz w:val="24"/>
          <w:szCs w:val="24"/>
        </w:rPr>
        <w:t xml:space="preserve">-технологическое взаимодействие </w:t>
      </w:r>
      <w:r w:rsidRPr="004C7E39">
        <w:rPr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форме»;</w:t>
      </w:r>
    </w:p>
    <w:p w:rsidR="00531F8E" w:rsidRPr="004C7E39" w:rsidRDefault="00531F8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4</w:t>
      </w:r>
      <w:r w:rsidRPr="004C7E39">
        <w:rPr>
          <w:sz w:val="24"/>
          <w:szCs w:val="24"/>
        </w:rPr>
        <w:t xml:space="preserve">. Личный кабинет - </w:t>
      </w:r>
      <w:r w:rsidR="00D50924" w:rsidRPr="004C7E39">
        <w:rPr>
          <w:sz w:val="24"/>
          <w:szCs w:val="24"/>
        </w:rPr>
        <w:t>сервис</w:t>
      </w:r>
      <w:r w:rsidRPr="004C7E39">
        <w:rPr>
          <w:sz w:val="24"/>
          <w:szCs w:val="24"/>
        </w:rPr>
        <w:t xml:space="preserve"> РПГУ, позволяющий Заявителю получать информацию о ходе обработки </w:t>
      </w:r>
      <w:r w:rsidR="003370EF" w:rsidRPr="004C7E39">
        <w:rPr>
          <w:sz w:val="24"/>
          <w:szCs w:val="24"/>
        </w:rPr>
        <w:t>запросов</w:t>
      </w:r>
      <w:r w:rsidRPr="004C7E39">
        <w:rPr>
          <w:sz w:val="24"/>
          <w:szCs w:val="24"/>
        </w:rPr>
        <w:t>, поданных посредством РПГУ;</w:t>
      </w:r>
    </w:p>
    <w:p w:rsidR="00114843" w:rsidRPr="004C7E39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>. Основной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период основного комплектования групп обучающихся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062B9C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="00114843" w:rsidRPr="004C7E39">
        <w:rPr>
          <w:rFonts w:ascii="Times New Roman" w:hAnsi="Times New Roman"/>
          <w:sz w:val="24"/>
          <w:szCs w:val="24"/>
        </w:rPr>
        <w:t>Дополнительный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период дополнительного комплектования групп обучающихся при наличии свободных мест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7</w:t>
      </w:r>
      <w:r w:rsidRPr="004C7E39">
        <w:rPr>
          <w:rFonts w:ascii="Times New Roman" w:hAnsi="Times New Roman"/>
          <w:sz w:val="24"/>
          <w:szCs w:val="24"/>
        </w:rPr>
        <w:t xml:space="preserve">. Система </w:t>
      </w:r>
      <w:r w:rsidR="00F04A0C" w:rsidRPr="004C7E39">
        <w:rPr>
          <w:rFonts w:ascii="Times New Roman" w:hAnsi="Times New Roman"/>
          <w:sz w:val="24"/>
          <w:szCs w:val="24"/>
        </w:rPr>
        <w:t>ПФ</w:t>
      </w:r>
      <w:r w:rsidR="00184CF1" w:rsidRPr="004C7E39">
        <w:rPr>
          <w:rFonts w:ascii="Times New Roman" w:hAnsi="Times New Roman"/>
          <w:sz w:val="24"/>
          <w:szCs w:val="24"/>
        </w:rPr>
        <w:t>ДО</w:t>
      </w:r>
      <w:r w:rsidRPr="004C7E39">
        <w:rPr>
          <w:rFonts w:ascii="Times New Roman" w:hAnsi="Times New Roman"/>
          <w:sz w:val="24"/>
          <w:szCs w:val="24"/>
        </w:rPr>
        <w:t xml:space="preserve"> – система персонифицированного финансирования дополнительного образования детей, функционирующая на территории М</w:t>
      </w:r>
      <w:r w:rsidR="00E342AB" w:rsidRPr="004C7E39">
        <w:rPr>
          <w:rFonts w:ascii="Times New Roman" w:hAnsi="Times New Roman"/>
          <w:sz w:val="24"/>
          <w:szCs w:val="24"/>
        </w:rPr>
        <w:t>осковской области на основании п</w:t>
      </w:r>
      <w:r w:rsidRPr="004C7E39">
        <w:rPr>
          <w:rFonts w:ascii="Times New Roman" w:hAnsi="Times New Roman"/>
          <w:sz w:val="24"/>
          <w:szCs w:val="24"/>
        </w:rPr>
        <w:t xml:space="preserve">остановления Правительства Московской области </w:t>
      </w:r>
      <w:r w:rsidR="00CE654F" w:rsidRPr="004C7E39">
        <w:rPr>
          <w:rFonts w:ascii="Times New Roman" w:hAnsi="Times New Roman"/>
          <w:sz w:val="24"/>
          <w:szCs w:val="24"/>
        </w:rPr>
        <w:t>от 30.07.2019 №</w:t>
      </w:r>
      <w:r w:rsidR="008F1D15" w:rsidRPr="004C7E39">
        <w:rPr>
          <w:rFonts w:ascii="Times New Roman" w:hAnsi="Times New Roman"/>
          <w:sz w:val="24"/>
          <w:szCs w:val="24"/>
        </w:rPr>
        <w:t xml:space="preserve"> </w:t>
      </w:r>
      <w:r w:rsidR="00CE654F" w:rsidRPr="004C7E39">
        <w:rPr>
          <w:rFonts w:ascii="Times New Roman" w:hAnsi="Times New Roman"/>
          <w:sz w:val="24"/>
          <w:szCs w:val="24"/>
        </w:rPr>
        <w:t>460/25 «</w:t>
      </w:r>
      <w:r w:rsidRPr="004C7E39">
        <w:rPr>
          <w:rFonts w:ascii="Times New Roman" w:hAnsi="Times New Roman"/>
          <w:sz w:val="24"/>
          <w:szCs w:val="24"/>
        </w:rPr>
        <w:t>О системе персонифицированного финансирования дополнительного образования детей в Московской области</w:t>
      </w:r>
      <w:r w:rsidR="00CE654F" w:rsidRPr="004C7E39">
        <w:rPr>
          <w:rFonts w:ascii="Times New Roman" w:hAnsi="Times New Roman"/>
          <w:sz w:val="24"/>
          <w:szCs w:val="24"/>
        </w:rPr>
        <w:t>»</w:t>
      </w:r>
      <w:r w:rsidR="00E7692C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8</w:t>
      </w:r>
      <w:r w:rsidRPr="004C7E39">
        <w:rPr>
          <w:rFonts w:ascii="Times New Roman" w:hAnsi="Times New Roman"/>
          <w:sz w:val="24"/>
          <w:szCs w:val="24"/>
        </w:rPr>
        <w:t>. Сертификат дополнительного образования –</w:t>
      </w:r>
      <w:r w:rsidR="00184CF1" w:rsidRPr="004C7E39">
        <w:rPr>
          <w:rFonts w:ascii="Times New Roman" w:hAnsi="Times New Roman"/>
          <w:sz w:val="24"/>
          <w:szCs w:val="24"/>
        </w:rPr>
        <w:t xml:space="preserve">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0D6034" w:rsidRPr="00F2598F" w:rsidRDefault="000D6034" w:rsidP="001D5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DE1" w:rsidRPr="0034787E" w:rsidRDefault="00465DFC" w:rsidP="007050A0">
      <w:pPr>
        <w:pStyle w:val="2-"/>
        <w:numPr>
          <w:ilvl w:val="0"/>
          <w:numId w:val="1"/>
        </w:numPr>
      </w:pPr>
      <w:bookmarkStart w:id="12" w:name="_Toc510616991"/>
      <w:bookmarkStart w:id="13" w:name="_Toc28377933"/>
      <w:bookmarkStart w:id="14" w:name="_Toc40861750"/>
      <w:bookmarkStart w:id="15" w:name="_Hlk20900557"/>
      <w:r w:rsidRPr="0034787E">
        <w:lastRenderedPageBreak/>
        <w:t>К</w:t>
      </w:r>
      <w:r w:rsidR="00265944" w:rsidRPr="0034787E">
        <w:t>руг Заявителей</w:t>
      </w:r>
      <w:bookmarkEnd w:id="9"/>
      <w:bookmarkEnd w:id="10"/>
      <w:bookmarkEnd w:id="11"/>
      <w:bookmarkEnd w:id="12"/>
      <w:bookmarkEnd w:id="13"/>
      <w:bookmarkEnd w:id="14"/>
    </w:p>
    <w:p w:rsidR="00F47217" w:rsidRPr="00F2598F" w:rsidRDefault="00F47217" w:rsidP="007050A0">
      <w:pPr>
        <w:pStyle w:val="2-"/>
      </w:pPr>
    </w:p>
    <w:p w:rsidR="001C6E85" w:rsidRPr="00F2598F" w:rsidRDefault="003346A6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40652250"/>
      <w:bookmarkEnd w:id="15"/>
      <w:r w:rsidRPr="00F2598F">
        <w:rPr>
          <w:rFonts w:ascii="Times New Roman" w:hAnsi="Times New Roman" w:cs="Times New Roman"/>
          <w:sz w:val="24"/>
          <w:szCs w:val="24"/>
        </w:rPr>
        <w:t>2.1.</w:t>
      </w:r>
      <w:r w:rsidR="00DA2495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 w:rsidR="00373353">
        <w:rPr>
          <w:rFonts w:ascii="Times New Roman" w:hAnsi="Times New Roman" w:cs="Times New Roman"/>
          <w:sz w:val="24"/>
          <w:szCs w:val="24"/>
        </w:rPr>
        <w:t>Муниципальной у</w:t>
      </w:r>
      <w:r w:rsidR="00602113" w:rsidRPr="00F2598F">
        <w:rPr>
          <w:rFonts w:ascii="Times New Roman" w:hAnsi="Times New Roman" w:cs="Times New Roman"/>
          <w:sz w:val="24"/>
          <w:szCs w:val="24"/>
        </w:rPr>
        <w:t>слуги</w:t>
      </w:r>
      <w:r w:rsidR="00314CC8" w:rsidRPr="00F2598F">
        <w:rPr>
          <w:rFonts w:ascii="Times New Roman" w:hAnsi="Times New Roman" w:cs="Times New Roman"/>
          <w:sz w:val="24"/>
          <w:szCs w:val="24"/>
        </w:rPr>
        <w:t>,</w:t>
      </w:r>
      <w:r w:rsidR="00030EBE" w:rsidRPr="00F2598F">
        <w:rPr>
          <w:rFonts w:ascii="Times New Roman" w:hAnsi="Times New Roman" w:cs="Times New Roman"/>
          <w:sz w:val="24"/>
          <w:szCs w:val="24"/>
        </w:rPr>
        <w:t xml:space="preserve"> являю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тся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иностранные граждане и лица без гражданства либо их уполномоченные представители, обратившиеся в Организацию с </w:t>
      </w:r>
      <w:r w:rsidR="003358CA">
        <w:rPr>
          <w:rFonts w:ascii="Times New Roman" w:hAnsi="Times New Roman" w:cs="Times New Roman"/>
          <w:sz w:val="24"/>
          <w:szCs w:val="24"/>
        </w:rPr>
        <w:t>З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 w:rsidR="003358CA">
        <w:rPr>
          <w:rFonts w:ascii="Times New Roman" w:hAnsi="Times New Roman" w:cs="Times New Roman"/>
          <w:sz w:val="24"/>
          <w:szCs w:val="24"/>
        </w:rPr>
        <w:t>Муниципальной у</w:t>
      </w:r>
      <w:r w:rsidR="006345DC" w:rsidRPr="00F2598F">
        <w:rPr>
          <w:rFonts w:ascii="Times New Roman" w:hAnsi="Times New Roman" w:cs="Times New Roman"/>
          <w:sz w:val="24"/>
          <w:szCs w:val="24"/>
        </w:rPr>
        <w:t>слуги (далее – Заявители).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C13" w:rsidRPr="00F2598F" w:rsidRDefault="003346A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2.2. </w:t>
      </w:r>
      <w:r w:rsidR="00C24C13" w:rsidRPr="00F2598F">
        <w:rPr>
          <w:sz w:val="24"/>
          <w:szCs w:val="24"/>
        </w:rPr>
        <w:t xml:space="preserve">Категории </w:t>
      </w:r>
      <w:r w:rsidR="00CB4CA7" w:rsidRPr="00F2598F">
        <w:rPr>
          <w:sz w:val="24"/>
          <w:szCs w:val="24"/>
        </w:rPr>
        <w:t>Заявителей</w:t>
      </w:r>
      <w:r w:rsidR="00001B2D" w:rsidRPr="00F2598F">
        <w:rPr>
          <w:sz w:val="24"/>
          <w:szCs w:val="24"/>
        </w:rPr>
        <w:t>:</w:t>
      </w:r>
      <w:bookmarkEnd w:id="16"/>
    </w:p>
    <w:p w:rsidR="006345DC" w:rsidRPr="00F2598F" w:rsidRDefault="00F2598F" w:rsidP="004C7E39">
      <w:pPr>
        <w:pStyle w:val="ConsPlusNormal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 w:rsidR="00062B9C">
        <w:rPr>
          <w:rFonts w:ascii="Times New Roman" w:hAnsi="Times New Roman" w:cs="Times New Roman"/>
          <w:sz w:val="24"/>
          <w:szCs w:val="24"/>
        </w:rPr>
        <w:t xml:space="preserve"> </w:t>
      </w:r>
      <w:r w:rsidR="001A79D0">
        <w:rPr>
          <w:rFonts w:ascii="Times New Roman" w:hAnsi="Times New Roman" w:cs="Times New Roman"/>
          <w:sz w:val="24"/>
          <w:szCs w:val="24"/>
        </w:rPr>
        <w:t>совершеннолетние лица</w:t>
      </w:r>
      <w:r w:rsidR="006D1CF3">
        <w:rPr>
          <w:rFonts w:ascii="Times New Roman" w:hAnsi="Times New Roman" w:cs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 w:cs="Times New Roman"/>
          <w:sz w:val="24"/>
          <w:szCs w:val="24"/>
        </w:rPr>
        <w:t>(кандидаты на обучение по дополнительным общеобразовательным программам</w:t>
      </w:r>
      <w:r w:rsidR="00590461" w:rsidRPr="00F2598F">
        <w:rPr>
          <w:rFonts w:ascii="Times New Roman" w:hAnsi="Times New Roman" w:cs="Times New Roman"/>
          <w:sz w:val="24"/>
          <w:szCs w:val="24"/>
        </w:rPr>
        <w:t>)</w:t>
      </w:r>
      <w:r w:rsidR="006345DC" w:rsidRPr="00F2598F">
        <w:rPr>
          <w:rFonts w:ascii="Times New Roman" w:hAnsi="Times New Roman" w:cs="Times New Roman"/>
          <w:sz w:val="24"/>
          <w:szCs w:val="24"/>
        </w:rPr>
        <w:t>;</w:t>
      </w:r>
    </w:p>
    <w:p w:rsidR="00C42E1E" w:rsidRPr="00F2598F" w:rsidRDefault="00AC7B16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2.2.2.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несовершеннолетних лиц – кандидатов </w:t>
      </w:r>
      <w:r w:rsidR="00062B9C">
        <w:rPr>
          <w:rFonts w:ascii="Times New Roman" w:hAnsi="Times New Roman" w:cs="Times New Roman"/>
          <w:sz w:val="24"/>
          <w:szCs w:val="24"/>
        </w:rPr>
        <w:br/>
      </w:r>
      <w:r w:rsidR="006345DC" w:rsidRPr="00F2598F">
        <w:rPr>
          <w:rFonts w:ascii="Times New Roman" w:hAnsi="Times New Roman" w:cs="Times New Roman"/>
          <w:sz w:val="24"/>
          <w:szCs w:val="24"/>
        </w:rPr>
        <w:t>на обучение по дополнительным общеобразовательным программам.</w:t>
      </w:r>
    </w:p>
    <w:p w:rsidR="001F2FC9" w:rsidRPr="00F2598F" w:rsidRDefault="001F2FC9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FB8" w:rsidRPr="00F2598F" w:rsidRDefault="00C5381B" w:rsidP="007050A0">
      <w:pPr>
        <w:pStyle w:val="2-"/>
      </w:pPr>
      <w:bookmarkStart w:id="17" w:name="_Toc510616992"/>
      <w:bookmarkStart w:id="18" w:name="_Toc28377934"/>
      <w:bookmarkStart w:id="19" w:name="_Toc40861751"/>
      <w:bookmarkStart w:id="20" w:name="_Hlk20900565"/>
      <w:r w:rsidRPr="0034787E">
        <w:t xml:space="preserve">3. </w:t>
      </w:r>
      <w:r w:rsidR="6BDCEDE7" w:rsidRPr="0034787E">
        <w:t xml:space="preserve">Требования к порядку информирования </w:t>
      </w:r>
      <w:r w:rsidR="003346A6" w:rsidRPr="0034787E">
        <w:br/>
      </w:r>
      <w:r w:rsidR="6BDCEDE7" w:rsidRPr="0034787E">
        <w:t xml:space="preserve">о предоставлении </w:t>
      </w:r>
      <w:r w:rsidR="00F04A0C" w:rsidRPr="0034787E">
        <w:t>Муниципальной услуги</w:t>
      </w:r>
      <w:bookmarkEnd w:id="17"/>
      <w:bookmarkEnd w:id="18"/>
      <w:bookmarkEnd w:id="19"/>
    </w:p>
    <w:p w:rsidR="00015700" w:rsidRPr="00F2598F" w:rsidRDefault="00015700" w:rsidP="007050A0">
      <w:pPr>
        <w:pStyle w:val="2-"/>
      </w:pPr>
    </w:p>
    <w:bookmarkEnd w:id="20"/>
    <w:p w:rsidR="005A6172" w:rsidRPr="004C7E39" w:rsidRDefault="005A617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3.1. Прием Заявителей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организационно-распорядительным </w:t>
      </w:r>
      <w:r w:rsidR="006345DC" w:rsidRPr="004C7E39">
        <w:rPr>
          <w:rFonts w:eastAsia="Times New Roman"/>
          <w:sz w:val="24"/>
          <w:szCs w:val="24"/>
          <w:lang w:eastAsia="ar-SA"/>
        </w:rPr>
        <w:t>документом Организации</w:t>
      </w:r>
      <w:r w:rsidRPr="004C7E39">
        <w:rPr>
          <w:sz w:val="24"/>
          <w:szCs w:val="24"/>
        </w:rPr>
        <w:t>.</w:t>
      </w:r>
    </w:p>
    <w:p w:rsidR="005A6172" w:rsidRPr="004C7E39" w:rsidRDefault="005A617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 На официальном сайте </w:t>
      </w:r>
      <w:r w:rsidR="006345DC" w:rsidRPr="004C7E39">
        <w:rPr>
          <w:sz w:val="24"/>
          <w:szCs w:val="24"/>
        </w:rPr>
        <w:t>Организации</w:t>
      </w:r>
      <w:r w:rsidR="006E0C57" w:rsidRPr="004C7E39"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 xml:space="preserve">в </w:t>
      </w:r>
      <w:r w:rsidR="00B02844" w:rsidRPr="004C7E39">
        <w:rPr>
          <w:sz w:val="24"/>
          <w:szCs w:val="24"/>
        </w:rPr>
        <w:t xml:space="preserve">информационно-телекоммуникационной </w:t>
      </w:r>
      <w:r w:rsidRPr="004C7E39">
        <w:rPr>
          <w:sz w:val="24"/>
          <w:szCs w:val="24"/>
        </w:rPr>
        <w:t>сети «Интернет»</w:t>
      </w:r>
      <w:r w:rsidR="00EA5292" w:rsidRPr="004C7E39">
        <w:rPr>
          <w:sz w:val="24"/>
          <w:szCs w:val="24"/>
        </w:rPr>
        <w:t xml:space="preserve"> (далее – сеть Интернет)</w:t>
      </w:r>
      <w:r w:rsidRPr="004C7E39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3.2.1.</w:t>
      </w:r>
      <w:r w:rsidR="008216FC" w:rsidRPr="004C7E39">
        <w:rPr>
          <w:sz w:val="24"/>
          <w:szCs w:val="24"/>
        </w:rPr>
        <w:t xml:space="preserve"> </w:t>
      </w:r>
      <w:r w:rsidR="00760B22" w:rsidRPr="004C7E39">
        <w:rPr>
          <w:sz w:val="24"/>
          <w:szCs w:val="24"/>
        </w:rPr>
        <w:t xml:space="preserve">полное наименование, </w:t>
      </w:r>
      <w:r w:rsidR="005A6172" w:rsidRPr="004C7E39">
        <w:rPr>
          <w:sz w:val="24"/>
          <w:szCs w:val="24"/>
        </w:rPr>
        <w:t>место нахождения</w:t>
      </w:r>
      <w:r w:rsidR="00015700" w:rsidRPr="004C7E39">
        <w:rPr>
          <w:sz w:val="24"/>
          <w:szCs w:val="24"/>
        </w:rPr>
        <w:t xml:space="preserve">, режим и </w:t>
      </w:r>
      <w:r w:rsidR="005A6172" w:rsidRPr="004C7E39">
        <w:rPr>
          <w:sz w:val="24"/>
          <w:szCs w:val="24"/>
        </w:rPr>
        <w:t xml:space="preserve">график работы </w:t>
      </w:r>
      <w:r w:rsidR="006345DC" w:rsidRPr="004C7E39">
        <w:rPr>
          <w:sz w:val="24"/>
          <w:szCs w:val="24"/>
        </w:rPr>
        <w:t>Организации</w:t>
      </w:r>
      <w:r w:rsidR="008216FC" w:rsidRPr="004C7E39">
        <w:rPr>
          <w:sz w:val="24"/>
          <w:szCs w:val="24"/>
        </w:rPr>
        <w:t xml:space="preserve"> (</w:t>
      </w:r>
      <w:r w:rsidR="006345DC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8216FC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структурных подразделений</w:t>
      </w:r>
      <w:r w:rsidR="008216FC" w:rsidRPr="004C7E39">
        <w:rPr>
          <w:sz w:val="24"/>
          <w:szCs w:val="24"/>
        </w:rPr>
        <w:t>)</w:t>
      </w:r>
      <w:r w:rsidR="005A6172" w:rsidRPr="004C7E39">
        <w:rPr>
          <w:sz w:val="24"/>
          <w:szCs w:val="24"/>
        </w:rPr>
        <w:t>;</w:t>
      </w:r>
    </w:p>
    <w:p w:rsidR="008216FC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3.2.2. </w:t>
      </w:r>
      <w:r w:rsidR="005A6172" w:rsidRPr="004C7E39">
        <w:rPr>
          <w:sz w:val="24"/>
          <w:szCs w:val="24"/>
        </w:rPr>
        <w:t xml:space="preserve">справочные телефоны </w:t>
      </w:r>
      <w:r w:rsidR="006345DC" w:rsidRPr="004C7E39">
        <w:rPr>
          <w:sz w:val="24"/>
          <w:szCs w:val="24"/>
        </w:rPr>
        <w:t>Организации (е</w:t>
      </w:r>
      <w:r w:rsidR="00F04A0C" w:rsidRPr="004C7E39">
        <w:rPr>
          <w:sz w:val="24"/>
          <w:szCs w:val="24"/>
        </w:rPr>
        <w:t>е</w:t>
      </w:r>
      <w:r w:rsidR="006345DC" w:rsidRPr="004C7E39">
        <w:rPr>
          <w:sz w:val="24"/>
          <w:szCs w:val="24"/>
        </w:rPr>
        <w:t xml:space="preserve"> </w:t>
      </w:r>
      <w:r w:rsidR="008216FC" w:rsidRPr="004C7E39">
        <w:rPr>
          <w:sz w:val="24"/>
          <w:szCs w:val="24"/>
        </w:rPr>
        <w:t>структурных подразделений)</w:t>
      </w:r>
      <w:r w:rsidR="005A6172" w:rsidRPr="004C7E39">
        <w:rPr>
          <w:sz w:val="24"/>
          <w:szCs w:val="24"/>
        </w:rPr>
        <w:t xml:space="preserve">; </w:t>
      </w:r>
    </w:p>
    <w:p w:rsidR="00322EDF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3.2.3.</w:t>
      </w:r>
      <w:r w:rsidR="001964F7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адрес</w:t>
      </w:r>
      <w:r w:rsidR="006101B5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официального сайта</w:t>
      </w:r>
      <w:r w:rsidR="005220F6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5A6172" w:rsidRPr="004C7E39">
        <w:rPr>
          <w:sz w:val="24"/>
          <w:szCs w:val="24"/>
        </w:rPr>
        <w:t xml:space="preserve">, а также </w:t>
      </w:r>
      <w:r w:rsidR="00762EDE" w:rsidRPr="004C7E39">
        <w:rPr>
          <w:sz w:val="24"/>
          <w:szCs w:val="24"/>
        </w:rPr>
        <w:t xml:space="preserve">адрес </w:t>
      </w:r>
      <w:r w:rsidR="005A6172" w:rsidRPr="004C7E39">
        <w:rPr>
          <w:sz w:val="24"/>
          <w:szCs w:val="24"/>
        </w:rPr>
        <w:t xml:space="preserve">электронной почты и (или) формы обратной связи </w:t>
      </w:r>
      <w:r w:rsidR="006345DC" w:rsidRPr="004C7E39">
        <w:rPr>
          <w:sz w:val="24"/>
          <w:szCs w:val="24"/>
        </w:rPr>
        <w:t>Организации</w:t>
      </w:r>
      <w:r w:rsidR="005A6172" w:rsidRPr="004C7E39">
        <w:rPr>
          <w:sz w:val="24"/>
          <w:szCs w:val="24"/>
        </w:rPr>
        <w:t xml:space="preserve"> в сети Интернет</w:t>
      </w:r>
      <w:r w:rsidR="001B59BF" w:rsidRPr="004C7E39">
        <w:rPr>
          <w:sz w:val="24"/>
          <w:szCs w:val="24"/>
        </w:rPr>
        <w:t>.</w:t>
      </w:r>
    </w:p>
    <w:p w:rsidR="00322EDF" w:rsidRPr="004C7E39" w:rsidRDefault="00322ED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3.3. Обязательному размещению на официальном сайте </w:t>
      </w:r>
      <w:r w:rsidR="006345DC" w:rsidRPr="004C7E39">
        <w:rPr>
          <w:sz w:val="24"/>
          <w:szCs w:val="24"/>
        </w:rPr>
        <w:t>Организации</w:t>
      </w:r>
      <w:r w:rsidRPr="004C7E39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Pr="004C7E39">
        <w:rPr>
          <w:color w:val="000000"/>
          <w:sz w:val="24"/>
          <w:szCs w:val="24"/>
        </w:rPr>
        <w:t>(с указанием их реквизитов и источников официального опубликования)</w:t>
      </w:r>
      <w:r w:rsidR="00024C3F" w:rsidRPr="004C7E39">
        <w:rPr>
          <w:color w:val="000000"/>
          <w:sz w:val="24"/>
          <w:szCs w:val="24"/>
        </w:rPr>
        <w:t>.</w:t>
      </w:r>
    </w:p>
    <w:p w:rsidR="00FC3CBA" w:rsidRPr="004C7E39" w:rsidRDefault="00586A6B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4</w:t>
      </w:r>
      <w:r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Организация</w:t>
      </w:r>
      <w:r w:rsidRPr="004C7E39">
        <w:rPr>
          <w:sz w:val="24"/>
          <w:szCs w:val="24"/>
        </w:rPr>
        <w:t xml:space="preserve"> обеспечивае</w:t>
      </w:r>
      <w:r w:rsidR="00721254" w:rsidRPr="004C7E39">
        <w:rPr>
          <w:sz w:val="24"/>
          <w:szCs w:val="24"/>
        </w:rPr>
        <w:t xml:space="preserve">т размещение и актуализацию справочной информации </w:t>
      </w:r>
      <w:r w:rsidR="00062B9C" w:rsidRPr="004C7E39">
        <w:rPr>
          <w:sz w:val="24"/>
          <w:szCs w:val="24"/>
        </w:rPr>
        <w:br/>
      </w:r>
      <w:r w:rsidR="00830CE2" w:rsidRPr="004C7E39">
        <w:rPr>
          <w:sz w:val="24"/>
          <w:szCs w:val="24"/>
        </w:rPr>
        <w:t>на официальном сайте</w:t>
      </w:r>
      <w:r w:rsidR="00721254" w:rsidRPr="004C7E39">
        <w:rPr>
          <w:sz w:val="24"/>
          <w:szCs w:val="24"/>
        </w:rPr>
        <w:t xml:space="preserve">. </w:t>
      </w:r>
    </w:p>
    <w:p w:rsidR="001E6FB8" w:rsidRPr="004C7E39" w:rsidRDefault="003F34B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="00F80F4A"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Информирование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6375CC" w:rsidRPr="004C7E39">
        <w:rPr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>,</w:t>
      </w:r>
      <w:r w:rsidR="001E6FB8" w:rsidRPr="004C7E39">
        <w:rPr>
          <w:sz w:val="24"/>
          <w:szCs w:val="24"/>
        </w:rPr>
        <w:t xml:space="preserve"> </w:t>
      </w:r>
      <w:r w:rsidR="006375CC" w:rsidRPr="004C7E39">
        <w:rPr>
          <w:sz w:val="24"/>
          <w:szCs w:val="24"/>
        </w:rPr>
        <w:t xml:space="preserve">сведений о ходе предоставления указанных услуг </w:t>
      </w:r>
      <w:r w:rsidR="001E6FB8" w:rsidRPr="004C7E39">
        <w:rPr>
          <w:sz w:val="24"/>
          <w:szCs w:val="24"/>
        </w:rPr>
        <w:t>осуществляется: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путем размещения информации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C57717" w:rsidRPr="004C7E39">
        <w:rPr>
          <w:sz w:val="24"/>
          <w:szCs w:val="24"/>
        </w:rPr>
        <w:t xml:space="preserve">, а также </w:t>
      </w:r>
      <w:r w:rsidR="00062B9C" w:rsidRPr="004C7E39">
        <w:rPr>
          <w:sz w:val="24"/>
          <w:szCs w:val="24"/>
        </w:rPr>
        <w:br/>
      </w:r>
      <w:r w:rsidR="00C57717" w:rsidRPr="004C7E39">
        <w:rPr>
          <w:sz w:val="24"/>
          <w:szCs w:val="24"/>
        </w:rPr>
        <w:t>на РПГУ</w:t>
      </w:r>
      <w:r w:rsidR="00850152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.2.</w:t>
      </w:r>
      <w:r w:rsidR="00B75BD0" w:rsidRPr="004C7E39">
        <w:rPr>
          <w:sz w:val="24"/>
          <w:szCs w:val="24"/>
        </w:rPr>
        <w:t xml:space="preserve"> </w:t>
      </w:r>
      <w:r w:rsidR="00EC193B" w:rsidRPr="004C7E39">
        <w:rPr>
          <w:sz w:val="24"/>
          <w:szCs w:val="24"/>
        </w:rPr>
        <w:t>работником</w:t>
      </w:r>
      <w:r w:rsidR="001E6FB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1C1F25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 xml:space="preserve">при непосредственном обращении Заявителя в </w:t>
      </w:r>
      <w:r w:rsidR="006345DC" w:rsidRPr="004C7E39">
        <w:rPr>
          <w:sz w:val="24"/>
          <w:szCs w:val="24"/>
        </w:rPr>
        <w:t>Организацию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путем публикации информационных материалов в средствах массовой информации;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путем размещения брошюр, буклетов и других печатных материалов </w:t>
      </w:r>
      <w:r w:rsidR="00E342AB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в помещениях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, предназначенных для приема </w:t>
      </w:r>
      <w:r w:rsidR="00CC121E" w:rsidRPr="004C7E39">
        <w:rPr>
          <w:sz w:val="24"/>
          <w:szCs w:val="24"/>
        </w:rPr>
        <w:t>З</w:t>
      </w:r>
      <w:r w:rsidR="001E6FB8" w:rsidRPr="004C7E39">
        <w:rPr>
          <w:sz w:val="24"/>
          <w:szCs w:val="24"/>
        </w:rPr>
        <w:t xml:space="preserve">аявителей, а также иных организаций всех форм собственности по согласованию с указанными </w:t>
      </w:r>
      <w:r w:rsidR="00E342AB" w:rsidRPr="004C7E39">
        <w:rPr>
          <w:sz w:val="24"/>
          <w:szCs w:val="24"/>
        </w:rPr>
        <w:t>организациями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посредством телефонной и факсимильной связи;</w:t>
      </w:r>
    </w:p>
    <w:p w:rsidR="00F506F2" w:rsidRPr="004C7E39" w:rsidRDefault="00B9534E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посредством ответов на </w:t>
      </w:r>
      <w:r w:rsidR="00BB17DF" w:rsidRPr="004C7E39">
        <w:rPr>
          <w:sz w:val="24"/>
          <w:szCs w:val="24"/>
        </w:rPr>
        <w:t>письменные и устные обращения Заявителей.</w:t>
      </w:r>
    </w:p>
    <w:p w:rsidR="001E6FB8" w:rsidRPr="004C7E39" w:rsidRDefault="002917CA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="00F506F2" w:rsidRPr="004C7E39">
        <w:rPr>
          <w:sz w:val="24"/>
          <w:szCs w:val="24"/>
        </w:rPr>
        <w:t xml:space="preserve">. </w:t>
      </w:r>
      <w:r w:rsidR="00335F89" w:rsidRPr="004C7E39">
        <w:rPr>
          <w:sz w:val="24"/>
          <w:szCs w:val="24"/>
        </w:rPr>
        <w:t xml:space="preserve">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FF42AA" w:rsidRPr="004C7E39">
        <w:rPr>
          <w:sz w:val="24"/>
          <w:szCs w:val="24"/>
        </w:rPr>
        <w:t xml:space="preserve"> и</w:t>
      </w:r>
      <w:r w:rsidR="00C57717" w:rsidRPr="004C7E39">
        <w:rPr>
          <w:sz w:val="24"/>
          <w:szCs w:val="24"/>
        </w:rPr>
        <w:t xml:space="preserve"> на</w:t>
      </w:r>
      <w:r w:rsidR="00FF42AA" w:rsidRPr="004C7E39">
        <w:rPr>
          <w:sz w:val="24"/>
          <w:szCs w:val="24"/>
        </w:rPr>
        <w:t xml:space="preserve"> РПГУ</w:t>
      </w:r>
      <w:r w:rsidR="001E6FB8" w:rsidRPr="004C7E39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размещается следующая информация: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исчерпывающий перечень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.2.</w:t>
      </w:r>
      <w:r w:rsidR="002917CA" w:rsidRPr="004C7E39">
        <w:rPr>
          <w:sz w:val="24"/>
          <w:szCs w:val="24"/>
        </w:rPr>
        <w:t xml:space="preserve"> п</w:t>
      </w:r>
      <w:r w:rsidR="00B75BD0" w:rsidRPr="004C7E39">
        <w:rPr>
          <w:sz w:val="24"/>
          <w:szCs w:val="24"/>
        </w:rPr>
        <w:t xml:space="preserve">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срок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результаты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исчерпывающий перечень оснований для </w:t>
      </w:r>
      <w:r w:rsidR="003C07BB" w:rsidRPr="004C7E39">
        <w:rPr>
          <w:sz w:val="24"/>
          <w:szCs w:val="24"/>
        </w:rPr>
        <w:t xml:space="preserve">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3C07BB" w:rsidRPr="004C7E39">
        <w:rPr>
          <w:sz w:val="24"/>
          <w:szCs w:val="24"/>
        </w:rPr>
        <w:t xml:space="preserve">, а также основания для </w:t>
      </w:r>
      <w:r w:rsidR="001E6FB8" w:rsidRPr="004C7E39">
        <w:rPr>
          <w:sz w:val="24"/>
          <w:szCs w:val="24"/>
        </w:rPr>
        <w:t xml:space="preserve">приостановления или отказа 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280FFC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>,</w:t>
      </w:r>
      <w:r w:rsidR="0003676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280FFC" w:rsidRPr="004C7E39">
        <w:rPr>
          <w:sz w:val="24"/>
          <w:szCs w:val="24"/>
        </w:rPr>
        <w:t>.</w:t>
      </w:r>
    </w:p>
    <w:p w:rsidR="001E6FB8" w:rsidRPr="004C7E39" w:rsidRDefault="00490BC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</w:t>
      </w:r>
      <w:r w:rsidR="002917CA" w:rsidRPr="004C7E39">
        <w:rPr>
          <w:rFonts w:ascii="Times New Roman" w:hAnsi="Times New Roman"/>
          <w:sz w:val="24"/>
          <w:szCs w:val="24"/>
        </w:rPr>
        <w:t>.</w:t>
      </w:r>
      <w:r w:rsidR="00322EDF" w:rsidRPr="004C7E39">
        <w:rPr>
          <w:rFonts w:ascii="Times New Roman" w:hAnsi="Times New Roman"/>
          <w:sz w:val="24"/>
          <w:szCs w:val="24"/>
        </w:rPr>
        <w:t>7.</w:t>
      </w:r>
      <w:r w:rsidR="00F506F2" w:rsidRPr="004C7E39">
        <w:rPr>
          <w:rFonts w:ascii="Times New Roman" w:hAnsi="Times New Roman"/>
          <w:sz w:val="24"/>
          <w:szCs w:val="24"/>
        </w:rPr>
        <w:t xml:space="preserve"> </w:t>
      </w:r>
      <w:r w:rsidR="00335F89" w:rsidRPr="004C7E39">
        <w:rPr>
          <w:rFonts w:ascii="Times New Roman" w:hAnsi="Times New Roman"/>
          <w:sz w:val="24"/>
          <w:szCs w:val="24"/>
        </w:rPr>
        <w:t xml:space="preserve">Информация 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по вопросам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>, сведени</w:t>
      </w:r>
      <w:r w:rsidR="0040174E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о ходе предоставления указанных услуг </w:t>
      </w:r>
      <w:r w:rsidR="001E6FB8" w:rsidRPr="004C7E39">
        <w:rPr>
          <w:rFonts w:ascii="Times New Roman" w:hAnsi="Times New Roman"/>
          <w:sz w:val="24"/>
          <w:szCs w:val="24"/>
        </w:rPr>
        <w:t>предоставля</w:t>
      </w:r>
      <w:r w:rsidR="00B47684" w:rsidRPr="004C7E39">
        <w:rPr>
          <w:rFonts w:ascii="Times New Roman" w:hAnsi="Times New Roman"/>
          <w:sz w:val="24"/>
          <w:szCs w:val="24"/>
        </w:rPr>
        <w:t>ю</w:t>
      </w:r>
      <w:r w:rsidR="001E6FB8" w:rsidRPr="004C7E39">
        <w:rPr>
          <w:rFonts w:ascii="Times New Roman" w:hAnsi="Times New Roman"/>
          <w:sz w:val="24"/>
          <w:szCs w:val="24"/>
        </w:rPr>
        <w:t>тся бесплатно.</w:t>
      </w:r>
    </w:p>
    <w:p w:rsidR="001E6FB8" w:rsidRPr="004C7E39" w:rsidRDefault="00B75BD0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="001E6FB8" w:rsidRPr="004C7E39">
        <w:rPr>
          <w:sz w:val="24"/>
          <w:szCs w:val="24"/>
        </w:rPr>
        <w:t xml:space="preserve">.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 дополнительно размещаются: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полн</w:t>
      </w:r>
      <w:r w:rsidR="001C1F25" w:rsidRPr="004C7E39">
        <w:rPr>
          <w:sz w:val="24"/>
          <w:szCs w:val="24"/>
        </w:rPr>
        <w:t>ое</w:t>
      </w:r>
      <w:r w:rsidR="001E6FB8" w:rsidRPr="004C7E39">
        <w:rPr>
          <w:sz w:val="24"/>
          <w:szCs w:val="24"/>
        </w:rPr>
        <w:t xml:space="preserve"> наим</w:t>
      </w:r>
      <w:r w:rsidR="00B75BD0" w:rsidRPr="004C7E39">
        <w:rPr>
          <w:sz w:val="24"/>
          <w:szCs w:val="24"/>
        </w:rPr>
        <w:t>еновани</w:t>
      </w:r>
      <w:r w:rsidR="001C1F25" w:rsidRPr="004C7E39">
        <w:rPr>
          <w:sz w:val="24"/>
          <w:szCs w:val="24"/>
        </w:rPr>
        <w:t>е</w:t>
      </w:r>
      <w:r w:rsidR="00B75BD0" w:rsidRPr="004C7E39">
        <w:rPr>
          <w:sz w:val="24"/>
          <w:szCs w:val="24"/>
        </w:rPr>
        <w:t xml:space="preserve"> и почтов</w:t>
      </w:r>
      <w:r w:rsidR="001C1F25" w:rsidRPr="004C7E39">
        <w:rPr>
          <w:sz w:val="24"/>
          <w:szCs w:val="24"/>
        </w:rPr>
        <w:t>ый</w:t>
      </w:r>
      <w:r w:rsidR="00B75BD0" w:rsidRPr="004C7E39">
        <w:rPr>
          <w:sz w:val="24"/>
          <w:szCs w:val="24"/>
        </w:rPr>
        <w:t xml:space="preserve"> адрес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</w:t>
      </w:r>
      <w:r w:rsidR="00E338AA" w:rsidRPr="004C7E39">
        <w:rPr>
          <w:sz w:val="24"/>
          <w:szCs w:val="24"/>
        </w:rPr>
        <w:t xml:space="preserve">номера телефонов-автоинформаторов (при наличии), </w:t>
      </w:r>
      <w:r w:rsidR="001E6FB8" w:rsidRPr="004C7E39">
        <w:rPr>
          <w:sz w:val="24"/>
          <w:szCs w:val="24"/>
        </w:rPr>
        <w:t xml:space="preserve">справочные номера телефонов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режим работы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2E1278" w:rsidRPr="004C7E39">
        <w:rPr>
          <w:sz w:val="24"/>
          <w:szCs w:val="24"/>
        </w:rPr>
        <w:t xml:space="preserve">, график работы </w:t>
      </w:r>
      <w:r w:rsidR="000A0DAB" w:rsidRPr="004C7E39">
        <w:rPr>
          <w:sz w:val="24"/>
          <w:szCs w:val="24"/>
        </w:rPr>
        <w:t>работников</w:t>
      </w:r>
      <w:r w:rsidR="002E127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2E1278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 xml:space="preserve">.4. </w:t>
      </w:r>
      <w:r w:rsidR="001E6FB8" w:rsidRPr="004C7E39">
        <w:rPr>
          <w:sz w:val="24"/>
          <w:szCs w:val="24"/>
        </w:rPr>
        <w:t>выдержки из нормативных правовых актов, содержащи</w:t>
      </w:r>
      <w:r w:rsidR="00523273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нормы, регулирующие деятельность </w:t>
      </w:r>
      <w:r w:rsidR="006345DC" w:rsidRPr="004C7E39">
        <w:rPr>
          <w:sz w:val="24"/>
          <w:szCs w:val="24"/>
        </w:rPr>
        <w:t>Организации</w:t>
      </w:r>
      <w:r w:rsidR="00B95128" w:rsidRPr="004C7E39">
        <w:rPr>
          <w:sz w:val="24"/>
          <w:szCs w:val="24"/>
        </w:rPr>
        <w:t xml:space="preserve"> </w:t>
      </w:r>
      <w:r w:rsidR="00CB4CA7" w:rsidRPr="004C7E39">
        <w:rPr>
          <w:sz w:val="24"/>
          <w:szCs w:val="24"/>
        </w:rPr>
        <w:t>по</w:t>
      </w:r>
      <w:r w:rsidR="001E6FB8" w:rsidRPr="004C7E39">
        <w:rPr>
          <w:sz w:val="24"/>
          <w:szCs w:val="24"/>
        </w:rPr>
        <w:t xml:space="preserve"> предоставлению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AB3B05" w:rsidRPr="004C7E39">
        <w:rPr>
          <w:sz w:val="24"/>
          <w:szCs w:val="24"/>
        </w:rPr>
        <w:t>, образцы</w:t>
      </w:r>
      <w:r w:rsidR="001E6FB8" w:rsidRPr="004C7E39">
        <w:rPr>
          <w:sz w:val="24"/>
          <w:szCs w:val="24"/>
        </w:rPr>
        <w:t xml:space="preserve"> и </w:t>
      </w:r>
      <w:r w:rsidR="00AB3B05" w:rsidRPr="004C7E39">
        <w:rPr>
          <w:sz w:val="24"/>
          <w:szCs w:val="24"/>
        </w:rPr>
        <w:t>инструкции по</w:t>
      </w:r>
      <w:r w:rsidR="001E6FB8" w:rsidRPr="004C7E39">
        <w:rPr>
          <w:sz w:val="24"/>
          <w:szCs w:val="24"/>
        </w:rPr>
        <w:t xml:space="preserve"> заполнению;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порядок и способы предварительной записи </w:t>
      </w:r>
      <w:r w:rsidR="00A42156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42156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.8.</w:t>
      </w:r>
      <w:r w:rsidR="001E6FB8" w:rsidRPr="004C7E39">
        <w:rPr>
          <w:sz w:val="24"/>
          <w:szCs w:val="24"/>
        </w:rPr>
        <w:t xml:space="preserve"> текст Административного регламента с приложениями;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.9.</w:t>
      </w:r>
      <w:r w:rsidR="001E6FB8" w:rsidRPr="004C7E39">
        <w:rPr>
          <w:sz w:val="24"/>
          <w:szCs w:val="24"/>
        </w:rPr>
        <w:t xml:space="preserve"> краткое описание порядка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.10.</w:t>
      </w:r>
      <w:r w:rsidR="001E6FB8" w:rsidRPr="004C7E39">
        <w:rPr>
          <w:sz w:val="24"/>
          <w:szCs w:val="24"/>
        </w:rPr>
        <w:t xml:space="preserve"> порядок обжалования решений, действий или бездействия </w:t>
      </w:r>
      <w:r w:rsidR="000A0DAB" w:rsidRPr="004C7E39">
        <w:rPr>
          <w:sz w:val="24"/>
          <w:szCs w:val="24"/>
        </w:rPr>
        <w:t>работников</w:t>
      </w:r>
      <w:r w:rsidR="00523273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23273" w:rsidRPr="004C7E39">
        <w:rPr>
          <w:sz w:val="24"/>
          <w:szCs w:val="24"/>
        </w:rPr>
        <w:t>);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.11.</w:t>
      </w:r>
      <w:r w:rsidR="001E6FB8" w:rsidRPr="004C7E39">
        <w:rPr>
          <w:sz w:val="24"/>
          <w:szCs w:val="24"/>
        </w:rPr>
        <w:t xml:space="preserve"> информация о возможности участия Заявителей в оценке качества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4C7E39" w:rsidRDefault="001E6FB8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9</w:t>
      </w:r>
      <w:r w:rsidRPr="004C7E39">
        <w:rPr>
          <w:sz w:val="24"/>
          <w:szCs w:val="24"/>
        </w:rPr>
        <w:t xml:space="preserve">. При информировании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по телефону </w:t>
      </w:r>
      <w:r w:rsidR="00D029AB" w:rsidRPr="004C7E39">
        <w:rPr>
          <w:sz w:val="24"/>
          <w:szCs w:val="24"/>
        </w:rPr>
        <w:t>работник Организации</w:t>
      </w:r>
      <w:r w:rsidR="00523273" w:rsidRPr="004C7E39">
        <w:rPr>
          <w:sz w:val="24"/>
          <w:szCs w:val="24"/>
        </w:rPr>
        <w:t>,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приняв вызов по телефону</w:t>
      </w:r>
      <w:r w:rsidR="00523273" w:rsidRPr="004C7E39">
        <w:rPr>
          <w:sz w:val="24"/>
          <w:szCs w:val="24"/>
        </w:rPr>
        <w:t>,</w:t>
      </w:r>
      <w:r w:rsidR="00B27BCD" w:rsidRPr="004C7E39">
        <w:rPr>
          <w:sz w:val="24"/>
          <w:szCs w:val="24"/>
        </w:rPr>
        <w:t xml:space="preserve"> представляется: называет </w:t>
      </w:r>
      <w:r w:rsidRPr="004C7E39">
        <w:rPr>
          <w:sz w:val="24"/>
          <w:szCs w:val="24"/>
        </w:rPr>
        <w:t xml:space="preserve">фамилию, имя, отчество (при наличии), должность, наименование </w:t>
      </w:r>
      <w:r w:rsidR="006345DC" w:rsidRPr="004C7E39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 xml:space="preserve"> </w:t>
      </w:r>
      <w:r w:rsidR="00CC121E" w:rsidRPr="004C7E39">
        <w:rPr>
          <w:sz w:val="24"/>
          <w:szCs w:val="24"/>
        </w:rPr>
        <w:t>(</w:t>
      </w:r>
      <w:r w:rsidR="0052327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523273" w:rsidRPr="004C7E39">
        <w:rPr>
          <w:sz w:val="24"/>
          <w:szCs w:val="24"/>
        </w:rPr>
        <w:t xml:space="preserve"> структурного подразделения</w:t>
      </w:r>
      <w:r w:rsidR="00CC121E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>.</w:t>
      </w:r>
    </w:p>
    <w:p w:rsidR="001E6FB8" w:rsidRPr="004C7E39" w:rsidRDefault="00E338A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Работник</w:t>
      </w:r>
      <w:r w:rsidR="00523273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 xml:space="preserve">обязан сообщить </w:t>
      </w:r>
      <w:r w:rsidR="00F80F4A" w:rsidRPr="004C7E39">
        <w:rPr>
          <w:sz w:val="24"/>
          <w:szCs w:val="24"/>
        </w:rPr>
        <w:t xml:space="preserve">Заявителю </w:t>
      </w:r>
      <w:r w:rsidR="001E6FB8" w:rsidRPr="004C7E39">
        <w:rPr>
          <w:sz w:val="24"/>
          <w:szCs w:val="24"/>
        </w:rPr>
        <w:t xml:space="preserve">график </w:t>
      </w:r>
      <w:r w:rsidR="00594D42" w:rsidRPr="004C7E39">
        <w:rPr>
          <w:sz w:val="24"/>
          <w:szCs w:val="24"/>
        </w:rPr>
        <w:t>работы</w:t>
      </w:r>
      <w:r w:rsidR="001E6FB8" w:rsidRPr="004C7E39">
        <w:rPr>
          <w:sz w:val="24"/>
          <w:szCs w:val="24"/>
        </w:rPr>
        <w:t>, точны</w:t>
      </w:r>
      <w:r w:rsidR="002E1278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почтовый</w:t>
      </w:r>
      <w:r w:rsidR="002E1278" w:rsidRPr="004C7E39">
        <w:rPr>
          <w:sz w:val="24"/>
          <w:szCs w:val="24"/>
        </w:rPr>
        <w:t xml:space="preserve"> и фактический</w:t>
      </w:r>
      <w:r w:rsidR="001E6FB8" w:rsidRPr="004C7E39">
        <w:rPr>
          <w:sz w:val="24"/>
          <w:szCs w:val="24"/>
        </w:rPr>
        <w:t xml:space="preserve"> адрес</w:t>
      </w:r>
      <w:r w:rsidR="002E1278" w:rsidRPr="004C7E39">
        <w:rPr>
          <w:sz w:val="24"/>
          <w:szCs w:val="24"/>
        </w:rPr>
        <w:t>а</w:t>
      </w:r>
      <w:r w:rsidR="001E6FB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="001E6FB8" w:rsidRPr="004C7E39">
        <w:rPr>
          <w:sz w:val="24"/>
          <w:szCs w:val="24"/>
        </w:rPr>
        <w:t xml:space="preserve">, способ проезда к нему, </w:t>
      </w:r>
      <w:r w:rsidR="001E6FB8" w:rsidRPr="004C7E39">
        <w:rPr>
          <w:sz w:val="24"/>
          <w:szCs w:val="24"/>
        </w:rPr>
        <w:lastRenderedPageBreak/>
        <w:t>способы предварительной записи для приема</w:t>
      </w:r>
      <w:r w:rsidR="002E1278" w:rsidRPr="004C7E39">
        <w:rPr>
          <w:sz w:val="24"/>
          <w:szCs w:val="24"/>
        </w:rPr>
        <w:t xml:space="preserve">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письменному обращению.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Информирование по телефону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</w:t>
      </w:r>
      <w:r w:rsidR="002E1278" w:rsidRPr="004C7E39">
        <w:rPr>
          <w:sz w:val="24"/>
          <w:szCs w:val="24"/>
        </w:rPr>
        <w:t xml:space="preserve">режимом и </w:t>
      </w:r>
      <w:r w:rsidRPr="004C7E39">
        <w:rPr>
          <w:sz w:val="24"/>
          <w:szCs w:val="24"/>
        </w:rPr>
        <w:t xml:space="preserve">графиком работы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 xml:space="preserve">. 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Во в</w:t>
      </w:r>
      <w:r w:rsidR="00B27BCD" w:rsidRPr="004C7E39">
        <w:rPr>
          <w:sz w:val="24"/>
          <w:szCs w:val="24"/>
        </w:rPr>
        <w:t xml:space="preserve">ремя разговора </w:t>
      </w:r>
      <w:r w:rsidR="002F4C9E" w:rsidRPr="004C7E39">
        <w:rPr>
          <w:sz w:val="24"/>
          <w:szCs w:val="24"/>
        </w:rPr>
        <w:t xml:space="preserve">работники </w:t>
      </w:r>
      <w:r w:rsidR="006345DC" w:rsidRPr="004C7E39">
        <w:rPr>
          <w:sz w:val="24"/>
          <w:szCs w:val="24"/>
        </w:rPr>
        <w:t>Организации</w:t>
      </w:r>
      <w:r w:rsidR="00F80F4A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 xml:space="preserve">обязаны </w:t>
      </w:r>
      <w:r w:rsidRPr="004C7E39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При невозможности ответить на поставленные </w:t>
      </w:r>
      <w:r w:rsidR="00AB3B05" w:rsidRPr="004C7E39">
        <w:rPr>
          <w:sz w:val="24"/>
          <w:szCs w:val="24"/>
        </w:rPr>
        <w:t>Заявителем вопросы</w:t>
      </w:r>
      <w:r w:rsidRPr="004C7E39">
        <w:rPr>
          <w:sz w:val="24"/>
          <w:szCs w:val="24"/>
        </w:rPr>
        <w:t xml:space="preserve"> телефонный звонок </w:t>
      </w:r>
      <w:r w:rsidR="00B27BCD" w:rsidRPr="004C7E39">
        <w:rPr>
          <w:sz w:val="24"/>
          <w:szCs w:val="24"/>
        </w:rPr>
        <w:t>переадресовывается</w:t>
      </w:r>
      <w:r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(переводится</w:t>
      </w:r>
      <w:r w:rsidRPr="004C7E39">
        <w:rPr>
          <w:sz w:val="24"/>
          <w:szCs w:val="24"/>
        </w:rPr>
        <w:t>) на друго</w:t>
      </w:r>
      <w:r w:rsidR="002F4C9E" w:rsidRPr="004C7E39">
        <w:rPr>
          <w:sz w:val="24"/>
          <w:szCs w:val="24"/>
        </w:rPr>
        <w:t>го работника</w:t>
      </w:r>
      <w:r w:rsidR="00F80F4A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F80F4A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>либо обратившемуся сообщается</w:t>
      </w:r>
      <w:r w:rsidRPr="004C7E39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:rsidR="001E6FB8" w:rsidRPr="004C7E39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="001E6FB8" w:rsidRPr="004C7E39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4C7E39">
        <w:rPr>
          <w:sz w:val="24"/>
          <w:szCs w:val="24"/>
        </w:rPr>
        <w:t xml:space="preserve">вопросам </w:t>
      </w:r>
      <w:r w:rsidR="002E1278" w:rsidRPr="004C7E39">
        <w:rPr>
          <w:sz w:val="24"/>
          <w:szCs w:val="24"/>
        </w:rPr>
        <w:t>о</w:t>
      </w:r>
      <w:r w:rsidR="00C16A7F" w:rsidRPr="004C7E39">
        <w:rPr>
          <w:sz w:val="24"/>
          <w:szCs w:val="24"/>
        </w:rPr>
        <w:t xml:space="preserve"> порядк</w:t>
      </w:r>
      <w:r w:rsidR="002E1278" w:rsidRPr="004C7E39">
        <w:rPr>
          <w:sz w:val="24"/>
          <w:szCs w:val="24"/>
        </w:rPr>
        <w:t>е</w:t>
      </w:r>
      <w:r w:rsidR="00C16A7F" w:rsidRPr="004C7E39">
        <w:rPr>
          <w:sz w:val="24"/>
          <w:szCs w:val="24"/>
        </w:rPr>
        <w:t xml:space="preserve"> </w:t>
      </w:r>
      <w:r w:rsidR="00AB3B05" w:rsidRPr="004C7E39">
        <w:rPr>
          <w:sz w:val="24"/>
          <w:szCs w:val="24"/>
        </w:rPr>
        <w:t>предоставления</w:t>
      </w:r>
      <w:r w:rsidR="001E6FB8" w:rsidRPr="004C7E39">
        <w:rPr>
          <w:sz w:val="24"/>
          <w:szCs w:val="24"/>
        </w:rPr>
        <w:t xml:space="preserve">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работником</w:t>
      </w:r>
      <w:r w:rsidR="00B27BCD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>)</w:t>
      </w:r>
      <w:r w:rsidR="00B27BCD" w:rsidRPr="004C7E39">
        <w:rPr>
          <w:sz w:val="24"/>
          <w:szCs w:val="24"/>
        </w:rPr>
        <w:t xml:space="preserve"> обратившемуся </w:t>
      </w:r>
      <w:r w:rsidR="00C16A7F" w:rsidRPr="004C7E39">
        <w:rPr>
          <w:sz w:val="24"/>
          <w:szCs w:val="24"/>
        </w:rPr>
        <w:t>сообщается следующая</w:t>
      </w:r>
      <w:r w:rsidR="001E6FB8" w:rsidRPr="004C7E39">
        <w:rPr>
          <w:sz w:val="24"/>
          <w:szCs w:val="24"/>
        </w:rPr>
        <w:t xml:space="preserve"> информация: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о перечне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о нормативных правовых актах, регулирующих вопросы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о перечне документов, необходимых для получения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о сроках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72140E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233B7" w:rsidRPr="004C7E39">
        <w:rPr>
          <w:sz w:val="24"/>
          <w:szCs w:val="24"/>
        </w:rPr>
        <w:t xml:space="preserve">; 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приостановления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F1FB8" w:rsidRPr="004C7E39">
        <w:rPr>
          <w:sz w:val="24"/>
          <w:szCs w:val="24"/>
        </w:rPr>
        <w:t xml:space="preserve">, </w:t>
      </w:r>
      <w:r w:rsidR="00A233B7" w:rsidRPr="004C7E39">
        <w:rPr>
          <w:sz w:val="24"/>
          <w:szCs w:val="24"/>
        </w:rPr>
        <w:t xml:space="preserve">отказа </w:t>
      </w:r>
      <w:r w:rsidR="001E6FB8" w:rsidRPr="004C7E39">
        <w:rPr>
          <w:sz w:val="24"/>
          <w:szCs w:val="24"/>
        </w:rPr>
        <w:t xml:space="preserve">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о месте размещения </w:t>
      </w:r>
      <w:r w:rsidR="006C0938" w:rsidRPr="004C7E39">
        <w:rPr>
          <w:sz w:val="24"/>
          <w:szCs w:val="24"/>
        </w:rPr>
        <w:t>на</w:t>
      </w:r>
      <w:r w:rsidR="005C00E0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РПГУ,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B95128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информации</w:t>
      </w:r>
      <w:r w:rsidR="001E6FB8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.</w:t>
      </w:r>
    </w:p>
    <w:p w:rsidR="001E6FB8" w:rsidRPr="004C7E39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1</w:t>
      </w:r>
      <w:r w:rsidR="001E6FB8" w:rsidRPr="004C7E39">
        <w:rPr>
          <w:sz w:val="24"/>
          <w:szCs w:val="24"/>
        </w:rPr>
        <w:t xml:space="preserve">. Информирование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осуществляется также по </w:t>
      </w:r>
      <w:r w:rsidR="00F80F4A" w:rsidRPr="004C7E39">
        <w:rPr>
          <w:sz w:val="24"/>
          <w:szCs w:val="24"/>
        </w:rPr>
        <w:t xml:space="preserve">единому номеру телефона </w:t>
      </w:r>
      <w:r w:rsidR="005A1564" w:rsidRPr="004C7E39">
        <w:rPr>
          <w:sz w:val="24"/>
          <w:szCs w:val="24"/>
        </w:rPr>
        <w:t>Электронной при</w:t>
      </w:r>
      <w:r w:rsidR="00F04A0C" w:rsidRPr="004C7E39">
        <w:rPr>
          <w:sz w:val="24"/>
          <w:szCs w:val="24"/>
        </w:rPr>
        <w:t>е</w:t>
      </w:r>
      <w:r w:rsidR="005A1564" w:rsidRPr="004C7E39">
        <w:rPr>
          <w:sz w:val="24"/>
          <w:szCs w:val="24"/>
        </w:rPr>
        <w:t>мной</w:t>
      </w:r>
      <w:r w:rsidR="00F80F4A" w:rsidRPr="004C7E39">
        <w:rPr>
          <w:sz w:val="24"/>
          <w:szCs w:val="24"/>
        </w:rPr>
        <w:t xml:space="preserve"> Московской области</w:t>
      </w:r>
      <w:r w:rsidR="008A7AB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>8</w:t>
      </w:r>
      <w:r w:rsidR="005A1564" w:rsidRPr="004C7E39">
        <w:rPr>
          <w:sz w:val="24"/>
          <w:szCs w:val="24"/>
        </w:rPr>
        <w:t xml:space="preserve"> (</w:t>
      </w:r>
      <w:r w:rsidR="001E6FB8" w:rsidRPr="004C7E39">
        <w:rPr>
          <w:sz w:val="24"/>
          <w:szCs w:val="24"/>
        </w:rPr>
        <w:t>800</w:t>
      </w:r>
      <w:r w:rsidR="005A1564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>550-50-30.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6345DC" w:rsidRPr="004C7E39">
        <w:rPr>
          <w:sz w:val="24"/>
          <w:szCs w:val="24"/>
        </w:rPr>
        <w:t>Организаци</w:t>
      </w:r>
      <w:r w:rsidR="008A7ABE" w:rsidRPr="004C7E39">
        <w:rPr>
          <w:sz w:val="24"/>
          <w:szCs w:val="24"/>
        </w:rPr>
        <w:t>я</w:t>
      </w:r>
      <w:r w:rsidR="00B95128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разрабатывает</w:t>
      </w:r>
      <w:r w:rsidRPr="004C7E39">
        <w:rPr>
          <w:sz w:val="24"/>
          <w:szCs w:val="24"/>
        </w:rPr>
        <w:t xml:space="preserve"> информационные материалы по порядку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– памят</w:t>
      </w:r>
      <w:r w:rsidR="00446263" w:rsidRPr="004C7E39">
        <w:rPr>
          <w:sz w:val="24"/>
          <w:szCs w:val="24"/>
        </w:rPr>
        <w:t>ки, инструкции, брошюры, макеты</w:t>
      </w:r>
      <w:r w:rsidRPr="004C7E39">
        <w:rPr>
          <w:sz w:val="24"/>
          <w:szCs w:val="24"/>
        </w:rPr>
        <w:t xml:space="preserve"> и размещает </w:t>
      </w:r>
      <w:r w:rsidR="005A1564" w:rsidRPr="004C7E39">
        <w:rPr>
          <w:sz w:val="24"/>
          <w:szCs w:val="24"/>
        </w:rPr>
        <w:t xml:space="preserve">их </w:t>
      </w:r>
      <w:r w:rsidRPr="004C7E39">
        <w:rPr>
          <w:sz w:val="24"/>
          <w:szCs w:val="24"/>
        </w:rPr>
        <w:t xml:space="preserve">на </w:t>
      </w:r>
      <w:r w:rsidR="009811C5" w:rsidRPr="004C7E39">
        <w:rPr>
          <w:sz w:val="24"/>
          <w:szCs w:val="24"/>
        </w:rPr>
        <w:t xml:space="preserve">РПГУ, </w:t>
      </w:r>
      <w:r w:rsidR="00CC121E" w:rsidRPr="004C7E39">
        <w:rPr>
          <w:sz w:val="24"/>
          <w:szCs w:val="24"/>
        </w:rPr>
        <w:t xml:space="preserve">официальном </w:t>
      </w:r>
      <w:r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Pr="004C7E39">
        <w:rPr>
          <w:sz w:val="24"/>
          <w:szCs w:val="24"/>
        </w:rPr>
        <w:t>.</w:t>
      </w:r>
    </w:p>
    <w:p w:rsidR="001E6FB8" w:rsidRPr="004C7E39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</w:t>
      </w:r>
      <w:r w:rsidR="006345DC" w:rsidRPr="004C7E39">
        <w:rPr>
          <w:sz w:val="24"/>
          <w:szCs w:val="24"/>
        </w:rPr>
        <w:t>Организаци</w:t>
      </w:r>
      <w:r w:rsidR="000B7F3E" w:rsidRPr="004C7E39">
        <w:rPr>
          <w:sz w:val="24"/>
          <w:szCs w:val="24"/>
        </w:rPr>
        <w:t>я</w:t>
      </w:r>
      <w:r w:rsidR="00120B01" w:rsidRPr="004C7E39">
        <w:rPr>
          <w:sz w:val="24"/>
          <w:szCs w:val="24"/>
        </w:rPr>
        <w:t xml:space="preserve"> обеспечивает</w:t>
      </w:r>
      <w:r w:rsidR="001E6FB8" w:rsidRPr="004C7E39">
        <w:rPr>
          <w:sz w:val="24"/>
          <w:szCs w:val="24"/>
        </w:rPr>
        <w:t xml:space="preserve"> своевременную актуализацию информац</w:t>
      </w:r>
      <w:r w:rsidR="00B75BD0" w:rsidRPr="004C7E39">
        <w:rPr>
          <w:sz w:val="24"/>
          <w:szCs w:val="24"/>
        </w:rPr>
        <w:t>ионных материалов</w:t>
      </w:r>
      <w:r w:rsidR="00445472" w:rsidRPr="004C7E39">
        <w:rPr>
          <w:sz w:val="24"/>
          <w:szCs w:val="24"/>
        </w:rPr>
        <w:t>,</w:t>
      </w:r>
      <w:r w:rsidR="00B75BD0" w:rsidRPr="004C7E39">
        <w:rPr>
          <w:sz w:val="24"/>
          <w:szCs w:val="24"/>
        </w:rPr>
        <w:t xml:space="preserve"> </w:t>
      </w:r>
      <w:r w:rsidR="00445472" w:rsidRPr="004C7E39">
        <w:rPr>
          <w:sz w:val="24"/>
          <w:szCs w:val="24"/>
        </w:rPr>
        <w:t xml:space="preserve">указанных в пункте 3.12 настоящего Административного регламента, </w:t>
      </w:r>
      <w:r w:rsidR="00E342AB" w:rsidRPr="004C7E39">
        <w:rPr>
          <w:sz w:val="24"/>
          <w:szCs w:val="24"/>
        </w:rPr>
        <w:t xml:space="preserve">на РПГУ </w:t>
      </w:r>
      <w:r w:rsidR="00062B9C" w:rsidRPr="004C7E39">
        <w:rPr>
          <w:sz w:val="24"/>
          <w:szCs w:val="24"/>
        </w:rPr>
        <w:br/>
      </w:r>
      <w:r w:rsidR="00E342AB" w:rsidRPr="004C7E39">
        <w:rPr>
          <w:sz w:val="24"/>
          <w:szCs w:val="24"/>
        </w:rPr>
        <w:t xml:space="preserve">и </w:t>
      </w:r>
      <w:r w:rsidR="00914E53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E342AB" w:rsidRPr="004C7E39">
        <w:rPr>
          <w:sz w:val="24"/>
          <w:szCs w:val="24"/>
        </w:rPr>
        <w:t>.</w:t>
      </w:r>
    </w:p>
    <w:p w:rsidR="001E6FB8" w:rsidRPr="004C7E39" w:rsidRDefault="001E6FB8" w:rsidP="00E2613B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3.1</w:t>
      </w:r>
      <w:r w:rsidR="00322EDF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 Доступ к информации о с</w:t>
      </w:r>
      <w:r w:rsidR="00B75BD0" w:rsidRPr="004C7E39">
        <w:rPr>
          <w:rFonts w:ascii="Times New Roman" w:hAnsi="Times New Roman"/>
          <w:sz w:val="24"/>
          <w:szCs w:val="24"/>
        </w:rPr>
        <w:t xml:space="preserve">роках и порядке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осуществляется без выполнения </w:t>
      </w:r>
      <w:r w:rsidR="00594D42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 xml:space="preserve">аявителем каких-либо требований, в том числе </w:t>
      </w:r>
      <w:r w:rsidR="00062B9C" w:rsidRPr="004C7E39">
        <w:rPr>
          <w:rFonts w:ascii="Times New Roman" w:hAnsi="Times New Roman"/>
          <w:sz w:val="24"/>
          <w:szCs w:val="24"/>
        </w:rPr>
        <w:br/>
      </w:r>
      <w:r w:rsidRPr="004C7E39">
        <w:rPr>
          <w:rFonts w:ascii="Times New Roman" w:hAnsi="Times New Roman"/>
          <w:sz w:val="24"/>
          <w:szCs w:val="24"/>
        </w:rPr>
        <w:t xml:space="preserve">без использования программного обеспечения, установка которого на технические средства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 требует заключения лицензионного или иного соглашения с правооблада</w:t>
      </w:r>
      <w:r w:rsidR="00E342AB" w:rsidRPr="004C7E39">
        <w:rPr>
          <w:rFonts w:ascii="Times New Roman" w:hAnsi="Times New Roman"/>
          <w:sz w:val="24"/>
          <w:szCs w:val="24"/>
        </w:rPr>
        <w:t xml:space="preserve">телем программного обеспечения, </w:t>
      </w:r>
      <w:r w:rsidRPr="004C7E39">
        <w:rPr>
          <w:rFonts w:ascii="Times New Roman" w:hAnsi="Times New Roman"/>
          <w:sz w:val="24"/>
          <w:szCs w:val="24"/>
        </w:rPr>
        <w:t xml:space="preserve">предусматривающего взимание платы, регистрацию или авторизацию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="00AB3B05" w:rsidRPr="004C7E39">
        <w:rPr>
          <w:rFonts w:ascii="Times New Roman" w:hAnsi="Times New Roman"/>
          <w:sz w:val="24"/>
          <w:szCs w:val="24"/>
        </w:rPr>
        <w:t>аявителя,</w:t>
      </w:r>
      <w:r w:rsidRPr="004C7E39">
        <w:rPr>
          <w:rFonts w:ascii="Times New Roman" w:hAnsi="Times New Roman"/>
          <w:sz w:val="24"/>
          <w:szCs w:val="24"/>
        </w:rPr>
        <w:t xml:space="preserve"> или предоставление им персональных данных</w:t>
      </w:r>
      <w:r w:rsidR="00B75BD0" w:rsidRPr="004C7E39">
        <w:rPr>
          <w:rFonts w:ascii="Times New Roman" w:hAnsi="Times New Roman"/>
          <w:sz w:val="24"/>
          <w:szCs w:val="24"/>
        </w:rPr>
        <w:t xml:space="preserve">. </w:t>
      </w:r>
    </w:p>
    <w:p w:rsidR="00612232" w:rsidRPr="004C7E39" w:rsidRDefault="003F34B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EC15C2" w:rsidRPr="004C7E39">
        <w:rPr>
          <w:sz w:val="24"/>
          <w:szCs w:val="24"/>
        </w:rPr>
        <w:t>5</w:t>
      </w:r>
      <w:r w:rsidR="00446263" w:rsidRPr="004C7E39">
        <w:rPr>
          <w:sz w:val="24"/>
          <w:szCs w:val="24"/>
        </w:rPr>
        <w:t xml:space="preserve">. </w:t>
      </w:r>
      <w:r w:rsidR="00B75BD0" w:rsidRPr="004C7E39">
        <w:rPr>
          <w:sz w:val="24"/>
          <w:szCs w:val="24"/>
        </w:rPr>
        <w:t xml:space="preserve">Консультирование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B75BD0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работниками</w:t>
      </w:r>
      <w:r w:rsidR="00913854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B27BCD" w:rsidRPr="004C7E39">
        <w:rPr>
          <w:sz w:val="24"/>
          <w:szCs w:val="24"/>
        </w:rPr>
        <w:t xml:space="preserve"> </w:t>
      </w:r>
      <w:r w:rsidR="005A1564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A1564" w:rsidRPr="004C7E39">
        <w:rPr>
          <w:sz w:val="24"/>
          <w:szCs w:val="24"/>
        </w:rPr>
        <w:t>)</w:t>
      </w:r>
      <w:r w:rsidR="00E342AB" w:rsidRPr="004C7E39">
        <w:rPr>
          <w:sz w:val="24"/>
          <w:szCs w:val="24"/>
        </w:rPr>
        <w:t xml:space="preserve"> </w:t>
      </w:r>
      <w:r w:rsidR="00B75BD0" w:rsidRPr="004C7E39">
        <w:rPr>
          <w:sz w:val="24"/>
          <w:szCs w:val="24"/>
        </w:rPr>
        <w:t>осуществляется бесплатно.</w:t>
      </w:r>
    </w:p>
    <w:p w:rsidR="00753EBE" w:rsidRPr="00F2598F" w:rsidRDefault="00753EBE" w:rsidP="000E752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53EBE" w:rsidRPr="00F2598F" w:rsidRDefault="000E6C84" w:rsidP="009E41AF">
      <w:pPr>
        <w:pStyle w:val="1-"/>
        <w:rPr>
          <w:iCs w:val="0"/>
        </w:rPr>
      </w:pPr>
      <w:bookmarkStart w:id="21" w:name="_Toc437973280"/>
      <w:bookmarkStart w:id="22" w:name="_Toc438110021"/>
      <w:bookmarkStart w:id="23" w:name="_Toc438376225"/>
      <w:bookmarkStart w:id="24" w:name="_Toc510616993"/>
      <w:bookmarkStart w:id="25" w:name="_Toc28377935"/>
      <w:bookmarkStart w:id="26" w:name="_Toc40861752"/>
      <w:bookmarkStart w:id="27" w:name="_Hlk20900584"/>
      <w:r w:rsidRPr="00F2598F">
        <w:rPr>
          <w:iCs w:val="0"/>
        </w:rPr>
        <w:t>Стандарт предоставления</w:t>
      </w:r>
      <w:r w:rsidR="007319F1" w:rsidRPr="00F2598F">
        <w:rPr>
          <w:iCs w:val="0"/>
        </w:rPr>
        <w:t xml:space="preserve"> </w:t>
      </w:r>
      <w:r w:rsidR="00F04A0C" w:rsidRPr="00F2598F">
        <w:rPr>
          <w:iCs w:val="0"/>
        </w:rPr>
        <w:t>Муниципальной услуги</w:t>
      </w:r>
      <w:bookmarkEnd w:id="21"/>
      <w:bookmarkEnd w:id="22"/>
      <w:bookmarkEnd w:id="23"/>
      <w:bookmarkEnd w:id="24"/>
      <w:bookmarkEnd w:id="25"/>
      <w:bookmarkEnd w:id="26"/>
    </w:p>
    <w:p w:rsidR="001F2FC9" w:rsidRPr="00F2598F" w:rsidRDefault="001F2FC9" w:rsidP="001F2FC9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B48ED" w:rsidRPr="00F2598F" w:rsidRDefault="00415A64" w:rsidP="007050A0">
      <w:pPr>
        <w:pStyle w:val="2-"/>
      </w:pPr>
      <w:bookmarkStart w:id="28" w:name="_Toc437973281"/>
      <w:bookmarkStart w:id="29" w:name="_Toc438110022"/>
      <w:bookmarkStart w:id="30" w:name="_Toc438376226"/>
      <w:bookmarkStart w:id="31" w:name="_Toc28377936"/>
      <w:bookmarkStart w:id="32" w:name="_Toc40861753"/>
      <w:r w:rsidRPr="00F2598F">
        <w:t xml:space="preserve">4. </w:t>
      </w:r>
      <w:r w:rsidR="6BDCEDE7" w:rsidRPr="0034787E">
        <w:t xml:space="preserve">Наименование </w:t>
      </w:r>
      <w:r w:rsidR="00F04A0C" w:rsidRPr="0034787E">
        <w:t>Муниципальной услуги</w:t>
      </w:r>
      <w:bookmarkStart w:id="33" w:name="_Toc510616994"/>
      <w:bookmarkEnd w:id="28"/>
      <w:bookmarkEnd w:id="29"/>
      <w:bookmarkEnd w:id="30"/>
      <w:bookmarkEnd w:id="31"/>
      <w:bookmarkEnd w:id="32"/>
      <w:bookmarkEnd w:id="33"/>
    </w:p>
    <w:p w:rsidR="00415A64" w:rsidRPr="00F2598F" w:rsidRDefault="00415A64" w:rsidP="00E2613B">
      <w:pPr>
        <w:pStyle w:val="2-"/>
        <w:widowControl w:val="0"/>
      </w:pPr>
    </w:p>
    <w:bookmarkEnd w:id="27"/>
    <w:p w:rsidR="00753EBE" w:rsidRPr="00F2598F" w:rsidRDefault="00415A64" w:rsidP="00E2613B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 xml:space="preserve">4.1. </w:t>
      </w:r>
      <w:r w:rsidR="003346A6" w:rsidRPr="00F2598F">
        <w:rPr>
          <w:sz w:val="24"/>
          <w:szCs w:val="24"/>
        </w:rPr>
        <w:t xml:space="preserve"> </w:t>
      </w:r>
      <w:r w:rsidR="00492FCA" w:rsidRPr="00F2598F">
        <w:rPr>
          <w:sz w:val="24"/>
          <w:szCs w:val="24"/>
        </w:rPr>
        <w:t xml:space="preserve">Муниципальная </w:t>
      </w:r>
      <w:r w:rsidR="00782F01" w:rsidRPr="00F2598F">
        <w:rPr>
          <w:sz w:val="24"/>
          <w:szCs w:val="24"/>
        </w:rPr>
        <w:t>услуга</w:t>
      </w:r>
      <w:r w:rsidR="00492FCA" w:rsidRPr="00F2598F">
        <w:rPr>
          <w:sz w:val="24"/>
          <w:szCs w:val="24"/>
        </w:rPr>
        <w:t xml:space="preserve"> «</w:t>
      </w:r>
      <w:r w:rsidR="000C4855" w:rsidRPr="00F2598F">
        <w:rPr>
          <w:sz w:val="24"/>
          <w:szCs w:val="24"/>
          <w:shd w:val="clear" w:color="auto" w:fill="FFFFFF"/>
        </w:rPr>
        <w:t xml:space="preserve">Прием в муниципальные образовательные организации </w:t>
      </w:r>
      <w:r w:rsidR="00C142C1">
        <w:rPr>
          <w:sz w:val="24"/>
          <w:szCs w:val="24"/>
          <w:shd w:val="clear" w:color="auto" w:fill="FFFFFF"/>
        </w:rPr>
        <w:t xml:space="preserve">Рузского городского округа </w:t>
      </w:r>
      <w:r w:rsidR="000C4855" w:rsidRPr="00F2598F">
        <w:rPr>
          <w:sz w:val="24"/>
          <w:szCs w:val="24"/>
          <w:shd w:val="clear" w:color="auto" w:fill="FFFFFF"/>
        </w:rPr>
        <w:t>Московской области, реализующие дополнительные общеобразовательные программы</w:t>
      </w:r>
      <w:r w:rsidR="00492FCA" w:rsidRPr="00F2598F">
        <w:rPr>
          <w:sz w:val="24"/>
          <w:szCs w:val="24"/>
        </w:rPr>
        <w:t>»</w:t>
      </w:r>
      <w:r w:rsidR="000B48ED" w:rsidRPr="00F2598F">
        <w:rPr>
          <w:sz w:val="24"/>
          <w:szCs w:val="24"/>
        </w:rPr>
        <w:t>.</w:t>
      </w:r>
    </w:p>
    <w:p w:rsidR="004A7247" w:rsidRPr="00F2598F" w:rsidRDefault="004A7247" w:rsidP="004A7247">
      <w:pPr>
        <w:pStyle w:val="11"/>
        <w:numPr>
          <w:ilvl w:val="0"/>
          <w:numId w:val="0"/>
        </w:numPr>
        <w:spacing w:line="240" w:lineRule="auto"/>
        <w:ind w:left="709"/>
        <w:rPr>
          <w:spacing w:val="-1"/>
          <w:sz w:val="24"/>
          <w:szCs w:val="24"/>
        </w:rPr>
      </w:pPr>
    </w:p>
    <w:p w:rsidR="000E3B75" w:rsidRPr="00F2598F" w:rsidRDefault="00594D42" w:rsidP="007050A0">
      <w:pPr>
        <w:pStyle w:val="2-"/>
      </w:pPr>
      <w:bookmarkStart w:id="34" w:name="_Toc510616995"/>
      <w:bookmarkStart w:id="35" w:name="_Hlk20900602"/>
      <w:bookmarkStart w:id="36" w:name="_Toc28377937"/>
      <w:bookmarkStart w:id="37" w:name="_Toc40861754"/>
      <w:bookmarkStart w:id="38" w:name="_Toc437973283"/>
      <w:bookmarkStart w:id="39" w:name="_Toc438110024"/>
      <w:bookmarkStart w:id="40" w:name="_Toc438376228"/>
      <w:r w:rsidRPr="00F2598F">
        <w:t>5</w:t>
      </w:r>
      <w:r w:rsidRPr="0034787E">
        <w:t xml:space="preserve">. </w:t>
      </w:r>
      <w:r w:rsidR="6BDCEDE7" w:rsidRPr="0034787E">
        <w:t xml:space="preserve">Наименование органа, предоставляющего </w:t>
      </w:r>
      <w:bookmarkEnd w:id="34"/>
      <w:bookmarkEnd w:id="35"/>
      <w:bookmarkEnd w:id="36"/>
      <w:r w:rsidR="000C4855" w:rsidRPr="0034787E">
        <w:t>Муниципальную услугу</w:t>
      </w:r>
      <w:bookmarkEnd w:id="37"/>
    </w:p>
    <w:p w:rsidR="004A7247" w:rsidRPr="00F2598F" w:rsidRDefault="004A7247" w:rsidP="007050A0">
      <w:pPr>
        <w:pStyle w:val="2-"/>
      </w:pPr>
    </w:p>
    <w:p w:rsidR="00446263" w:rsidRPr="00F2598F" w:rsidRDefault="00595CC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5.1. </w:t>
      </w:r>
      <w:r w:rsidR="005A1EA6" w:rsidRPr="00F2598F">
        <w:rPr>
          <w:sz w:val="24"/>
          <w:szCs w:val="24"/>
        </w:rPr>
        <w:t xml:space="preserve">Органом, ответственным за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446263" w:rsidRPr="00F2598F">
        <w:rPr>
          <w:sz w:val="24"/>
          <w:szCs w:val="24"/>
        </w:rPr>
        <w:t xml:space="preserve">, </w:t>
      </w:r>
      <w:r w:rsidR="008A7ABE" w:rsidRPr="00F2598F">
        <w:rPr>
          <w:sz w:val="24"/>
          <w:szCs w:val="24"/>
        </w:rPr>
        <w:br/>
      </w:r>
      <w:r w:rsidR="001C0464" w:rsidRPr="00F2598F">
        <w:rPr>
          <w:sz w:val="24"/>
          <w:szCs w:val="24"/>
        </w:rPr>
        <w:t>в ________________ (указать наименование муниципального образования), является ______________</w:t>
      </w:r>
      <w:r w:rsidR="00DE3419" w:rsidRPr="00F2598F">
        <w:rPr>
          <w:sz w:val="24"/>
          <w:szCs w:val="24"/>
        </w:rPr>
        <w:t xml:space="preserve"> </w:t>
      </w:r>
      <w:r w:rsidR="001C0464" w:rsidRPr="00F2598F">
        <w:rPr>
          <w:sz w:val="24"/>
          <w:szCs w:val="24"/>
        </w:rPr>
        <w:t xml:space="preserve">(наименование </w:t>
      </w:r>
      <w:r w:rsidR="000B7F3E" w:rsidRPr="00F2598F">
        <w:rPr>
          <w:sz w:val="24"/>
          <w:szCs w:val="24"/>
        </w:rPr>
        <w:t>О</w:t>
      </w:r>
      <w:r w:rsidR="001C0464" w:rsidRPr="00F2598F">
        <w:rPr>
          <w:sz w:val="24"/>
          <w:szCs w:val="24"/>
        </w:rPr>
        <w:t>рганизации).</w:t>
      </w:r>
    </w:p>
    <w:p w:rsidR="00A540CF" w:rsidRPr="00F2598F" w:rsidRDefault="00595CC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5.2. </w:t>
      </w:r>
      <w:r w:rsidR="006345DC" w:rsidRPr="00F2598F">
        <w:rPr>
          <w:sz w:val="24"/>
          <w:szCs w:val="24"/>
        </w:rPr>
        <w:t>Организаци</w:t>
      </w:r>
      <w:r w:rsidR="001C0464" w:rsidRPr="00F2598F">
        <w:rPr>
          <w:sz w:val="24"/>
          <w:szCs w:val="24"/>
        </w:rPr>
        <w:t>я</w:t>
      </w:r>
      <w:r w:rsidR="00B95128" w:rsidRPr="00F2598F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обеспечивает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A540CF" w:rsidRPr="00F2598F">
        <w:rPr>
          <w:sz w:val="24"/>
          <w:szCs w:val="24"/>
        </w:rPr>
        <w:t xml:space="preserve"> </w:t>
      </w:r>
      <w:r w:rsidR="008A7ABE" w:rsidRPr="00F2598F">
        <w:rPr>
          <w:sz w:val="24"/>
          <w:szCs w:val="24"/>
        </w:rPr>
        <w:br/>
      </w:r>
      <w:r w:rsidR="003445B5" w:rsidRPr="00F2598F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в электронной форме </w:t>
      </w:r>
      <w:r w:rsidR="00B95128" w:rsidRPr="00F2598F">
        <w:rPr>
          <w:sz w:val="24"/>
          <w:szCs w:val="24"/>
        </w:rPr>
        <w:t>посредством РПГУ</w:t>
      </w:r>
      <w:r w:rsidR="00FD4167" w:rsidRPr="00F2598F">
        <w:rPr>
          <w:sz w:val="24"/>
          <w:szCs w:val="24"/>
        </w:rPr>
        <w:t>, а также в иных формах, предусмотренных законодательством Российской Федерации, по выбору Заявителя</w:t>
      </w:r>
      <w:r w:rsidR="00476990" w:rsidRPr="00F2598F">
        <w:rPr>
          <w:sz w:val="24"/>
          <w:szCs w:val="24"/>
        </w:rPr>
        <w:t xml:space="preserve"> в соответствии </w:t>
      </w:r>
      <w:r w:rsidR="00E342AB" w:rsidRPr="00F2598F">
        <w:rPr>
          <w:sz w:val="24"/>
          <w:szCs w:val="24"/>
        </w:rPr>
        <w:br/>
      </w:r>
      <w:r w:rsidR="00476990" w:rsidRPr="00F2598F">
        <w:rPr>
          <w:sz w:val="24"/>
          <w:szCs w:val="24"/>
        </w:rPr>
        <w:t>с Федеральным законом от 27.07.2010 № 210-ФЗ «Об организации предоставления государственных и муниципальных услуг»</w:t>
      </w:r>
      <w:r w:rsidR="00A540CF" w:rsidRPr="00F2598F">
        <w:rPr>
          <w:sz w:val="24"/>
          <w:szCs w:val="24"/>
        </w:rPr>
        <w:t>.</w:t>
      </w:r>
    </w:p>
    <w:p w:rsidR="00946620" w:rsidRPr="00F2598F" w:rsidRDefault="00097AED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5.3.</w:t>
      </w:r>
      <w:r w:rsidR="00CC2C5C" w:rsidRPr="00F2598F">
        <w:rPr>
          <w:rFonts w:ascii="Times New Roman" w:hAnsi="Times New Roman"/>
          <w:sz w:val="24"/>
          <w:szCs w:val="24"/>
        </w:rPr>
        <w:t xml:space="preserve"> 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2462B6">
        <w:rPr>
          <w:rFonts w:ascii="Times New Roman" w:eastAsia="Arial Unicode MS" w:hAnsi="Times New Roman"/>
          <w:sz w:val="24"/>
          <w:szCs w:val="24"/>
          <w:lang w:eastAsia="ru-RU"/>
        </w:rPr>
        <w:t>Муниципальной у</w:t>
      </w:r>
      <w:r w:rsidR="00602113" w:rsidRPr="00F2598F">
        <w:rPr>
          <w:rFonts w:ascii="Times New Roman" w:eastAsia="Arial Unicode MS" w:hAnsi="Times New Roman"/>
          <w:sz w:val="24"/>
          <w:szCs w:val="24"/>
          <w:lang w:eastAsia="ru-RU"/>
        </w:rPr>
        <w:t>слуги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 в электронной форме </w:t>
      </w:r>
      <w:r w:rsidR="00946620" w:rsidRPr="00F2598F">
        <w:rPr>
          <w:rFonts w:ascii="Times New Roman" w:hAnsi="Times New Roman"/>
          <w:sz w:val="24"/>
          <w:szCs w:val="24"/>
        </w:rPr>
        <w:t xml:space="preserve">осуществляется в любом МФЦ в пределах территории Московской области по выбору </w:t>
      </w:r>
      <w:r w:rsidR="0076412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</w:t>
      </w:r>
      <w:r w:rsidR="000B7F3E" w:rsidRPr="00F2598F">
        <w:rPr>
          <w:rFonts w:ascii="Times New Roman" w:hAnsi="Times New Roman"/>
          <w:sz w:val="24"/>
          <w:szCs w:val="24"/>
        </w:rPr>
        <w:t>.</w:t>
      </w:r>
      <w:r w:rsidR="00946620" w:rsidRPr="00F2598F">
        <w:rPr>
          <w:rFonts w:ascii="Times New Roman" w:hAnsi="Times New Roman"/>
          <w:sz w:val="24"/>
          <w:szCs w:val="24"/>
        </w:rPr>
        <w:t xml:space="preserve"> </w:t>
      </w:r>
    </w:p>
    <w:p w:rsidR="005A6172" w:rsidRPr="00F2598F" w:rsidRDefault="00097AED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</w:t>
      </w:r>
      <w:r w:rsidR="00385032" w:rsidRPr="00F2598F">
        <w:rPr>
          <w:sz w:val="24"/>
          <w:szCs w:val="24"/>
        </w:rPr>
        <w:t>4</w:t>
      </w:r>
      <w:r w:rsidR="005A6172" w:rsidRPr="00F2598F">
        <w:rPr>
          <w:sz w:val="24"/>
          <w:szCs w:val="24"/>
        </w:rPr>
        <w:t xml:space="preserve">. Непосредственное предоставление </w:t>
      </w:r>
      <w:r w:rsidR="00F04A0C" w:rsidRPr="00F2598F">
        <w:rPr>
          <w:rFonts w:eastAsia="Times New Roman"/>
          <w:sz w:val="24"/>
          <w:szCs w:val="24"/>
          <w:lang w:eastAsia="ar-SA"/>
        </w:rPr>
        <w:t>Муниципальной услуги</w:t>
      </w:r>
      <w:r w:rsidR="005A6172" w:rsidRPr="00F2598F">
        <w:rPr>
          <w:sz w:val="24"/>
          <w:szCs w:val="24"/>
        </w:rPr>
        <w:t xml:space="preserve"> осуществля</w:t>
      </w:r>
      <w:r w:rsidR="0076412A" w:rsidRPr="00F2598F">
        <w:rPr>
          <w:sz w:val="24"/>
          <w:szCs w:val="24"/>
        </w:rPr>
        <w:t>е</w:t>
      </w:r>
      <w:r w:rsidR="005A6172" w:rsidRPr="00F2598F">
        <w:rPr>
          <w:sz w:val="24"/>
          <w:szCs w:val="24"/>
        </w:rPr>
        <w:t xml:space="preserve">т </w:t>
      </w:r>
      <w:r w:rsidR="006345DC" w:rsidRPr="00F2598F">
        <w:rPr>
          <w:sz w:val="24"/>
          <w:szCs w:val="24"/>
        </w:rPr>
        <w:t>Организаци</w:t>
      </w:r>
      <w:r w:rsidR="001C0464" w:rsidRPr="00F2598F">
        <w:rPr>
          <w:sz w:val="24"/>
          <w:szCs w:val="24"/>
        </w:rPr>
        <w:t>я</w:t>
      </w:r>
      <w:r w:rsidR="005A6172" w:rsidRPr="00F2598F">
        <w:rPr>
          <w:sz w:val="24"/>
          <w:szCs w:val="24"/>
        </w:rPr>
        <w:t>.</w:t>
      </w:r>
    </w:p>
    <w:p w:rsidR="00172632" w:rsidRDefault="00097AED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</w:t>
      </w:r>
      <w:r w:rsidR="00385032" w:rsidRPr="00F2598F">
        <w:rPr>
          <w:sz w:val="24"/>
          <w:szCs w:val="24"/>
        </w:rPr>
        <w:t>5</w:t>
      </w:r>
      <w:r w:rsidR="005A6172" w:rsidRPr="00F2598F">
        <w:rPr>
          <w:sz w:val="24"/>
          <w:szCs w:val="24"/>
        </w:rPr>
        <w:t xml:space="preserve">. </w:t>
      </w:r>
      <w:r w:rsidR="005A1EA6" w:rsidRPr="00F2598F">
        <w:rPr>
          <w:sz w:val="24"/>
          <w:szCs w:val="24"/>
        </w:rPr>
        <w:t xml:space="preserve">В целях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A1EA6" w:rsidRPr="00F2598F">
        <w:rPr>
          <w:rFonts w:eastAsia="Times New Roman"/>
          <w:sz w:val="24"/>
          <w:szCs w:val="24"/>
          <w:lang w:eastAsia="ar-SA"/>
        </w:rPr>
        <w:t xml:space="preserve"> </w:t>
      </w:r>
      <w:r w:rsidR="006345DC" w:rsidRPr="00F2598F">
        <w:rPr>
          <w:sz w:val="24"/>
          <w:szCs w:val="24"/>
        </w:rPr>
        <w:t>Организаци</w:t>
      </w:r>
      <w:r w:rsidR="001C0464" w:rsidRPr="00F2598F">
        <w:rPr>
          <w:sz w:val="24"/>
          <w:szCs w:val="24"/>
        </w:rPr>
        <w:t>я</w:t>
      </w:r>
      <w:r w:rsidR="0032314D" w:rsidRPr="00F2598F">
        <w:rPr>
          <w:sz w:val="24"/>
          <w:szCs w:val="24"/>
        </w:rPr>
        <w:t xml:space="preserve"> </w:t>
      </w:r>
      <w:r w:rsidR="00ED7907">
        <w:rPr>
          <w:sz w:val="24"/>
          <w:szCs w:val="24"/>
        </w:rPr>
        <w:t>взаимодействует с</w:t>
      </w:r>
      <w:r w:rsidR="00172632">
        <w:rPr>
          <w:sz w:val="24"/>
          <w:szCs w:val="24"/>
        </w:rPr>
        <w:t>:</w:t>
      </w:r>
    </w:p>
    <w:p w:rsidR="003367B5" w:rsidRPr="00ED7907" w:rsidRDefault="0017263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5.5.1. </w:t>
      </w:r>
      <w:r w:rsidR="00ED7907">
        <w:rPr>
          <w:sz w:val="24"/>
          <w:szCs w:val="24"/>
        </w:rPr>
        <w:t xml:space="preserve"> </w:t>
      </w:r>
      <w:r w:rsidR="00C142C1">
        <w:rPr>
          <w:sz w:val="24"/>
          <w:szCs w:val="24"/>
        </w:rPr>
        <w:t>Управлением образования Администрации Рузского городского округа</w:t>
      </w:r>
      <w:r w:rsidR="00754196" w:rsidRPr="00062B9C">
        <w:rPr>
          <w:sz w:val="24"/>
          <w:szCs w:val="24"/>
        </w:rPr>
        <w:t xml:space="preserve"> </w:t>
      </w:r>
      <w:r w:rsidR="00C142C1">
        <w:rPr>
          <w:sz w:val="24"/>
          <w:szCs w:val="24"/>
        </w:rPr>
        <w:t>Московской области</w:t>
      </w:r>
      <w:r w:rsidR="00C757E9">
        <w:rPr>
          <w:sz w:val="24"/>
          <w:szCs w:val="24"/>
        </w:rPr>
        <w:t xml:space="preserve"> </w:t>
      </w:r>
      <w:r w:rsidR="00754196" w:rsidRPr="00062B9C">
        <w:rPr>
          <w:sz w:val="24"/>
          <w:szCs w:val="24"/>
        </w:rPr>
        <w:t xml:space="preserve">(далее – </w:t>
      </w:r>
      <w:r w:rsidR="00C142C1">
        <w:rPr>
          <w:sz w:val="24"/>
          <w:szCs w:val="24"/>
        </w:rPr>
        <w:t xml:space="preserve">Управление </w:t>
      </w:r>
      <w:r w:rsidR="00C757E9">
        <w:rPr>
          <w:sz w:val="24"/>
          <w:szCs w:val="24"/>
        </w:rPr>
        <w:t>образования</w:t>
      </w:r>
      <w:r w:rsidR="00754196" w:rsidRPr="00062B9C">
        <w:rPr>
          <w:sz w:val="24"/>
          <w:szCs w:val="24"/>
        </w:rPr>
        <w:t>).</w:t>
      </w:r>
    </w:p>
    <w:p w:rsidR="00F91593" w:rsidRPr="00F2598F" w:rsidRDefault="00F91593" w:rsidP="004C7E3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EA6" w:rsidRPr="00F2598F" w:rsidRDefault="00D64B21" w:rsidP="007050A0">
      <w:pPr>
        <w:pStyle w:val="2-"/>
      </w:pPr>
      <w:bookmarkStart w:id="41" w:name="_Toc28377938"/>
      <w:bookmarkStart w:id="42" w:name="_Toc40861755"/>
      <w:bookmarkStart w:id="43" w:name="_Toc510616996"/>
      <w:bookmarkStart w:id="44" w:name="_Toc437973285"/>
      <w:bookmarkStart w:id="45" w:name="_Toc438110026"/>
      <w:bookmarkStart w:id="46" w:name="_Toc438376230"/>
      <w:bookmarkStart w:id="47" w:name="_Hlk20900617"/>
      <w:r w:rsidRPr="0034787E">
        <w:t xml:space="preserve">6. </w:t>
      </w:r>
      <w:r w:rsidR="6BDCEDE7" w:rsidRPr="0034787E">
        <w:t xml:space="preserve">Результат предоставления </w:t>
      </w:r>
      <w:r w:rsidR="00F04A0C" w:rsidRPr="0034787E">
        <w:t>Муниципальной услуги</w:t>
      </w:r>
      <w:bookmarkEnd w:id="41"/>
      <w:bookmarkEnd w:id="42"/>
      <w:r w:rsidR="6BDCEDE7" w:rsidRPr="00F2598F">
        <w:t xml:space="preserve"> </w:t>
      </w:r>
      <w:bookmarkEnd w:id="43"/>
      <w:bookmarkEnd w:id="44"/>
      <w:bookmarkEnd w:id="45"/>
      <w:bookmarkEnd w:id="46"/>
    </w:p>
    <w:p w:rsidR="003367B5" w:rsidRPr="00F2598F" w:rsidRDefault="003367B5" w:rsidP="007050A0">
      <w:pPr>
        <w:pStyle w:val="2-"/>
      </w:pPr>
    </w:p>
    <w:bookmarkEnd w:id="47"/>
    <w:p w:rsidR="00CF30F8" w:rsidRDefault="00202D24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</w:t>
      </w:r>
      <w:r w:rsidR="005A6172" w:rsidRPr="00F2598F">
        <w:rPr>
          <w:sz w:val="24"/>
          <w:szCs w:val="24"/>
        </w:rPr>
        <w:t>.1</w:t>
      </w:r>
      <w:r w:rsidRPr="00F2598F">
        <w:rPr>
          <w:sz w:val="24"/>
          <w:szCs w:val="24"/>
        </w:rPr>
        <w:t xml:space="preserve">. </w:t>
      </w:r>
      <w:r w:rsidR="003874C8" w:rsidRPr="00F2598F">
        <w:rPr>
          <w:sz w:val="24"/>
          <w:szCs w:val="24"/>
        </w:rPr>
        <w:t xml:space="preserve">Результатом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A7ABE" w:rsidRPr="00F2598F">
        <w:rPr>
          <w:sz w:val="24"/>
          <w:szCs w:val="24"/>
        </w:rPr>
        <w:t xml:space="preserve"> </w:t>
      </w:r>
      <w:r w:rsidR="00071450" w:rsidRPr="00F2598F">
        <w:rPr>
          <w:sz w:val="24"/>
          <w:szCs w:val="24"/>
        </w:rPr>
        <w:t>является:</w:t>
      </w:r>
    </w:p>
    <w:p w:rsidR="001C0464" w:rsidRPr="00F2598F" w:rsidRDefault="00A50E99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1.1</w:t>
      </w:r>
      <w:r w:rsidRPr="00F2598F">
        <w:rPr>
          <w:sz w:val="24"/>
          <w:szCs w:val="24"/>
        </w:rPr>
        <w:t>.</w:t>
      </w:r>
      <w:r w:rsidR="00EE170F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р</w:t>
      </w:r>
      <w:r w:rsidR="00EB4996" w:rsidRPr="00F2598F">
        <w:rPr>
          <w:sz w:val="24"/>
          <w:szCs w:val="24"/>
        </w:rPr>
        <w:t>ешение о предоставле</w:t>
      </w:r>
      <w:r w:rsidR="00D52BD2" w:rsidRPr="00F2598F">
        <w:rPr>
          <w:sz w:val="24"/>
          <w:szCs w:val="24"/>
        </w:rPr>
        <w:t xml:space="preserve">нии </w:t>
      </w:r>
      <w:r w:rsidR="00F04A0C" w:rsidRPr="00F2598F">
        <w:rPr>
          <w:sz w:val="24"/>
          <w:szCs w:val="24"/>
        </w:rPr>
        <w:t>Муниципальной услуги</w:t>
      </w:r>
      <w:r w:rsidR="00ED7907">
        <w:rPr>
          <w:sz w:val="24"/>
          <w:szCs w:val="24"/>
        </w:rPr>
        <w:t xml:space="preserve"> в виде</w:t>
      </w:r>
      <w:r w:rsidR="00ED7907" w:rsidRPr="00A464B3">
        <w:rPr>
          <w:sz w:val="24"/>
          <w:szCs w:val="24"/>
        </w:rPr>
        <w:t xml:space="preserve"> </w:t>
      </w:r>
      <w:r w:rsidR="00ED7907">
        <w:rPr>
          <w:sz w:val="24"/>
          <w:szCs w:val="24"/>
        </w:rPr>
        <w:t>выписки</w:t>
      </w:r>
      <w:r w:rsidR="00A15DFA" w:rsidRPr="00A15DFA">
        <w:rPr>
          <w:sz w:val="24"/>
          <w:szCs w:val="24"/>
        </w:rPr>
        <w:t xml:space="preserve"> из приказа руководителя Организации о приеме (зачислении) кандидата на обучение в Организацию (далее – выписка из приказа о зачислении),</w:t>
      </w:r>
      <w:r w:rsidR="001F4F26">
        <w:rPr>
          <w:sz w:val="24"/>
          <w:szCs w:val="24"/>
        </w:rPr>
        <w:t xml:space="preserve"> </w:t>
      </w:r>
      <w:r w:rsidR="00FC353A">
        <w:rPr>
          <w:sz w:val="24"/>
          <w:szCs w:val="24"/>
        </w:rPr>
        <w:t xml:space="preserve">которое оформляется </w:t>
      </w:r>
      <w:r w:rsidR="001F4F26">
        <w:rPr>
          <w:sz w:val="24"/>
          <w:szCs w:val="24"/>
        </w:rPr>
        <w:t>в соответствии с Приложением 1 к настоящему Административному регламенту</w:t>
      </w:r>
      <w:r w:rsidR="00016731">
        <w:rPr>
          <w:sz w:val="24"/>
          <w:szCs w:val="24"/>
        </w:rPr>
        <w:t>;</w:t>
      </w:r>
    </w:p>
    <w:p w:rsidR="002657FA" w:rsidRPr="00F2598F" w:rsidRDefault="00A50E99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</w:t>
      </w:r>
      <w:r w:rsidR="00672C5C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657FA" w:rsidRPr="00F2598F">
        <w:rPr>
          <w:sz w:val="24"/>
          <w:szCs w:val="24"/>
        </w:rPr>
        <w:t xml:space="preserve"> </w:t>
      </w:r>
      <w:r w:rsidR="00644BF2" w:rsidRPr="00F2598F">
        <w:rPr>
          <w:sz w:val="24"/>
          <w:szCs w:val="24"/>
        </w:rPr>
        <w:t>р</w:t>
      </w:r>
      <w:r w:rsidR="002657FA" w:rsidRPr="00F2598F">
        <w:rPr>
          <w:sz w:val="24"/>
          <w:szCs w:val="24"/>
        </w:rPr>
        <w:t xml:space="preserve">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657FA" w:rsidRPr="00F2598F">
        <w:rPr>
          <w:sz w:val="24"/>
          <w:szCs w:val="24"/>
        </w:rPr>
        <w:t xml:space="preserve">, </w:t>
      </w:r>
      <w:r w:rsidR="003511AE" w:rsidRPr="00F2598F">
        <w:rPr>
          <w:sz w:val="24"/>
          <w:szCs w:val="24"/>
        </w:rPr>
        <w:t>при</w:t>
      </w:r>
      <w:r w:rsidR="002657FA" w:rsidRPr="00F2598F">
        <w:rPr>
          <w:sz w:val="24"/>
          <w:szCs w:val="24"/>
        </w:rPr>
        <w:t xml:space="preserve"> наличи</w:t>
      </w:r>
      <w:r w:rsidR="00825BFA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оснований для отказа </w:t>
      </w:r>
      <w:r w:rsidR="00DE0407" w:rsidRPr="00F2598F">
        <w:rPr>
          <w:sz w:val="24"/>
          <w:szCs w:val="24"/>
        </w:rPr>
        <w:t xml:space="preserve">в </w:t>
      </w:r>
      <w:r w:rsidR="002657FA" w:rsidRPr="00F2598F">
        <w:rPr>
          <w:sz w:val="24"/>
          <w:szCs w:val="24"/>
        </w:rPr>
        <w:t>предоставлени</w:t>
      </w:r>
      <w:r w:rsidR="00DE0407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</w:t>
      </w:r>
      <w:r w:rsidR="00DE0407" w:rsidRPr="00F2598F">
        <w:rPr>
          <w:sz w:val="24"/>
          <w:szCs w:val="24"/>
        </w:rPr>
        <w:t>Муниципальной у</w:t>
      </w:r>
      <w:r w:rsidR="00602113" w:rsidRPr="00F2598F">
        <w:rPr>
          <w:sz w:val="24"/>
          <w:szCs w:val="24"/>
        </w:rPr>
        <w:t>слуги</w:t>
      </w:r>
      <w:r w:rsidR="003511AE" w:rsidRPr="00F2598F">
        <w:rPr>
          <w:sz w:val="24"/>
          <w:szCs w:val="24"/>
        </w:rPr>
        <w:t>,</w:t>
      </w:r>
      <w:r w:rsidR="002657FA" w:rsidRPr="00F2598F">
        <w:rPr>
          <w:sz w:val="24"/>
          <w:szCs w:val="24"/>
        </w:rPr>
        <w:t xml:space="preserve"> указанных в </w:t>
      </w:r>
      <w:r w:rsidR="001077CD" w:rsidRPr="00F2598F">
        <w:rPr>
          <w:sz w:val="24"/>
          <w:szCs w:val="24"/>
        </w:rPr>
        <w:t>подразделе</w:t>
      </w:r>
      <w:r w:rsidR="002657FA" w:rsidRPr="00F2598F">
        <w:rPr>
          <w:sz w:val="24"/>
          <w:szCs w:val="24"/>
        </w:rPr>
        <w:t xml:space="preserve"> 13 настоящего Административного регламента, </w:t>
      </w:r>
      <w:r w:rsidR="00FC353A">
        <w:rPr>
          <w:sz w:val="24"/>
          <w:szCs w:val="24"/>
        </w:rPr>
        <w:t xml:space="preserve">которое </w:t>
      </w:r>
      <w:r w:rsidR="003511AE" w:rsidRPr="00F2598F">
        <w:rPr>
          <w:sz w:val="24"/>
          <w:szCs w:val="24"/>
        </w:rPr>
        <w:t xml:space="preserve">оформляется в соответствии с </w:t>
      </w:r>
      <w:r w:rsidR="002657FA" w:rsidRPr="00F2598F">
        <w:rPr>
          <w:sz w:val="24"/>
          <w:szCs w:val="24"/>
        </w:rPr>
        <w:t>Приложени</w:t>
      </w:r>
      <w:r w:rsidR="003511AE" w:rsidRPr="00F2598F">
        <w:rPr>
          <w:sz w:val="24"/>
          <w:szCs w:val="24"/>
        </w:rPr>
        <w:t>ем</w:t>
      </w:r>
      <w:r w:rsidR="002657FA" w:rsidRPr="00F2598F">
        <w:rPr>
          <w:sz w:val="24"/>
          <w:szCs w:val="24"/>
        </w:rPr>
        <w:t xml:space="preserve"> </w:t>
      </w:r>
      <w:r w:rsidR="0023467B">
        <w:rPr>
          <w:sz w:val="24"/>
          <w:szCs w:val="24"/>
        </w:rPr>
        <w:t>2</w:t>
      </w:r>
      <w:r w:rsidR="002657FA"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="002657FA" w:rsidRPr="00F2598F">
        <w:rPr>
          <w:sz w:val="24"/>
          <w:szCs w:val="24"/>
        </w:rPr>
        <w:t>Административному регламенту</w:t>
      </w:r>
      <w:r w:rsidR="001276E9" w:rsidRPr="00F2598F">
        <w:rPr>
          <w:sz w:val="24"/>
          <w:szCs w:val="24"/>
        </w:rPr>
        <w:t>.</w:t>
      </w:r>
    </w:p>
    <w:p w:rsidR="00206CD3" w:rsidRDefault="002657FA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Результат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742D5"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 от принятого решения оформляется </w:t>
      </w:r>
      <w:r w:rsidR="00AB5603" w:rsidRPr="00F2598F">
        <w:rPr>
          <w:sz w:val="24"/>
          <w:szCs w:val="24"/>
        </w:rPr>
        <w:t>в виде электронного документа</w:t>
      </w:r>
      <w:r w:rsidR="003511AE" w:rsidRPr="00F2598F">
        <w:rPr>
          <w:sz w:val="24"/>
          <w:szCs w:val="24"/>
        </w:rPr>
        <w:t>, подписанного</w:t>
      </w:r>
      <w:r w:rsidR="00CE0B1A" w:rsidRPr="00F2598F">
        <w:rPr>
          <w:sz w:val="24"/>
          <w:szCs w:val="24"/>
        </w:rPr>
        <w:t xml:space="preserve"> усиленной квалифицированной </w:t>
      </w:r>
      <w:r w:rsidR="009A35FE">
        <w:rPr>
          <w:sz w:val="24"/>
          <w:szCs w:val="24"/>
        </w:rPr>
        <w:t xml:space="preserve">электронной подписью (далее – </w:t>
      </w:r>
      <w:r w:rsidR="00CE0B1A" w:rsidRPr="00F2598F">
        <w:rPr>
          <w:sz w:val="24"/>
          <w:szCs w:val="24"/>
        </w:rPr>
        <w:t>ЭП</w:t>
      </w:r>
      <w:r w:rsidR="009A35FE">
        <w:rPr>
          <w:sz w:val="24"/>
          <w:szCs w:val="24"/>
        </w:rPr>
        <w:t>)</w:t>
      </w:r>
      <w:r w:rsidR="00CE0B1A" w:rsidRPr="00F2598F">
        <w:rPr>
          <w:sz w:val="24"/>
          <w:szCs w:val="24"/>
        </w:rPr>
        <w:t xml:space="preserve"> </w:t>
      </w:r>
      <w:r w:rsidR="00D029AB">
        <w:rPr>
          <w:sz w:val="24"/>
          <w:szCs w:val="24"/>
        </w:rPr>
        <w:t>работника</w:t>
      </w:r>
      <w:r w:rsidR="00CE0B1A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="003511AE" w:rsidRPr="00F2598F">
        <w:rPr>
          <w:sz w:val="24"/>
          <w:szCs w:val="24"/>
        </w:rPr>
        <w:t>,</w:t>
      </w:r>
      <w:r w:rsidR="0011229A" w:rsidRPr="00F2598F">
        <w:rPr>
          <w:sz w:val="24"/>
          <w:szCs w:val="24"/>
        </w:rPr>
        <w:t xml:space="preserve"> </w:t>
      </w:r>
      <w:r w:rsidR="009D41DA">
        <w:rPr>
          <w:sz w:val="24"/>
          <w:szCs w:val="24"/>
        </w:rPr>
        <w:t>который</w:t>
      </w:r>
      <w:r w:rsidR="009D41DA" w:rsidRPr="00F2598F">
        <w:rPr>
          <w:sz w:val="24"/>
          <w:szCs w:val="24"/>
        </w:rPr>
        <w:t xml:space="preserve"> </w:t>
      </w:r>
      <w:r w:rsidR="006449C6" w:rsidRPr="00F2598F">
        <w:rPr>
          <w:sz w:val="24"/>
          <w:szCs w:val="24"/>
        </w:rPr>
        <w:t xml:space="preserve">направляется Заявителю </w:t>
      </w:r>
      <w:r w:rsidR="004015B0" w:rsidRPr="00F2598F">
        <w:rPr>
          <w:sz w:val="24"/>
          <w:szCs w:val="24"/>
        </w:rPr>
        <w:t>в Личный кабинет на РПГУ</w:t>
      </w:r>
      <w:r w:rsidR="00202341" w:rsidRPr="00F2598F">
        <w:rPr>
          <w:sz w:val="24"/>
          <w:szCs w:val="24"/>
        </w:rPr>
        <w:t xml:space="preserve"> в день подписания результата</w:t>
      </w:r>
      <w:r w:rsidR="00373296" w:rsidRPr="00F2598F">
        <w:rPr>
          <w:sz w:val="24"/>
          <w:szCs w:val="24"/>
        </w:rPr>
        <w:t>.</w:t>
      </w:r>
      <w:r w:rsidR="00BF3245">
        <w:rPr>
          <w:sz w:val="24"/>
          <w:szCs w:val="24"/>
        </w:rPr>
        <w:t xml:space="preserve"> </w:t>
      </w:r>
    </w:p>
    <w:p w:rsidR="000E63F6" w:rsidRDefault="000E63F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6.2.1. </w:t>
      </w:r>
      <w:r w:rsidRPr="008325D5">
        <w:rPr>
          <w:sz w:val="24"/>
          <w:szCs w:val="24"/>
        </w:rPr>
        <w:t xml:space="preserve">Решение о предоставлении Муниципальной услуги </w:t>
      </w:r>
      <w:r>
        <w:rPr>
          <w:sz w:val="24"/>
          <w:szCs w:val="24"/>
        </w:rPr>
        <w:t>направляется</w:t>
      </w:r>
      <w:r w:rsidRPr="008325D5">
        <w:rPr>
          <w:sz w:val="24"/>
          <w:szCs w:val="24"/>
        </w:rPr>
        <w:t xml:space="preserve"> Заявителю в</w:t>
      </w:r>
      <w:r>
        <w:rPr>
          <w:sz w:val="24"/>
          <w:szCs w:val="24"/>
        </w:rPr>
        <w:t xml:space="preserve"> </w:t>
      </w:r>
      <w:r w:rsidR="00720D8D">
        <w:rPr>
          <w:sz w:val="24"/>
          <w:szCs w:val="24"/>
        </w:rPr>
        <w:t>Л</w:t>
      </w:r>
      <w:r>
        <w:rPr>
          <w:sz w:val="24"/>
          <w:szCs w:val="24"/>
        </w:rPr>
        <w:t>ичный кабинет на РПГУ</w:t>
      </w:r>
      <w:r w:rsidRPr="008325D5">
        <w:rPr>
          <w:sz w:val="24"/>
          <w:szCs w:val="24"/>
        </w:rPr>
        <w:t xml:space="preserve"> после </w:t>
      </w:r>
      <w:r>
        <w:rPr>
          <w:sz w:val="24"/>
          <w:szCs w:val="24"/>
        </w:rPr>
        <w:t xml:space="preserve">осуществления </w:t>
      </w:r>
      <w:r w:rsidRPr="008325D5">
        <w:rPr>
          <w:sz w:val="24"/>
          <w:szCs w:val="24"/>
        </w:rPr>
        <w:t>сверки оригиналов документов, необходимых для предоставления Муниципальной услуги</w:t>
      </w:r>
      <w:r>
        <w:rPr>
          <w:sz w:val="24"/>
          <w:szCs w:val="24"/>
        </w:rPr>
        <w:t>,</w:t>
      </w:r>
      <w:r w:rsidR="00E96751">
        <w:rPr>
          <w:sz w:val="24"/>
          <w:szCs w:val="24"/>
        </w:rPr>
        <w:t xml:space="preserve"> </w:t>
      </w:r>
      <w:r w:rsidR="00FE735E">
        <w:rPr>
          <w:sz w:val="24"/>
          <w:szCs w:val="24"/>
        </w:rPr>
        <w:t>с данными, указанными в Запросе</w:t>
      </w:r>
      <w:r w:rsidR="00E96751">
        <w:rPr>
          <w:sz w:val="24"/>
          <w:szCs w:val="24"/>
        </w:rPr>
        <w:t>, которая осуществляется</w:t>
      </w:r>
      <w:r w:rsidR="00FE735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E23503" w:rsidRDefault="00E2350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6.2.1.1. при необходимости проведения вступительных (приемных) испытаний – в день вступительных (приемных) испытаний;</w:t>
      </w:r>
    </w:p>
    <w:p w:rsidR="00E23503" w:rsidRPr="00F2598F" w:rsidRDefault="00E23503" w:rsidP="001966E2">
      <w:pPr>
        <w:pStyle w:val="1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6.2.1.2. при отсутствии необходимости проведения вступительных (приемных) испытаний – в день подписания договора</w:t>
      </w:r>
      <w:r w:rsidR="000648C2" w:rsidRPr="00BA16DA">
        <w:rPr>
          <w:b/>
          <w:sz w:val="24"/>
          <w:szCs w:val="24"/>
        </w:rPr>
        <w:t xml:space="preserve"> </w:t>
      </w:r>
      <w:r w:rsidR="000648C2" w:rsidRPr="00591B13">
        <w:rPr>
          <w:sz w:val="24"/>
          <w:szCs w:val="24"/>
        </w:rPr>
        <w:t xml:space="preserve">об образовании на обучение по дополнительным </w:t>
      </w:r>
      <w:r w:rsidR="004F50D8">
        <w:rPr>
          <w:sz w:val="24"/>
          <w:szCs w:val="24"/>
        </w:rPr>
        <w:lastRenderedPageBreak/>
        <w:t>обще</w:t>
      </w:r>
      <w:r w:rsidR="000648C2" w:rsidRPr="00591B13">
        <w:rPr>
          <w:sz w:val="24"/>
          <w:szCs w:val="24"/>
        </w:rPr>
        <w:t>образовательным программам</w:t>
      </w:r>
      <w:r w:rsidR="000648C2" w:rsidRPr="00591B13">
        <w:rPr>
          <w:sz w:val="24"/>
          <w:szCs w:val="24"/>
        </w:rPr>
        <w:tab/>
        <w:t>или договор</w:t>
      </w:r>
      <w:r w:rsidR="00DD6F7A">
        <w:rPr>
          <w:sz w:val="24"/>
          <w:szCs w:val="24"/>
        </w:rPr>
        <w:t xml:space="preserve">а об образовании на обучение по </w:t>
      </w:r>
      <w:r w:rsidR="000648C2" w:rsidRPr="00591B13">
        <w:rPr>
          <w:sz w:val="24"/>
          <w:szCs w:val="24"/>
        </w:rPr>
        <w:t xml:space="preserve">дополнительным общеразвивающим программам в рамках системы </w:t>
      </w:r>
      <w:r w:rsidR="00587230">
        <w:rPr>
          <w:sz w:val="24"/>
          <w:szCs w:val="24"/>
        </w:rPr>
        <w:t>ПФДО</w:t>
      </w:r>
      <w:r w:rsidR="000648C2" w:rsidRPr="00BA16D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</w:t>
      </w:r>
      <w:r w:rsidR="00F84746">
        <w:rPr>
          <w:sz w:val="24"/>
          <w:szCs w:val="24"/>
        </w:rPr>
        <w:t xml:space="preserve">соответственно </w:t>
      </w:r>
      <w:r>
        <w:rPr>
          <w:sz w:val="24"/>
          <w:szCs w:val="24"/>
        </w:rPr>
        <w:t>– договор</w:t>
      </w:r>
      <w:r w:rsidR="00F84746">
        <w:rPr>
          <w:sz w:val="24"/>
          <w:szCs w:val="24"/>
        </w:rPr>
        <w:t xml:space="preserve"> ДО, договор ПФ</w:t>
      </w:r>
      <w:r>
        <w:rPr>
          <w:sz w:val="24"/>
          <w:szCs w:val="24"/>
        </w:rPr>
        <w:t>).</w:t>
      </w:r>
    </w:p>
    <w:p w:rsidR="004A1312" w:rsidRPr="00F2598F" w:rsidRDefault="006449C6" w:rsidP="001966E2">
      <w:pPr>
        <w:pStyle w:val="1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bookmarkStart w:id="48" w:name="_Toc463206273"/>
      <w:bookmarkStart w:id="49" w:name="_Toc463207570"/>
      <w:bookmarkStart w:id="50" w:name="_Toc463206274"/>
      <w:bookmarkStart w:id="51" w:name="_Toc463207571"/>
      <w:bookmarkEnd w:id="48"/>
      <w:bookmarkEnd w:id="49"/>
      <w:bookmarkEnd w:id="50"/>
      <w:bookmarkEnd w:id="51"/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4A1312" w:rsidRPr="00F2598F">
        <w:rPr>
          <w:sz w:val="24"/>
          <w:szCs w:val="24"/>
        </w:rPr>
        <w:t xml:space="preserve">Сведения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4A1312" w:rsidRPr="00F2598F">
        <w:rPr>
          <w:sz w:val="24"/>
          <w:szCs w:val="24"/>
        </w:rPr>
        <w:t xml:space="preserve"> с приложением электронного образа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226F3E" w:rsidRPr="00F2598F">
        <w:rPr>
          <w:sz w:val="24"/>
          <w:szCs w:val="24"/>
        </w:rPr>
        <w:t xml:space="preserve"> в течение </w:t>
      </w:r>
      <w:r w:rsidR="003E5952" w:rsidRPr="00F2598F">
        <w:rPr>
          <w:sz w:val="24"/>
          <w:szCs w:val="24"/>
        </w:rPr>
        <w:t>1</w:t>
      </w:r>
      <w:r w:rsidR="00900F77">
        <w:rPr>
          <w:sz w:val="24"/>
          <w:szCs w:val="24"/>
        </w:rPr>
        <w:t xml:space="preserve"> (</w:t>
      </w:r>
      <w:r w:rsidR="00E96E88">
        <w:rPr>
          <w:sz w:val="24"/>
          <w:szCs w:val="24"/>
        </w:rPr>
        <w:t>О</w:t>
      </w:r>
      <w:r w:rsidR="00900F77">
        <w:rPr>
          <w:sz w:val="24"/>
          <w:szCs w:val="24"/>
        </w:rPr>
        <w:t>дного)</w:t>
      </w:r>
      <w:r w:rsidR="003E5952" w:rsidRPr="00F2598F">
        <w:rPr>
          <w:sz w:val="24"/>
          <w:szCs w:val="24"/>
        </w:rPr>
        <w:t xml:space="preserve"> рабочего дня</w:t>
      </w:r>
      <w:r w:rsidR="004A1312" w:rsidRPr="00F2598F">
        <w:rPr>
          <w:sz w:val="24"/>
          <w:szCs w:val="24"/>
        </w:rPr>
        <w:t xml:space="preserve"> подлежат обязательному размещению</w:t>
      </w:r>
      <w:r w:rsidR="00226F3E" w:rsidRPr="00F2598F">
        <w:rPr>
          <w:sz w:val="24"/>
          <w:szCs w:val="24"/>
        </w:rPr>
        <w:t xml:space="preserve"> в </w:t>
      </w:r>
      <w:r w:rsidR="000E4CFA">
        <w:rPr>
          <w:sz w:val="24"/>
          <w:szCs w:val="24"/>
        </w:rPr>
        <w:t>ВИС</w:t>
      </w:r>
      <w:r w:rsidR="005A1EA6" w:rsidRPr="00F2598F">
        <w:rPr>
          <w:sz w:val="24"/>
          <w:szCs w:val="24"/>
        </w:rPr>
        <w:t xml:space="preserve">. </w:t>
      </w:r>
    </w:p>
    <w:p w:rsidR="00B8569B" w:rsidRPr="00F2598F" w:rsidRDefault="003F34BE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4</w:t>
      </w:r>
      <w:r w:rsidR="00B8569B" w:rsidRPr="00F2598F">
        <w:rPr>
          <w:sz w:val="24"/>
          <w:szCs w:val="24"/>
        </w:rPr>
        <w:t xml:space="preserve">. Уведомление о принятом решении, </w:t>
      </w:r>
      <w:r w:rsidR="00D50924" w:rsidRPr="00F2598F">
        <w:rPr>
          <w:sz w:val="24"/>
          <w:szCs w:val="24"/>
        </w:rPr>
        <w:t>независ</w:t>
      </w:r>
      <w:r w:rsidR="00B8569B" w:rsidRPr="00F2598F">
        <w:rPr>
          <w:sz w:val="24"/>
          <w:szCs w:val="24"/>
        </w:rPr>
        <w:t xml:space="preserve">имо от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B8569B" w:rsidRPr="00F2598F">
        <w:rPr>
          <w:sz w:val="24"/>
          <w:szCs w:val="24"/>
        </w:rPr>
        <w:t xml:space="preserve">, направляется в Личный кабинет Заявителя на РПГУ. </w:t>
      </w:r>
    </w:p>
    <w:p w:rsidR="001B6935" w:rsidRPr="00F2598F" w:rsidRDefault="001B6935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1EA6" w:rsidRPr="00F2598F" w:rsidRDefault="00BE2953" w:rsidP="007050A0">
      <w:pPr>
        <w:pStyle w:val="2-"/>
      </w:pPr>
      <w:bookmarkStart w:id="52" w:name="_Toc438110037"/>
      <w:bookmarkStart w:id="53" w:name="_Toc438376242"/>
      <w:bookmarkStart w:id="54" w:name="_Toc510616997"/>
      <w:bookmarkStart w:id="55" w:name="_Toc28377939"/>
      <w:bookmarkStart w:id="56" w:name="_Toc40861756"/>
      <w:r w:rsidRPr="00F2598F">
        <w:t xml:space="preserve">7. </w:t>
      </w:r>
      <w:bookmarkStart w:id="57" w:name="_Hlk20900628"/>
      <w:r w:rsidR="00582ADB" w:rsidRPr="0034787E">
        <w:t xml:space="preserve">Срок </w:t>
      </w:r>
      <w:r w:rsidR="6BDCEDE7" w:rsidRPr="0034787E">
        <w:t xml:space="preserve">и порядок </w:t>
      </w:r>
      <w:r w:rsidR="00582ADB" w:rsidRPr="0034787E">
        <w:t xml:space="preserve">регистрации </w:t>
      </w:r>
      <w:bookmarkEnd w:id="52"/>
      <w:bookmarkEnd w:id="53"/>
      <w:r w:rsidR="6BDCEDE7" w:rsidRPr="0034787E">
        <w:t>З</w:t>
      </w:r>
      <w:r w:rsidR="009F2BB0" w:rsidRPr="0034787E">
        <w:t xml:space="preserve">апроса Заявителя </w:t>
      </w:r>
      <w:r w:rsidR="002B06DB" w:rsidRPr="0034787E">
        <w:t xml:space="preserve">о предоставлении </w:t>
      </w:r>
      <w:r w:rsidR="00F04A0C" w:rsidRPr="0034787E">
        <w:t>Муниципальной услуги</w:t>
      </w:r>
      <w:r w:rsidR="6BDCEDE7" w:rsidRPr="0034787E">
        <w:t>, в том числе в электронной форме</w:t>
      </w:r>
      <w:bookmarkEnd w:id="54"/>
      <w:bookmarkEnd w:id="55"/>
      <w:bookmarkEnd w:id="56"/>
      <w:bookmarkEnd w:id="57"/>
    </w:p>
    <w:p w:rsidR="00DF25F6" w:rsidRPr="004C7E39" w:rsidRDefault="00DF25F6" w:rsidP="004C7E39">
      <w:pPr>
        <w:pStyle w:val="2-"/>
        <w:spacing w:line="276" w:lineRule="auto"/>
      </w:pPr>
    </w:p>
    <w:p w:rsidR="00FD4167" w:rsidRPr="004C7E39" w:rsidRDefault="00BE295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bookmarkStart w:id="58" w:name="_Toc437973287"/>
      <w:bookmarkStart w:id="59" w:name="_Toc438110028"/>
      <w:bookmarkStart w:id="60" w:name="_Toc438376232"/>
      <w:bookmarkEnd w:id="38"/>
      <w:bookmarkEnd w:id="39"/>
      <w:bookmarkEnd w:id="40"/>
      <w:r w:rsidRPr="004C7E39">
        <w:rPr>
          <w:sz w:val="24"/>
          <w:szCs w:val="24"/>
        </w:rPr>
        <w:t>7.</w:t>
      </w:r>
      <w:r w:rsidR="009D74EB" w:rsidRPr="004C7E39">
        <w:rPr>
          <w:sz w:val="24"/>
          <w:szCs w:val="24"/>
        </w:rPr>
        <w:t>1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 xml:space="preserve">Запрос </w:t>
      </w:r>
      <w:r w:rsidR="009F2BB0" w:rsidRPr="004C7E39">
        <w:rPr>
          <w:sz w:val="24"/>
          <w:szCs w:val="24"/>
        </w:rPr>
        <w:t xml:space="preserve">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в электронной форме посредством РПГУ до 16:00 рабочего дня, регистрируется в </w:t>
      </w:r>
      <w:r w:rsidR="003E5952" w:rsidRPr="004C7E39">
        <w:rPr>
          <w:sz w:val="24"/>
          <w:szCs w:val="24"/>
        </w:rPr>
        <w:t>Организации</w:t>
      </w:r>
      <w:r w:rsidR="009F2BB0" w:rsidRPr="004C7E39">
        <w:rPr>
          <w:sz w:val="24"/>
          <w:szCs w:val="24"/>
        </w:rPr>
        <w:t xml:space="preserve"> в день его подачи. </w:t>
      </w:r>
      <w:r w:rsidR="003370EF" w:rsidRPr="004C7E39">
        <w:rPr>
          <w:sz w:val="24"/>
          <w:szCs w:val="24"/>
        </w:rPr>
        <w:t>Запрос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посредством РПГУ после 16:00 рабочего дня либо в нерабочий день, регистрируется в </w:t>
      </w:r>
      <w:r w:rsidR="003E5952" w:rsidRPr="004C7E39">
        <w:rPr>
          <w:sz w:val="24"/>
          <w:szCs w:val="24"/>
        </w:rPr>
        <w:t>Организации</w:t>
      </w:r>
      <w:r w:rsidR="006449C6" w:rsidRPr="004C7E39">
        <w:rPr>
          <w:sz w:val="24"/>
          <w:szCs w:val="24"/>
        </w:rPr>
        <w:t xml:space="preserve"> на</w:t>
      </w:r>
      <w:r w:rsidR="009F2BB0" w:rsidRPr="004C7E39">
        <w:rPr>
          <w:sz w:val="24"/>
          <w:szCs w:val="24"/>
        </w:rPr>
        <w:t xml:space="preserve"> следующий рабочий день. </w:t>
      </w:r>
    </w:p>
    <w:p w:rsidR="00226F3E" w:rsidRPr="004C7E39" w:rsidRDefault="00BE295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7.</w:t>
      </w:r>
      <w:r w:rsidR="00B46050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>Запрос</w:t>
      </w:r>
      <w:r w:rsidR="00FD4167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FD4167" w:rsidRPr="004C7E39">
        <w:rPr>
          <w:sz w:val="24"/>
          <w:szCs w:val="24"/>
        </w:rPr>
        <w:t xml:space="preserve"> в иных формах, предусмотренных законодательством</w:t>
      </w:r>
      <w:r w:rsidR="00B43AD0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>Российской</w:t>
      </w:r>
      <w:r w:rsidR="00B43AD0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>Федерации</w:t>
      </w:r>
      <w:r w:rsidR="00B43AD0" w:rsidRPr="004C7E39">
        <w:rPr>
          <w:sz w:val="24"/>
          <w:szCs w:val="24"/>
        </w:rPr>
        <w:t xml:space="preserve">, </w:t>
      </w:r>
      <w:r w:rsidR="00FD4167" w:rsidRPr="004C7E39">
        <w:rPr>
          <w:sz w:val="24"/>
          <w:szCs w:val="24"/>
        </w:rPr>
        <w:t xml:space="preserve">регистрируется в </w:t>
      </w:r>
      <w:r w:rsidR="003E5952" w:rsidRPr="004C7E39">
        <w:rPr>
          <w:sz w:val="24"/>
          <w:szCs w:val="24"/>
        </w:rPr>
        <w:t>Организации</w:t>
      </w:r>
      <w:r w:rsidR="009A46BC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 xml:space="preserve">в порядке, установленном организационно-распорядительным </w:t>
      </w:r>
      <w:r w:rsidR="00170DBE" w:rsidRPr="004C7E39">
        <w:rPr>
          <w:sz w:val="24"/>
          <w:szCs w:val="24"/>
        </w:rPr>
        <w:t xml:space="preserve">актом </w:t>
      </w:r>
      <w:r w:rsidR="006345DC" w:rsidRPr="004C7E39">
        <w:rPr>
          <w:sz w:val="24"/>
          <w:szCs w:val="24"/>
        </w:rPr>
        <w:t>Организации</w:t>
      </w:r>
      <w:r w:rsidR="00226F3E" w:rsidRPr="004C7E39">
        <w:rPr>
          <w:sz w:val="24"/>
          <w:szCs w:val="24"/>
        </w:rPr>
        <w:t>.</w:t>
      </w:r>
    </w:p>
    <w:p w:rsidR="00DF25F6" w:rsidRPr="00F2598F" w:rsidRDefault="00DF25F6" w:rsidP="009E41A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63F54" w:rsidRPr="00F2598F" w:rsidRDefault="00232BE7" w:rsidP="007050A0">
      <w:pPr>
        <w:pStyle w:val="2-"/>
      </w:pPr>
      <w:bookmarkStart w:id="61" w:name="_Toc510616998"/>
      <w:bookmarkStart w:id="62" w:name="_Toc28377940"/>
      <w:bookmarkStart w:id="63" w:name="_Toc40861757"/>
      <w:bookmarkStart w:id="64" w:name="_Hlk20900646"/>
      <w:r w:rsidRPr="00F2598F">
        <w:t xml:space="preserve">8. </w:t>
      </w:r>
      <w:r w:rsidR="6BDCEDE7" w:rsidRPr="0034787E">
        <w:t xml:space="preserve">Срок предоставления </w:t>
      </w:r>
      <w:r w:rsidR="00F04A0C" w:rsidRPr="0034787E">
        <w:t>Муниципальной услуги</w:t>
      </w:r>
      <w:bookmarkEnd w:id="58"/>
      <w:bookmarkEnd w:id="59"/>
      <w:bookmarkEnd w:id="60"/>
      <w:bookmarkEnd w:id="61"/>
      <w:bookmarkEnd w:id="62"/>
      <w:bookmarkEnd w:id="63"/>
    </w:p>
    <w:p w:rsidR="00DF25F6" w:rsidRPr="00F2598F" w:rsidRDefault="00DF25F6" w:rsidP="007050A0">
      <w:pPr>
        <w:pStyle w:val="2-"/>
      </w:pPr>
    </w:p>
    <w:bookmarkEnd w:id="64"/>
    <w:p w:rsidR="009963DF" w:rsidRDefault="00595CC1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8.1. </w:t>
      </w:r>
      <w:r w:rsidR="00490BA0" w:rsidRPr="00F2598F">
        <w:rPr>
          <w:sz w:val="24"/>
          <w:szCs w:val="24"/>
        </w:rPr>
        <w:t xml:space="preserve">Срок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63DF">
        <w:rPr>
          <w:sz w:val="24"/>
          <w:szCs w:val="24"/>
        </w:rPr>
        <w:t>:</w:t>
      </w:r>
      <w:r w:rsidR="00590AEA" w:rsidRPr="00F2598F">
        <w:rPr>
          <w:sz w:val="24"/>
          <w:szCs w:val="24"/>
        </w:rPr>
        <w:t xml:space="preserve"> </w:t>
      </w:r>
    </w:p>
    <w:p w:rsidR="007533DE" w:rsidRDefault="009963D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3E5952" w:rsidRPr="00F2598F">
        <w:rPr>
          <w:sz w:val="24"/>
          <w:szCs w:val="24"/>
        </w:rPr>
        <w:t>при необходимости проведения вступительных (приемных) испытаний составляет не более 45</w:t>
      </w:r>
      <w:r w:rsidR="0035382E">
        <w:rPr>
          <w:sz w:val="24"/>
          <w:szCs w:val="24"/>
        </w:rPr>
        <w:t xml:space="preserve"> (Сорока пяти)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E5952" w:rsidRPr="00F2598F">
        <w:rPr>
          <w:sz w:val="24"/>
          <w:szCs w:val="24"/>
        </w:rPr>
        <w:t xml:space="preserve"> в Организации</w:t>
      </w:r>
      <w:r>
        <w:rPr>
          <w:sz w:val="24"/>
          <w:szCs w:val="24"/>
        </w:rPr>
        <w:t>;</w:t>
      </w:r>
    </w:p>
    <w:p w:rsidR="003E5952" w:rsidRPr="00F2598F" w:rsidRDefault="009963D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8.1.2. п</w:t>
      </w:r>
      <w:r w:rsidR="003E5952" w:rsidRPr="00F2598F">
        <w:rPr>
          <w:sz w:val="24"/>
          <w:szCs w:val="24"/>
        </w:rPr>
        <w:t>ри отсутствии необходимости проведения вступительных (приемных) испытаний</w:t>
      </w:r>
      <w:r w:rsidR="00590AEA" w:rsidRPr="00F2598F">
        <w:rPr>
          <w:sz w:val="24"/>
          <w:szCs w:val="24"/>
        </w:rPr>
        <w:t xml:space="preserve"> </w:t>
      </w:r>
      <w:r w:rsidR="007533DE">
        <w:rPr>
          <w:sz w:val="24"/>
          <w:szCs w:val="24"/>
        </w:rPr>
        <w:t>составляет</w:t>
      </w:r>
      <w:r w:rsidR="00A464B3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не более 7</w:t>
      </w:r>
      <w:r w:rsidR="0035382E">
        <w:rPr>
          <w:sz w:val="24"/>
          <w:szCs w:val="24"/>
        </w:rPr>
        <w:t xml:space="preserve"> (Семи)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в Организации.</w:t>
      </w:r>
    </w:p>
    <w:p w:rsidR="00FA3753" w:rsidRDefault="002C2F8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8.2.</w:t>
      </w:r>
      <w:r w:rsidR="00720793" w:rsidRPr="00F2598F">
        <w:rPr>
          <w:sz w:val="24"/>
          <w:szCs w:val="24"/>
        </w:rPr>
        <w:t xml:space="preserve"> </w:t>
      </w:r>
      <w:r w:rsidR="0064170B" w:rsidRPr="00F2598F">
        <w:rPr>
          <w:sz w:val="24"/>
          <w:szCs w:val="24"/>
        </w:rPr>
        <w:t>В случае наличия оснований для отказа</w:t>
      </w:r>
      <w:r w:rsidR="00595434" w:rsidRPr="00F2598F">
        <w:rPr>
          <w:sz w:val="24"/>
          <w:szCs w:val="24"/>
        </w:rPr>
        <w:t xml:space="preserve">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B1AA9" w:rsidRPr="00F2598F">
        <w:rPr>
          <w:sz w:val="24"/>
          <w:szCs w:val="24"/>
        </w:rPr>
        <w:t>,</w:t>
      </w:r>
      <w:r w:rsidR="0064170B" w:rsidRPr="00F2598F">
        <w:rPr>
          <w:sz w:val="24"/>
          <w:szCs w:val="24"/>
        </w:rPr>
        <w:t xml:space="preserve"> соответствующий результат направляется Заявителю</w:t>
      </w:r>
      <w:r w:rsidR="00FA3753">
        <w:rPr>
          <w:sz w:val="24"/>
          <w:szCs w:val="24"/>
        </w:rPr>
        <w:t>:</w:t>
      </w:r>
      <w:r w:rsidR="00470674" w:rsidRPr="00F2598F">
        <w:rPr>
          <w:sz w:val="24"/>
          <w:szCs w:val="24"/>
        </w:rPr>
        <w:t xml:space="preserve"> </w:t>
      </w:r>
    </w:p>
    <w:p w:rsidR="006E5C69" w:rsidRDefault="00FA375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8.2.1. </w:t>
      </w:r>
      <w:r w:rsidR="00590AEA" w:rsidRPr="00F2598F">
        <w:rPr>
          <w:sz w:val="24"/>
          <w:szCs w:val="24"/>
        </w:rPr>
        <w:t>при необходимости проведения вступительных (приемных) испытаний</w:t>
      </w:r>
      <w:r>
        <w:rPr>
          <w:sz w:val="24"/>
          <w:szCs w:val="24"/>
        </w:rPr>
        <w:t xml:space="preserve"> –</w:t>
      </w:r>
      <w:r w:rsidR="00590AEA" w:rsidRPr="00F2598F">
        <w:rPr>
          <w:sz w:val="24"/>
          <w:szCs w:val="24"/>
        </w:rPr>
        <w:t xml:space="preserve"> в срок не более 45</w:t>
      </w:r>
      <w:r>
        <w:rPr>
          <w:sz w:val="24"/>
          <w:szCs w:val="24"/>
        </w:rPr>
        <w:t xml:space="preserve"> (Сорока пяти)</w:t>
      </w:r>
      <w:r w:rsidR="00590AEA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590AEA" w:rsidRPr="00F2598F">
        <w:rPr>
          <w:sz w:val="24"/>
          <w:szCs w:val="24"/>
        </w:rPr>
        <w:t xml:space="preserve"> в Организации</w:t>
      </w:r>
      <w:r>
        <w:rPr>
          <w:sz w:val="24"/>
          <w:szCs w:val="24"/>
        </w:rPr>
        <w:t>;</w:t>
      </w:r>
    </w:p>
    <w:p w:rsidR="008A481B" w:rsidRPr="00F2598F" w:rsidRDefault="00590AEA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 </w:t>
      </w:r>
      <w:r w:rsidR="00FA3753">
        <w:rPr>
          <w:sz w:val="24"/>
          <w:szCs w:val="24"/>
        </w:rPr>
        <w:t>8.2.2. п</w:t>
      </w:r>
      <w:r w:rsidRPr="00F2598F">
        <w:rPr>
          <w:sz w:val="24"/>
          <w:szCs w:val="24"/>
        </w:rPr>
        <w:t>ри отсутствии необходимости проведения вступительных (приемных) испытаний – в срок не более 7</w:t>
      </w:r>
      <w:r w:rsidR="00FA3753">
        <w:rPr>
          <w:sz w:val="24"/>
          <w:szCs w:val="24"/>
        </w:rPr>
        <w:t xml:space="preserve"> (Семи)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Организации</w:t>
      </w:r>
      <w:r w:rsidR="0064170B" w:rsidRPr="00F2598F">
        <w:rPr>
          <w:sz w:val="24"/>
          <w:szCs w:val="24"/>
        </w:rPr>
        <w:t>.</w:t>
      </w:r>
    </w:p>
    <w:p w:rsidR="00590AEA" w:rsidRPr="00F2598F" w:rsidRDefault="00590AEA" w:rsidP="004C7E39">
      <w:pPr>
        <w:pStyle w:val="11"/>
        <w:numPr>
          <w:ilvl w:val="1"/>
          <w:numId w:val="12"/>
        </w:numPr>
        <w:rPr>
          <w:sz w:val="24"/>
          <w:szCs w:val="24"/>
        </w:rPr>
      </w:pPr>
      <w:r w:rsidRPr="00F2598F">
        <w:rPr>
          <w:sz w:val="24"/>
          <w:szCs w:val="24"/>
        </w:rPr>
        <w:t xml:space="preserve">Периоды обращения за предоставлением </w:t>
      </w:r>
      <w:r w:rsidR="000D7DB7">
        <w:rPr>
          <w:sz w:val="24"/>
          <w:szCs w:val="24"/>
        </w:rPr>
        <w:t>Муниципальной у</w:t>
      </w:r>
      <w:r w:rsidRPr="00F2598F">
        <w:rPr>
          <w:sz w:val="24"/>
          <w:szCs w:val="24"/>
        </w:rPr>
        <w:t>слуги:</w:t>
      </w:r>
    </w:p>
    <w:p w:rsidR="00590AEA" w:rsidRPr="002B0188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8.3.</w:t>
      </w:r>
      <w:r w:rsidR="00243FAB" w:rsidRPr="002B0188">
        <w:rPr>
          <w:sz w:val="24"/>
          <w:szCs w:val="24"/>
        </w:rPr>
        <w:t>1</w:t>
      </w:r>
      <w:r w:rsidRPr="002B0188">
        <w:rPr>
          <w:sz w:val="24"/>
          <w:szCs w:val="24"/>
        </w:rPr>
        <w:t xml:space="preserve">. </w:t>
      </w:r>
      <w:r w:rsidR="00782F01" w:rsidRPr="002B0188">
        <w:rPr>
          <w:sz w:val="24"/>
          <w:szCs w:val="24"/>
        </w:rPr>
        <w:t>Муниципальная услуга</w:t>
      </w:r>
      <w:r w:rsidRPr="002B0188">
        <w:rPr>
          <w:sz w:val="24"/>
          <w:szCs w:val="24"/>
        </w:rPr>
        <w:t xml:space="preserve"> предоставляется Организациями в области культуры </w:t>
      </w:r>
      <w:r w:rsidR="00E96E88">
        <w:rPr>
          <w:sz w:val="24"/>
          <w:szCs w:val="24"/>
        </w:rPr>
        <w:t>и спорта</w:t>
      </w:r>
      <w:r w:rsidR="00E30B1D">
        <w:rPr>
          <w:sz w:val="24"/>
          <w:szCs w:val="24"/>
        </w:rPr>
        <w:t xml:space="preserve"> по дополнительным </w:t>
      </w:r>
      <w:r w:rsidR="00A16502">
        <w:rPr>
          <w:sz w:val="24"/>
          <w:szCs w:val="24"/>
        </w:rPr>
        <w:t>общеобразовательным</w:t>
      </w:r>
      <w:r w:rsidR="00E30B1D">
        <w:rPr>
          <w:sz w:val="24"/>
          <w:szCs w:val="24"/>
        </w:rPr>
        <w:t xml:space="preserve"> программам </w:t>
      </w:r>
      <w:r w:rsidRPr="002B0188">
        <w:rPr>
          <w:sz w:val="24"/>
          <w:szCs w:val="24"/>
        </w:rPr>
        <w:t>в период:</w:t>
      </w:r>
    </w:p>
    <w:p w:rsidR="00590AEA" w:rsidRPr="002B0188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а) основного набора с 15 апреля по 15 июня текущего года;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б) дополнительного набора с 20 августа по 30 сентября текущего года.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243FAB" w:rsidRPr="00F2598F">
        <w:rPr>
          <w:sz w:val="24"/>
          <w:szCs w:val="24"/>
        </w:rPr>
        <w:t>2</w:t>
      </w:r>
      <w:r w:rsidR="001E070F">
        <w:rPr>
          <w:sz w:val="24"/>
          <w:szCs w:val="24"/>
        </w:rPr>
        <w:t xml:space="preserve">. </w:t>
      </w:r>
      <w:r w:rsidR="002B0188">
        <w:rPr>
          <w:sz w:val="24"/>
          <w:szCs w:val="24"/>
        </w:rPr>
        <w:t xml:space="preserve">Муниципальная </w:t>
      </w:r>
      <w:r w:rsidR="002B0188" w:rsidRPr="002B0188">
        <w:rPr>
          <w:sz w:val="24"/>
          <w:szCs w:val="24"/>
        </w:rPr>
        <w:t>услуга предоставляется Организациями</w:t>
      </w:r>
      <w:r w:rsidR="000E74A8">
        <w:rPr>
          <w:sz w:val="24"/>
          <w:szCs w:val="24"/>
        </w:rPr>
        <w:t>,</w:t>
      </w:r>
      <w:r w:rsidR="002B0188">
        <w:rPr>
          <w:sz w:val="24"/>
          <w:szCs w:val="24"/>
        </w:rPr>
        <w:t xml:space="preserve"> осуществляющими </w:t>
      </w:r>
      <w:r w:rsidR="00973DA8">
        <w:rPr>
          <w:sz w:val="24"/>
          <w:szCs w:val="24"/>
        </w:rPr>
        <w:t xml:space="preserve">обучение </w:t>
      </w:r>
      <w:r w:rsidR="00973DA8" w:rsidRPr="002B0188">
        <w:rPr>
          <w:sz w:val="24"/>
          <w:szCs w:val="24"/>
        </w:rPr>
        <w:t>по</w:t>
      </w:r>
      <w:r w:rsidR="002B0188" w:rsidRPr="002B0188">
        <w:rPr>
          <w:sz w:val="24"/>
          <w:szCs w:val="24"/>
        </w:rPr>
        <w:t xml:space="preserve">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FB314B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период:</w:t>
      </w:r>
    </w:p>
    <w:p w:rsidR="00590AEA" w:rsidRPr="00F2598F" w:rsidRDefault="003B3DB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основного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>1</w:t>
      </w:r>
      <w:r w:rsidR="00B56662" w:rsidRPr="00B56662">
        <w:rPr>
          <w:sz w:val="24"/>
          <w:szCs w:val="24"/>
        </w:rPr>
        <w:t>5</w:t>
      </w:r>
      <w:r w:rsidR="00B56662">
        <w:rPr>
          <w:sz w:val="24"/>
          <w:szCs w:val="24"/>
        </w:rPr>
        <w:t xml:space="preserve"> апреля</w:t>
      </w:r>
      <w:r w:rsidR="00590AEA" w:rsidRPr="00F2598F">
        <w:rPr>
          <w:sz w:val="24"/>
          <w:szCs w:val="24"/>
        </w:rPr>
        <w:t xml:space="preserve"> </w:t>
      </w:r>
      <w:r w:rsidR="006A6E40">
        <w:rPr>
          <w:sz w:val="24"/>
          <w:szCs w:val="24"/>
        </w:rPr>
        <w:t>по</w:t>
      </w:r>
      <w:r w:rsidR="00590AEA" w:rsidRPr="00F2598F">
        <w:rPr>
          <w:sz w:val="24"/>
          <w:szCs w:val="24"/>
        </w:rPr>
        <w:t xml:space="preserve"> 15 августа текущего года;</w:t>
      </w:r>
    </w:p>
    <w:p w:rsidR="002B0188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дополнительного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15 августа </w:t>
      </w:r>
      <w:r w:rsidR="006A6E40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30 сентября текущего года. 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Организация</w:t>
      </w:r>
      <w:r w:rsidR="000E74A8">
        <w:rPr>
          <w:sz w:val="24"/>
          <w:szCs w:val="24"/>
        </w:rPr>
        <w:t>,</w:t>
      </w:r>
      <w:r w:rsidR="002B0188">
        <w:rPr>
          <w:sz w:val="24"/>
          <w:szCs w:val="24"/>
        </w:rPr>
        <w:t xml:space="preserve"> осуществляющая обучение</w:t>
      </w:r>
      <w:r w:rsidR="002B0188" w:rsidRPr="002B0188">
        <w:rPr>
          <w:sz w:val="24"/>
          <w:szCs w:val="24"/>
        </w:rPr>
        <w:t xml:space="preserve"> по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2B0188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ежегодно на текущий учебный год устанавливает периоды основного и дополнительного набора в соответствии с настоящим Административным регламентом. Прием </w:t>
      </w:r>
      <w:r w:rsidR="007D7130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в Организацию может быть продолжен в течение учебного года при наличии свободных мест. 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243FAB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782F01" w:rsidRPr="00F2598F">
        <w:rPr>
          <w:sz w:val="24"/>
          <w:szCs w:val="24"/>
        </w:rPr>
        <w:t>Муниципальная услуга</w:t>
      </w:r>
      <w:r w:rsidR="001E070F" w:rsidRPr="001E070F">
        <w:t xml:space="preserve"> </w:t>
      </w:r>
      <w:r w:rsidR="001E070F">
        <w:rPr>
          <w:sz w:val="24"/>
          <w:szCs w:val="24"/>
        </w:rPr>
        <w:t>предоставляется Организациями</w:t>
      </w:r>
      <w:r w:rsidR="00E30B1D">
        <w:rPr>
          <w:sz w:val="24"/>
          <w:szCs w:val="24"/>
        </w:rPr>
        <w:t xml:space="preserve">, </w:t>
      </w:r>
      <w:r w:rsidR="00FE735E">
        <w:rPr>
          <w:sz w:val="24"/>
          <w:szCs w:val="24"/>
        </w:rPr>
        <w:t>включенным</w:t>
      </w:r>
      <w:r w:rsidR="003459C1">
        <w:rPr>
          <w:sz w:val="24"/>
          <w:szCs w:val="24"/>
        </w:rPr>
        <w:t>и</w:t>
      </w:r>
      <w:r w:rsidR="00FE735E">
        <w:rPr>
          <w:sz w:val="24"/>
          <w:szCs w:val="24"/>
        </w:rPr>
        <w:t xml:space="preserve"> в систему ПФДО</w:t>
      </w:r>
      <w:r w:rsidR="00E30B1D">
        <w:rPr>
          <w:sz w:val="24"/>
          <w:szCs w:val="24"/>
        </w:rPr>
        <w:t>,</w:t>
      </w:r>
      <w:r w:rsidR="003459C1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период </w:t>
      </w:r>
      <w:r w:rsidR="001E070F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 января </w:t>
      </w:r>
      <w:r w:rsidR="00136D14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15 ноября текущего года.</w:t>
      </w:r>
    </w:p>
    <w:p w:rsidR="00DF25F6" w:rsidRPr="00F2598F" w:rsidRDefault="00DF25F6" w:rsidP="00DF25F6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A1EA6" w:rsidRPr="00F2598F" w:rsidRDefault="00415A64" w:rsidP="007050A0">
      <w:pPr>
        <w:pStyle w:val="2-"/>
      </w:pPr>
      <w:bookmarkStart w:id="65" w:name="_Toc463206276"/>
      <w:bookmarkStart w:id="66" w:name="_Toc463207573"/>
      <w:bookmarkStart w:id="67" w:name="_Toc463520461"/>
      <w:bookmarkStart w:id="68" w:name="_Toc463206277"/>
      <w:bookmarkStart w:id="69" w:name="_Toc463207574"/>
      <w:bookmarkStart w:id="70" w:name="_Toc463520462"/>
      <w:bookmarkStart w:id="71" w:name="_Toc28377941"/>
      <w:bookmarkStart w:id="72" w:name="_Toc40861758"/>
      <w:bookmarkStart w:id="73" w:name="_Hlk20900670"/>
      <w:bookmarkStart w:id="74" w:name="_Toc437973288"/>
      <w:bookmarkStart w:id="75" w:name="_Toc438110029"/>
      <w:bookmarkStart w:id="76" w:name="_Toc438376233"/>
      <w:bookmarkStart w:id="77" w:name="_Ref440654922"/>
      <w:bookmarkStart w:id="78" w:name="_Ref440654930"/>
      <w:bookmarkStart w:id="79" w:name="_Ref440654937"/>
      <w:bookmarkStart w:id="80" w:name="_Ref440654944"/>
      <w:bookmarkStart w:id="81" w:name="_Ref440654952"/>
      <w:bookmarkEnd w:id="65"/>
      <w:bookmarkEnd w:id="66"/>
      <w:bookmarkEnd w:id="67"/>
      <w:bookmarkEnd w:id="68"/>
      <w:bookmarkEnd w:id="69"/>
      <w:bookmarkEnd w:id="70"/>
      <w:r w:rsidRPr="00273855">
        <w:t xml:space="preserve">9. </w:t>
      </w:r>
      <w:bookmarkStart w:id="82" w:name="_Toc510616999"/>
      <w:r w:rsidR="00A43D6D">
        <w:t>Нормативные п</w:t>
      </w:r>
      <w:r w:rsidR="6BDCEDE7" w:rsidRPr="00273855">
        <w:t xml:space="preserve">равовые </w:t>
      </w:r>
      <w:r w:rsidR="00A43D6D">
        <w:t>акты, регулирующие</w:t>
      </w:r>
      <w:r w:rsidR="6BDCEDE7" w:rsidRPr="00273855">
        <w:t xml:space="preserve"> </w:t>
      </w:r>
      <w:bookmarkEnd w:id="71"/>
      <w:bookmarkEnd w:id="82"/>
      <w:r w:rsidR="00A43D6D" w:rsidRPr="00273855">
        <w:t>предоставлени</w:t>
      </w:r>
      <w:r w:rsidR="00A43D6D">
        <w:t>е</w:t>
      </w:r>
      <w:r w:rsidR="00A43D6D" w:rsidRPr="00273855">
        <w:t xml:space="preserve"> </w:t>
      </w:r>
      <w:r w:rsidR="006D2FCE" w:rsidRPr="00273855">
        <w:t>Муниципальной услуги</w:t>
      </w:r>
      <w:bookmarkEnd w:id="72"/>
    </w:p>
    <w:p w:rsidR="00DF25F6" w:rsidRPr="00F2598F" w:rsidRDefault="00DF25F6" w:rsidP="007050A0">
      <w:pPr>
        <w:pStyle w:val="2-"/>
      </w:pPr>
    </w:p>
    <w:bookmarkEnd w:id="73"/>
    <w:p w:rsidR="001C7683" w:rsidRPr="00F2598F" w:rsidRDefault="776DCF5B" w:rsidP="004C7E39">
      <w:pPr>
        <w:pStyle w:val="11"/>
        <w:numPr>
          <w:ilvl w:val="1"/>
          <w:numId w:val="1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Актуальный перечень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Pr="00F2598F">
        <w:rPr>
          <w:sz w:val="24"/>
          <w:szCs w:val="24"/>
        </w:rPr>
        <w:t xml:space="preserve"> (с указанием их реквизитов и источников официального опубликования)</w:t>
      </w:r>
      <w:r w:rsidR="002604F3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размещен на официальном сайте </w:t>
      </w:r>
      <w:r w:rsidR="006345DC" w:rsidRPr="00F2598F">
        <w:rPr>
          <w:sz w:val="24"/>
          <w:szCs w:val="24"/>
          <w:lang w:eastAsia="ar-SA"/>
        </w:rPr>
        <w:t>Организации</w:t>
      </w:r>
      <w:r w:rsidRPr="00F2598F">
        <w:rPr>
          <w:sz w:val="24"/>
          <w:szCs w:val="24"/>
          <w:lang w:eastAsia="ar-SA"/>
        </w:rPr>
        <w:t>,</w:t>
      </w:r>
      <w:r w:rsidRPr="00F2598F">
        <w:rPr>
          <w:sz w:val="24"/>
          <w:szCs w:val="24"/>
        </w:rPr>
        <w:t xml:space="preserve"> </w:t>
      </w:r>
      <w:r w:rsidR="005F740E" w:rsidRPr="00F2598F">
        <w:rPr>
          <w:sz w:val="24"/>
          <w:szCs w:val="24"/>
        </w:rPr>
        <w:t>а</w:t>
      </w:r>
      <w:r w:rsidRPr="00F2598F">
        <w:rPr>
          <w:sz w:val="24"/>
          <w:szCs w:val="24"/>
        </w:rPr>
        <w:t xml:space="preserve"> </w:t>
      </w:r>
      <w:r w:rsidR="005C00E0">
        <w:rPr>
          <w:sz w:val="24"/>
          <w:szCs w:val="24"/>
        </w:rPr>
        <w:t>также в соответствующем разделе</w:t>
      </w:r>
      <w:r w:rsidR="0038286F">
        <w:rPr>
          <w:sz w:val="24"/>
          <w:szCs w:val="24"/>
        </w:rPr>
        <w:t xml:space="preserve"> </w:t>
      </w:r>
      <w:r w:rsidR="002845A5" w:rsidRPr="00F2598F">
        <w:rPr>
          <w:sz w:val="24"/>
          <w:szCs w:val="24"/>
        </w:rPr>
        <w:t>РПГУ</w:t>
      </w:r>
      <w:r w:rsidRPr="00F2598F">
        <w:rPr>
          <w:sz w:val="24"/>
          <w:szCs w:val="24"/>
        </w:rPr>
        <w:t>.</w:t>
      </w:r>
    </w:p>
    <w:p w:rsidR="001904E4" w:rsidRPr="00F2598F" w:rsidRDefault="001904E4" w:rsidP="004C7E39">
      <w:pPr>
        <w:pStyle w:val="11"/>
        <w:numPr>
          <w:ilvl w:val="1"/>
          <w:numId w:val="1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Перечень</w:t>
      </w:r>
      <w:r w:rsidR="00C31AA4" w:rsidRPr="00F2598F">
        <w:rPr>
          <w:sz w:val="24"/>
          <w:szCs w:val="24"/>
        </w:rPr>
        <w:t xml:space="preserve">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="00B22CDD" w:rsidRPr="00F2598F">
        <w:rPr>
          <w:sz w:val="24"/>
          <w:szCs w:val="24"/>
        </w:rPr>
        <w:t xml:space="preserve">, </w:t>
      </w:r>
      <w:r w:rsidR="00C31AA4" w:rsidRPr="00F2598F">
        <w:rPr>
          <w:sz w:val="24"/>
          <w:szCs w:val="24"/>
        </w:rPr>
        <w:t xml:space="preserve">указан в Приложении </w:t>
      </w:r>
      <w:r w:rsidR="00DB7421">
        <w:rPr>
          <w:sz w:val="24"/>
          <w:szCs w:val="24"/>
        </w:rPr>
        <w:t>3</w:t>
      </w:r>
      <w:r w:rsidR="00FC3CBA" w:rsidRPr="00F2598F">
        <w:rPr>
          <w:sz w:val="24"/>
          <w:szCs w:val="24"/>
        </w:rPr>
        <w:t xml:space="preserve"> </w:t>
      </w:r>
      <w:r w:rsidR="00C31AA4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C31AA4" w:rsidRPr="00F2598F">
        <w:rPr>
          <w:sz w:val="24"/>
          <w:szCs w:val="24"/>
        </w:rPr>
        <w:t>Административному регламенту.</w:t>
      </w:r>
    </w:p>
    <w:p w:rsidR="00041073" w:rsidRPr="00F2598F" w:rsidRDefault="00041073" w:rsidP="00041073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E3B75" w:rsidRPr="00F2598F" w:rsidRDefault="00415A64" w:rsidP="007050A0">
      <w:pPr>
        <w:pStyle w:val="2-"/>
      </w:pPr>
      <w:bookmarkStart w:id="83" w:name="_Toc28377942"/>
      <w:bookmarkStart w:id="84" w:name="_Toc40861759"/>
      <w:bookmarkStart w:id="85" w:name="_Hlk2090069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273855">
        <w:t xml:space="preserve">10. </w:t>
      </w:r>
      <w:bookmarkStart w:id="86" w:name="_Toc510617000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</w:t>
      </w:r>
      <w:bookmarkEnd w:id="83"/>
      <w:bookmarkEnd w:id="84"/>
      <w:bookmarkEnd w:id="86"/>
    </w:p>
    <w:p w:rsidR="00A4019C" w:rsidRPr="00F2598F" w:rsidRDefault="00A4019C" w:rsidP="007050A0">
      <w:pPr>
        <w:pStyle w:val="2-"/>
      </w:pPr>
    </w:p>
    <w:bookmarkEnd w:id="85"/>
    <w:p w:rsidR="00401421" w:rsidRPr="004C7E39" w:rsidRDefault="0040142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 </w:t>
      </w:r>
      <w:r w:rsidR="00BC17AB" w:rsidRPr="004C7E39">
        <w:rPr>
          <w:sz w:val="24"/>
          <w:szCs w:val="24"/>
        </w:rPr>
        <w:t xml:space="preserve">Перечень документов, </w:t>
      </w:r>
      <w:r w:rsidR="00D248CF" w:rsidRPr="004C7E39">
        <w:rPr>
          <w:sz w:val="24"/>
          <w:szCs w:val="24"/>
        </w:rPr>
        <w:t xml:space="preserve">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248CF" w:rsidRPr="004C7E39">
        <w:rPr>
          <w:sz w:val="24"/>
          <w:szCs w:val="24"/>
        </w:rPr>
        <w:t xml:space="preserve">, подлежащих представлению </w:t>
      </w:r>
      <w:r w:rsidR="00BC17AB" w:rsidRPr="004C7E39">
        <w:rPr>
          <w:sz w:val="24"/>
          <w:szCs w:val="24"/>
        </w:rPr>
        <w:t>Заявителем</w:t>
      </w:r>
      <w:r w:rsidR="00D248CF" w:rsidRPr="004C7E39">
        <w:rPr>
          <w:sz w:val="24"/>
          <w:szCs w:val="24"/>
        </w:rPr>
        <w:t>,</w:t>
      </w:r>
      <w:r w:rsidR="00BF22C6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независ</w:t>
      </w:r>
      <w:r w:rsidR="00500A3F" w:rsidRPr="004C7E39">
        <w:rPr>
          <w:sz w:val="24"/>
          <w:szCs w:val="24"/>
        </w:rPr>
        <w:t xml:space="preserve">имо от </w:t>
      </w:r>
      <w:r w:rsidR="00BF22C6" w:rsidRPr="004C7E39">
        <w:rPr>
          <w:sz w:val="24"/>
          <w:szCs w:val="24"/>
        </w:rPr>
        <w:t>категории и</w:t>
      </w:r>
      <w:r w:rsidR="00500A3F" w:rsidRPr="004C7E39">
        <w:rPr>
          <w:sz w:val="24"/>
          <w:szCs w:val="24"/>
        </w:rPr>
        <w:t xml:space="preserve"> основания для обращения</w:t>
      </w:r>
      <w:r w:rsidR="00BC17AB" w:rsidRPr="004C7E39">
        <w:rPr>
          <w:sz w:val="24"/>
          <w:szCs w:val="24"/>
        </w:rPr>
        <w:t xml:space="preserve"> </w:t>
      </w:r>
      <w:r w:rsidR="007D7130" w:rsidRPr="004C7E39">
        <w:rPr>
          <w:sz w:val="24"/>
          <w:szCs w:val="24"/>
        </w:rPr>
        <w:br/>
      </w:r>
      <w:r w:rsidR="00BC17AB" w:rsidRPr="004C7E39">
        <w:rPr>
          <w:sz w:val="24"/>
          <w:szCs w:val="24"/>
        </w:rPr>
        <w:t xml:space="preserve">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>:</w:t>
      </w:r>
    </w:p>
    <w:p w:rsidR="00401421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10.1.1.</w:t>
      </w:r>
      <w:r w:rsidR="00401421" w:rsidRPr="004C7E39">
        <w:rPr>
          <w:sz w:val="24"/>
          <w:szCs w:val="24"/>
        </w:rPr>
        <w:t xml:space="preserve"> </w:t>
      </w:r>
      <w:r w:rsidR="00323CFC" w:rsidRPr="004C7E39">
        <w:rPr>
          <w:sz w:val="24"/>
          <w:szCs w:val="24"/>
        </w:rPr>
        <w:t>З</w:t>
      </w:r>
      <w:r w:rsidR="00412406" w:rsidRPr="004C7E39">
        <w:rPr>
          <w:sz w:val="24"/>
          <w:szCs w:val="24"/>
        </w:rPr>
        <w:t>апрос</w:t>
      </w:r>
      <w:r w:rsidR="00401421" w:rsidRPr="004C7E39">
        <w:rPr>
          <w:sz w:val="24"/>
          <w:szCs w:val="24"/>
        </w:rPr>
        <w:t xml:space="preserve"> 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по ф</w:t>
      </w:r>
      <w:r w:rsidR="00AB5603" w:rsidRPr="004C7E39">
        <w:rPr>
          <w:sz w:val="24"/>
          <w:szCs w:val="24"/>
        </w:rPr>
        <w:t>орме, приведенной</w:t>
      </w:r>
      <w:r w:rsidR="007D7130" w:rsidRPr="004C7E39">
        <w:rPr>
          <w:sz w:val="24"/>
          <w:szCs w:val="24"/>
        </w:rPr>
        <w:br/>
      </w:r>
      <w:r w:rsidR="00AB5603" w:rsidRPr="004C7E39">
        <w:rPr>
          <w:sz w:val="24"/>
          <w:szCs w:val="24"/>
        </w:rPr>
        <w:t xml:space="preserve"> в Приложении</w:t>
      </w:r>
      <w:r w:rsidR="007F1E97" w:rsidRPr="004C7E39">
        <w:rPr>
          <w:sz w:val="24"/>
          <w:szCs w:val="24"/>
        </w:rPr>
        <w:t xml:space="preserve"> </w:t>
      </w:r>
      <w:r w:rsidR="00DB7421" w:rsidRPr="004C7E39">
        <w:rPr>
          <w:sz w:val="24"/>
          <w:szCs w:val="24"/>
        </w:rPr>
        <w:t>4</w:t>
      </w:r>
      <w:r w:rsidR="00F95B2A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 xml:space="preserve">к </w:t>
      </w:r>
      <w:r w:rsidR="00A61301" w:rsidRPr="004C7E39">
        <w:rPr>
          <w:sz w:val="24"/>
          <w:szCs w:val="24"/>
        </w:rPr>
        <w:t xml:space="preserve">настоящему </w:t>
      </w:r>
      <w:r w:rsidR="000E3B75" w:rsidRPr="004C7E39">
        <w:rPr>
          <w:sz w:val="24"/>
          <w:szCs w:val="24"/>
        </w:rPr>
        <w:t>Административному регламенту</w:t>
      </w:r>
      <w:r w:rsidR="00323CFC" w:rsidRPr="004C7E39">
        <w:rPr>
          <w:sz w:val="24"/>
          <w:szCs w:val="24"/>
        </w:rPr>
        <w:t xml:space="preserve"> (далее – Запрос)</w:t>
      </w:r>
      <w:r w:rsidR="00401421" w:rsidRPr="004C7E39">
        <w:rPr>
          <w:sz w:val="24"/>
          <w:szCs w:val="24"/>
        </w:rPr>
        <w:t>;</w:t>
      </w:r>
    </w:p>
    <w:p w:rsidR="00401421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10.1.2.</w:t>
      </w:r>
      <w:r w:rsidR="00401421" w:rsidRPr="004C7E39">
        <w:rPr>
          <w:sz w:val="24"/>
          <w:szCs w:val="24"/>
        </w:rPr>
        <w:t xml:space="preserve"> 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Заявителя</w:t>
      </w:r>
      <w:r w:rsidR="006B377A" w:rsidRPr="004C7E39">
        <w:rPr>
          <w:sz w:val="24"/>
          <w:szCs w:val="24"/>
        </w:rPr>
        <w:t>;</w:t>
      </w:r>
    </w:p>
    <w:p w:rsidR="00401421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10.1.3.</w:t>
      </w:r>
      <w:r w:rsidR="00670362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>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</w:p>
    <w:p w:rsidR="00500A3F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10.1.4. </w:t>
      </w:r>
      <w:r w:rsidR="00401421" w:rsidRPr="004C7E39">
        <w:rPr>
          <w:sz w:val="24"/>
          <w:szCs w:val="24"/>
        </w:rPr>
        <w:t xml:space="preserve">документ, </w:t>
      </w:r>
      <w:r w:rsidR="00412406" w:rsidRPr="004C7E39">
        <w:rPr>
          <w:sz w:val="24"/>
          <w:szCs w:val="24"/>
        </w:rPr>
        <w:t xml:space="preserve">подтверждающий </w:t>
      </w:r>
      <w:r w:rsidR="00401421" w:rsidRPr="004C7E39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  <w:r w:rsidR="00DF3314" w:rsidRPr="004C7E39">
        <w:rPr>
          <w:sz w:val="24"/>
          <w:szCs w:val="24"/>
        </w:rPr>
        <w:t xml:space="preserve"> </w:t>
      </w:r>
    </w:p>
    <w:p w:rsidR="00E30B1D" w:rsidRPr="004C7E39" w:rsidRDefault="00A464B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10.1.5</w:t>
      </w:r>
      <w:r w:rsidR="005F740E" w:rsidRPr="004C7E39">
        <w:rPr>
          <w:sz w:val="24"/>
          <w:szCs w:val="24"/>
        </w:rPr>
        <w:t>.</w:t>
      </w:r>
      <w:r w:rsidR="00401421" w:rsidRPr="004C7E39">
        <w:rPr>
          <w:sz w:val="24"/>
          <w:szCs w:val="24"/>
        </w:rPr>
        <w:t xml:space="preserve"> </w:t>
      </w:r>
      <w:r w:rsidR="005F740E" w:rsidRPr="004C7E39">
        <w:rPr>
          <w:sz w:val="24"/>
          <w:szCs w:val="24"/>
        </w:rPr>
        <w:t>до</w:t>
      </w:r>
      <w:r w:rsidR="00975BEB" w:rsidRPr="004C7E39">
        <w:rPr>
          <w:sz w:val="24"/>
          <w:szCs w:val="24"/>
        </w:rPr>
        <w:t xml:space="preserve">кументы об отсутствии </w:t>
      </w:r>
      <w:r w:rsidR="003F6202" w:rsidRPr="004C7E39">
        <w:rPr>
          <w:sz w:val="24"/>
          <w:szCs w:val="24"/>
        </w:rPr>
        <w:t xml:space="preserve">медицинских </w:t>
      </w:r>
      <w:r w:rsidR="00975BEB" w:rsidRPr="004C7E39">
        <w:rPr>
          <w:sz w:val="24"/>
          <w:szCs w:val="24"/>
        </w:rPr>
        <w:t>противопоказаний для заня</w:t>
      </w:r>
      <w:r w:rsidR="005F740E" w:rsidRPr="004C7E39">
        <w:rPr>
          <w:sz w:val="24"/>
          <w:szCs w:val="24"/>
        </w:rPr>
        <w:t>тий отдельными видами искусства</w:t>
      </w:r>
      <w:r w:rsidR="00975BEB" w:rsidRPr="004C7E39">
        <w:rPr>
          <w:sz w:val="24"/>
          <w:szCs w:val="24"/>
        </w:rPr>
        <w:t>, физической культурой и спортом</w:t>
      </w:r>
      <w:r w:rsidR="00E30B1D" w:rsidRPr="004C7E39">
        <w:rPr>
          <w:sz w:val="24"/>
          <w:szCs w:val="24"/>
        </w:rPr>
        <w:t>;</w:t>
      </w:r>
    </w:p>
    <w:p w:rsidR="00500A3F" w:rsidRPr="004C7E39" w:rsidRDefault="00E30B1D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10.1.6. </w:t>
      </w:r>
      <w:r w:rsidR="00226B51" w:rsidRPr="004C7E39">
        <w:rPr>
          <w:sz w:val="24"/>
          <w:szCs w:val="24"/>
        </w:rPr>
        <w:t>к</w:t>
      </w:r>
      <w:r w:rsidRPr="004C7E39">
        <w:rPr>
          <w:sz w:val="24"/>
          <w:szCs w:val="24"/>
        </w:rPr>
        <w:t>опия свидетельства о рождении кандидата на обучение или копия паспорта</w:t>
      </w:r>
      <w:r w:rsidR="003878A8" w:rsidRPr="004C7E39">
        <w:rPr>
          <w:sz w:val="24"/>
          <w:szCs w:val="24"/>
        </w:rPr>
        <w:t xml:space="preserve"> кандидата на обучение</w:t>
      </w:r>
      <w:r w:rsidRPr="004C7E39">
        <w:rPr>
          <w:sz w:val="24"/>
          <w:szCs w:val="24"/>
        </w:rPr>
        <w:t xml:space="preserve"> (при наличии)</w:t>
      </w:r>
      <w:r w:rsidR="00226B51" w:rsidRPr="004C7E39">
        <w:rPr>
          <w:sz w:val="24"/>
          <w:szCs w:val="24"/>
        </w:rPr>
        <w:t>.</w:t>
      </w:r>
    </w:p>
    <w:p w:rsidR="00401421" w:rsidRPr="004C7E39" w:rsidRDefault="003F34B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</w:t>
      </w:r>
      <w:r w:rsidR="008E5CC3" w:rsidRPr="004C7E39">
        <w:rPr>
          <w:sz w:val="24"/>
          <w:szCs w:val="24"/>
        </w:rPr>
        <w:t>2</w:t>
      </w:r>
      <w:r w:rsidR="008228AA" w:rsidRPr="004C7E39">
        <w:rPr>
          <w:sz w:val="24"/>
          <w:szCs w:val="24"/>
        </w:rPr>
        <w:t xml:space="preserve">. Описание требований к документам </w:t>
      </w:r>
      <w:r w:rsidR="00401421" w:rsidRPr="004C7E39">
        <w:rPr>
          <w:sz w:val="24"/>
          <w:szCs w:val="24"/>
        </w:rPr>
        <w:t xml:space="preserve">и </w:t>
      </w:r>
      <w:r w:rsidR="008228AA" w:rsidRPr="004C7E39">
        <w:rPr>
          <w:sz w:val="24"/>
          <w:szCs w:val="24"/>
        </w:rPr>
        <w:t>форма</w:t>
      </w:r>
      <w:r w:rsidR="00FB648B" w:rsidRPr="004C7E39">
        <w:rPr>
          <w:sz w:val="24"/>
          <w:szCs w:val="24"/>
        </w:rPr>
        <w:t>м</w:t>
      </w:r>
      <w:r w:rsidR="008228AA" w:rsidRPr="004C7E39">
        <w:rPr>
          <w:sz w:val="24"/>
          <w:szCs w:val="24"/>
        </w:rPr>
        <w:t xml:space="preserve"> представления в</w:t>
      </w:r>
      <w:r w:rsidR="00214DA3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завис</w:t>
      </w:r>
      <w:r w:rsidR="00214DA3" w:rsidRPr="004C7E39">
        <w:rPr>
          <w:sz w:val="24"/>
          <w:szCs w:val="24"/>
        </w:rPr>
        <w:t xml:space="preserve">имости </w:t>
      </w:r>
      <w:r w:rsidR="007D7130" w:rsidRPr="004C7E39">
        <w:rPr>
          <w:sz w:val="24"/>
          <w:szCs w:val="24"/>
        </w:rPr>
        <w:br/>
      </w:r>
      <w:r w:rsidR="00214DA3" w:rsidRPr="004C7E39">
        <w:rPr>
          <w:sz w:val="24"/>
          <w:szCs w:val="24"/>
        </w:rPr>
        <w:t xml:space="preserve">от способа </w:t>
      </w:r>
      <w:r w:rsidR="0096207F" w:rsidRPr="004C7E39">
        <w:rPr>
          <w:sz w:val="24"/>
          <w:szCs w:val="24"/>
        </w:rPr>
        <w:t>обращения приведен</w:t>
      </w:r>
      <w:r w:rsidR="008228AA" w:rsidRPr="004C7E39">
        <w:rPr>
          <w:sz w:val="24"/>
          <w:szCs w:val="24"/>
        </w:rPr>
        <w:t>о</w:t>
      </w:r>
      <w:r w:rsidR="00DF77DB" w:rsidRPr="004C7E39">
        <w:rPr>
          <w:sz w:val="24"/>
          <w:szCs w:val="24"/>
        </w:rPr>
        <w:t xml:space="preserve"> в Приложении </w:t>
      </w:r>
      <w:r w:rsidR="00952121" w:rsidRPr="004C7E39">
        <w:rPr>
          <w:sz w:val="24"/>
          <w:szCs w:val="24"/>
        </w:rPr>
        <w:t>5</w:t>
      </w:r>
      <w:r w:rsidR="00AB5603" w:rsidRPr="004C7E39">
        <w:rPr>
          <w:sz w:val="24"/>
          <w:szCs w:val="24"/>
        </w:rPr>
        <w:t xml:space="preserve"> </w:t>
      </w:r>
      <w:r w:rsidR="00EE170F" w:rsidRPr="004C7E39">
        <w:rPr>
          <w:sz w:val="24"/>
          <w:szCs w:val="24"/>
        </w:rPr>
        <w:t>к</w:t>
      </w:r>
      <w:r w:rsidR="00A61301" w:rsidRPr="004C7E39">
        <w:rPr>
          <w:sz w:val="24"/>
          <w:szCs w:val="24"/>
        </w:rPr>
        <w:t xml:space="preserve"> настоящему</w:t>
      </w:r>
      <w:r w:rsidR="00401421" w:rsidRPr="004C7E39">
        <w:rPr>
          <w:sz w:val="24"/>
          <w:szCs w:val="24"/>
        </w:rPr>
        <w:t xml:space="preserve"> Административному регламенту.</w:t>
      </w:r>
    </w:p>
    <w:p w:rsidR="00CD6BAF" w:rsidRPr="004C7E39" w:rsidRDefault="003F34B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7" w:name="_Hlk32196831"/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</w:t>
      </w:r>
      <w:r w:rsidR="00FB648B" w:rsidRPr="004C7E39">
        <w:rPr>
          <w:rFonts w:ascii="Times New Roman" w:hAnsi="Times New Roman"/>
          <w:sz w:val="24"/>
          <w:szCs w:val="24"/>
        </w:rPr>
        <w:t xml:space="preserve"> </w:t>
      </w:r>
      <w:r w:rsidR="00CD6BAF" w:rsidRPr="004C7E39">
        <w:rPr>
          <w:rFonts w:ascii="Times New Roman" w:hAnsi="Times New Roman"/>
          <w:sz w:val="24"/>
          <w:szCs w:val="24"/>
        </w:rPr>
        <w:t xml:space="preserve">В случае, если для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необходима обработка персональных данных лица, не являющегося </w:t>
      </w:r>
      <w:r w:rsidR="00A33108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 xml:space="preserve">аявителем, и если в соответствии </w:t>
      </w:r>
      <w:r w:rsidR="007D7130" w:rsidRPr="004C7E39">
        <w:rPr>
          <w:rFonts w:ascii="Times New Roman" w:hAnsi="Times New Roman"/>
          <w:sz w:val="24"/>
          <w:szCs w:val="24"/>
        </w:rPr>
        <w:br/>
      </w:r>
      <w:r w:rsidR="00CD6BAF" w:rsidRPr="004C7E39"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</w:t>
      </w:r>
      <w:r w:rsidR="00903441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F049AB" w:rsidRPr="004C7E39">
        <w:rPr>
          <w:rFonts w:ascii="Times New Roman" w:hAnsi="Times New Roman"/>
          <w:sz w:val="24"/>
          <w:szCs w:val="24"/>
        </w:rPr>
        <w:t xml:space="preserve"> </w:t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получение согласия, могут быть представлены в том числе </w:t>
      </w:r>
      <w:r w:rsidR="007D7130" w:rsidRPr="004C7E39">
        <w:rPr>
          <w:rFonts w:ascii="Times New Roman" w:hAnsi="Times New Roman"/>
          <w:color w:val="000000"/>
          <w:sz w:val="24"/>
          <w:szCs w:val="24"/>
        </w:rPr>
        <w:br/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>в форме электронного документа.</w:t>
      </w:r>
    </w:p>
    <w:bookmarkEnd w:id="87"/>
    <w:p w:rsidR="008228AA" w:rsidRPr="004C7E39" w:rsidRDefault="00AB1EDD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</w:t>
      </w:r>
      <w:r w:rsidR="005872FA" w:rsidRPr="004C7E39">
        <w:rPr>
          <w:rFonts w:ascii="Times New Roman" w:hAnsi="Times New Roman"/>
          <w:sz w:val="24"/>
          <w:szCs w:val="24"/>
        </w:rPr>
        <w:t xml:space="preserve"> </w:t>
      </w:r>
      <w:r w:rsidR="00232BE7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Организации</w:t>
      </w:r>
      <w:r w:rsidR="00CD6BAF" w:rsidRPr="004C7E39">
        <w:rPr>
          <w:rFonts w:ascii="Times New Roman" w:hAnsi="Times New Roman"/>
          <w:sz w:val="24"/>
          <w:szCs w:val="24"/>
        </w:rPr>
        <w:t xml:space="preserve"> запрещено требовать у Заявителя</w:t>
      </w:r>
      <w:r w:rsidR="008228AA" w:rsidRPr="004C7E39">
        <w:rPr>
          <w:rFonts w:ascii="Times New Roman" w:hAnsi="Times New Roman"/>
          <w:sz w:val="24"/>
          <w:szCs w:val="24"/>
        </w:rPr>
        <w:t>:</w:t>
      </w:r>
    </w:p>
    <w:p w:rsidR="00D41207" w:rsidRPr="004C7E39" w:rsidRDefault="008B5D4B" w:rsidP="008F1D40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.1. представления </w:t>
      </w:r>
      <w:r w:rsidR="008228AA" w:rsidRPr="004C7E39">
        <w:rPr>
          <w:rFonts w:ascii="Times New Roman" w:hAnsi="Times New Roman"/>
          <w:sz w:val="24"/>
          <w:szCs w:val="24"/>
        </w:rPr>
        <w:t>документ</w:t>
      </w:r>
      <w:r w:rsidRPr="004C7E39">
        <w:rPr>
          <w:rFonts w:ascii="Times New Roman" w:hAnsi="Times New Roman"/>
          <w:sz w:val="24"/>
          <w:szCs w:val="24"/>
        </w:rPr>
        <w:t>ов</w:t>
      </w:r>
      <w:r w:rsidR="008228AA" w:rsidRPr="004C7E39">
        <w:rPr>
          <w:rFonts w:ascii="Times New Roman" w:hAnsi="Times New Roman"/>
          <w:sz w:val="24"/>
          <w:szCs w:val="24"/>
        </w:rPr>
        <w:t xml:space="preserve"> и информации </w:t>
      </w:r>
      <w:r w:rsidRPr="004C7E39">
        <w:rPr>
          <w:rFonts w:ascii="Times New Roman" w:hAnsi="Times New Roman"/>
          <w:sz w:val="24"/>
          <w:szCs w:val="24"/>
        </w:rPr>
        <w:t>или</w:t>
      </w:r>
      <w:r w:rsidR="008228AA" w:rsidRPr="004C7E39">
        <w:rPr>
          <w:rFonts w:ascii="Times New Roman" w:hAnsi="Times New Roman"/>
          <w:sz w:val="24"/>
          <w:szCs w:val="24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4C7E39">
        <w:rPr>
          <w:rFonts w:ascii="Times New Roman" w:hAnsi="Times New Roman"/>
          <w:sz w:val="24"/>
          <w:szCs w:val="24"/>
        </w:rPr>
        <w:t xml:space="preserve">, настоящим </w:t>
      </w:r>
      <w:r w:rsidR="00D41207" w:rsidRPr="004C7E39">
        <w:rPr>
          <w:rFonts w:ascii="Times New Roman" w:hAnsi="Times New Roman"/>
          <w:sz w:val="24"/>
          <w:szCs w:val="24"/>
        </w:rPr>
        <w:lastRenderedPageBreak/>
        <w:t>Административным регламентом для</w:t>
      </w:r>
      <w:r w:rsidR="008228AA" w:rsidRPr="004C7E39">
        <w:rPr>
          <w:rFonts w:ascii="Times New Roman" w:hAnsi="Times New Roman"/>
          <w:sz w:val="24"/>
          <w:szCs w:val="24"/>
        </w:rPr>
        <w:t xml:space="preserve"> предоставлен</w:t>
      </w:r>
      <w:r w:rsidR="00D41207" w:rsidRPr="004C7E39">
        <w:rPr>
          <w:rFonts w:ascii="Times New Roman" w:hAnsi="Times New Roman"/>
          <w:sz w:val="24"/>
          <w:szCs w:val="24"/>
        </w:rPr>
        <w:t xml:space="preserve">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;</w:t>
      </w:r>
    </w:p>
    <w:p w:rsidR="008B5D4B" w:rsidRPr="004C7E39" w:rsidRDefault="008B5D4B" w:rsidP="008F1D40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.2.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которые находятся в распоряжении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5F740E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или органам местного самоуправления организаций, участвующих в предоставлении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1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</w:t>
      </w:r>
      <w:r w:rsidR="00E56B55" w:rsidRPr="004C7E39">
        <w:rPr>
          <w:rFonts w:ascii="Times New Roman" w:hAnsi="Times New Roman"/>
          <w:color w:val="000000"/>
          <w:sz w:val="24"/>
          <w:szCs w:val="24"/>
        </w:rPr>
        <w:t>(Заявитель вправе представить указанные документы и информацию в Организацию по собственной инициативе);</w:t>
      </w:r>
    </w:p>
    <w:p w:rsidR="00916CC1" w:rsidRPr="004C7E39" w:rsidRDefault="006E53D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.3.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4C7E39">
        <w:rPr>
          <w:rFonts w:ascii="Times New Roman" w:hAnsi="Times New Roman"/>
          <w:color w:val="000000"/>
          <w:sz w:val="24"/>
          <w:szCs w:val="24"/>
        </w:rPr>
        <w:t>одразделе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15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:rsidR="008228AA" w:rsidRPr="004C7E39" w:rsidRDefault="00916CC1" w:rsidP="004C7E39">
      <w:pPr>
        <w:pStyle w:val="afff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.4. </w:t>
      </w:r>
      <w:r w:rsidR="008228AA" w:rsidRPr="004C7E39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, за исключением следующих случаев:</w:t>
      </w:r>
    </w:p>
    <w:p w:rsidR="008228AA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а) изменение требований нормативных правовых ак</w:t>
      </w:r>
      <w:r w:rsidR="00D41207" w:rsidRPr="004C7E39">
        <w:rPr>
          <w:rFonts w:ascii="Times New Roman" w:hAnsi="Times New Roman"/>
          <w:sz w:val="24"/>
          <w:szCs w:val="24"/>
        </w:rPr>
        <w:t xml:space="preserve">тов, касающихся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после первоначальной под</w:t>
      </w:r>
      <w:r w:rsidR="00D41207" w:rsidRPr="004C7E39">
        <w:rPr>
          <w:rFonts w:ascii="Times New Roman" w:hAnsi="Times New Roman"/>
          <w:sz w:val="24"/>
          <w:szCs w:val="24"/>
        </w:rPr>
        <w:t xml:space="preserve">ачи </w:t>
      </w:r>
      <w:r w:rsidR="00F92BAD" w:rsidRPr="004C7E39">
        <w:rPr>
          <w:rFonts w:ascii="Times New Roman" w:hAnsi="Times New Roman"/>
          <w:sz w:val="24"/>
          <w:szCs w:val="24"/>
        </w:rPr>
        <w:t>За</w:t>
      </w:r>
      <w:r w:rsidR="00412406" w:rsidRPr="004C7E39">
        <w:rPr>
          <w:rFonts w:ascii="Times New Roman" w:hAnsi="Times New Roman"/>
          <w:sz w:val="24"/>
          <w:szCs w:val="24"/>
        </w:rPr>
        <w:t>проса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б) наличие ошибок в </w:t>
      </w:r>
      <w:r w:rsidR="00F92BAD" w:rsidRPr="004C7E39">
        <w:rPr>
          <w:rFonts w:ascii="Times New Roman" w:hAnsi="Times New Roman"/>
          <w:sz w:val="24"/>
          <w:szCs w:val="24"/>
        </w:rPr>
        <w:t>З</w:t>
      </w:r>
      <w:r w:rsidR="00412406" w:rsidRPr="004C7E39">
        <w:rPr>
          <w:rFonts w:ascii="Times New Roman" w:hAnsi="Times New Roman"/>
          <w:sz w:val="24"/>
          <w:szCs w:val="24"/>
        </w:rPr>
        <w:t xml:space="preserve">апросе </w:t>
      </w:r>
      <w:r w:rsidR="00D41207" w:rsidRPr="004C7E39">
        <w:rPr>
          <w:rFonts w:ascii="Times New Roman" w:hAnsi="Times New Roman"/>
          <w:sz w:val="24"/>
          <w:szCs w:val="24"/>
        </w:rPr>
        <w:t>и документах, поданных З</w:t>
      </w:r>
      <w:r w:rsidRPr="004C7E39">
        <w:rPr>
          <w:rFonts w:ascii="Times New Roman" w:hAnsi="Times New Roman"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и не включенных в представленный ранее комплект документов</w:t>
      </w:r>
      <w:r w:rsidR="00D41207" w:rsidRPr="004C7E39">
        <w:rPr>
          <w:rFonts w:ascii="Times New Roman" w:hAnsi="Times New Roman"/>
          <w:sz w:val="24"/>
          <w:szCs w:val="24"/>
        </w:rPr>
        <w:t xml:space="preserve">, 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B72D4F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0A0DAB" w:rsidRPr="004C7E39">
        <w:rPr>
          <w:rFonts w:ascii="Times New Roman" w:hAnsi="Times New Roman"/>
          <w:sz w:val="24"/>
          <w:szCs w:val="24"/>
        </w:rPr>
        <w:t>работника</w:t>
      </w:r>
      <w:r w:rsidRPr="004C7E39">
        <w:rPr>
          <w:rFonts w:ascii="Times New Roman" w:hAnsi="Times New Roman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bCs/>
          <w:sz w:val="24"/>
          <w:szCs w:val="24"/>
        </w:rPr>
        <w:t>Организации</w:t>
      </w:r>
      <w:r w:rsidR="00D41207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о чем в письменном виде за подписью руководителя </w:t>
      </w:r>
      <w:r w:rsidR="006345DC" w:rsidRPr="004C7E39">
        <w:rPr>
          <w:rFonts w:ascii="Times New Roman" w:hAnsi="Times New Roman"/>
          <w:bCs/>
          <w:sz w:val="24"/>
          <w:szCs w:val="24"/>
        </w:rPr>
        <w:t>Организации</w:t>
      </w:r>
      <w:r w:rsidR="00C83D68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31605" w:rsidRPr="004C7E39">
        <w:rPr>
          <w:rFonts w:ascii="Times New Roman" w:hAnsi="Times New Roman"/>
          <w:sz w:val="24"/>
          <w:szCs w:val="24"/>
        </w:rPr>
        <w:t>,</w:t>
      </w:r>
      <w:r w:rsidR="00D41207" w:rsidRPr="004C7E39">
        <w:rPr>
          <w:rFonts w:ascii="Times New Roman" w:hAnsi="Times New Roman"/>
          <w:sz w:val="24"/>
          <w:szCs w:val="24"/>
        </w:rPr>
        <w:t xml:space="preserve"> уведомляется З</w:t>
      </w:r>
      <w:r w:rsidRPr="004C7E39">
        <w:rPr>
          <w:rFonts w:ascii="Times New Roman" w:hAnsi="Times New Roman"/>
          <w:sz w:val="24"/>
          <w:szCs w:val="24"/>
        </w:rPr>
        <w:t>аявитель, а также приносятся извинения за доставленные неудобства.</w:t>
      </w:r>
    </w:p>
    <w:p w:rsidR="00F45639" w:rsidRPr="004C7E39" w:rsidRDefault="00F45639" w:rsidP="004C7E39">
      <w:pPr>
        <w:pStyle w:val="aff1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</w:t>
      </w:r>
      <w:r w:rsidR="008E170E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A4019C" w:rsidRPr="00F2598F" w:rsidRDefault="00A4019C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32E" w:rsidRPr="00F2598F" w:rsidRDefault="00415A64" w:rsidP="007050A0">
      <w:pPr>
        <w:pStyle w:val="2-"/>
      </w:pPr>
      <w:bookmarkStart w:id="88" w:name="_Toc28377943"/>
      <w:bookmarkStart w:id="89" w:name="_Toc40861760"/>
      <w:bookmarkStart w:id="90" w:name="_Hlk20900705"/>
      <w:r w:rsidRPr="00273855">
        <w:t xml:space="preserve">11. </w:t>
      </w:r>
      <w:bookmarkStart w:id="91" w:name="_Toc437973289"/>
      <w:bookmarkStart w:id="92" w:name="_Toc438110030"/>
      <w:bookmarkStart w:id="93" w:name="_Toc438376234"/>
      <w:bookmarkStart w:id="94" w:name="_Toc510617001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>, которые находятся в распоряжении органов власти, органов местного самоуправления или организаций</w:t>
      </w:r>
      <w:bookmarkEnd w:id="88"/>
      <w:bookmarkEnd w:id="89"/>
      <w:bookmarkEnd w:id="91"/>
      <w:bookmarkEnd w:id="92"/>
      <w:bookmarkEnd w:id="93"/>
      <w:bookmarkEnd w:id="94"/>
    </w:p>
    <w:p w:rsidR="00A4019C" w:rsidRPr="00F2598F" w:rsidRDefault="00A4019C" w:rsidP="007050A0">
      <w:pPr>
        <w:pStyle w:val="2-"/>
      </w:pPr>
    </w:p>
    <w:p w:rsidR="00A42CFC" w:rsidRPr="004C7E39" w:rsidRDefault="006345DC" w:rsidP="0066401F">
      <w:pPr>
        <w:pStyle w:val="11"/>
        <w:widowControl w:val="0"/>
        <w:numPr>
          <w:ilvl w:val="1"/>
          <w:numId w:val="14"/>
        </w:numPr>
        <w:ind w:left="0" w:firstLine="709"/>
        <w:rPr>
          <w:sz w:val="24"/>
          <w:szCs w:val="24"/>
        </w:rPr>
      </w:pPr>
      <w:bookmarkStart w:id="95" w:name="_Ref438363884"/>
      <w:bookmarkEnd w:id="90"/>
      <w:r w:rsidRPr="004C7E39">
        <w:rPr>
          <w:sz w:val="24"/>
          <w:szCs w:val="24"/>
        </w:rPr>
        <w:t>Организаци</w:t>
      </w:r>
      <w:r w:rsidR="005F740E" w:rsidRPr="004C7E39">
        <w:rPr>
          <w:sz w:val="24"/>
          <w:szCs w:val="24"/>
        </w:rPr>
        <w:t>я</w:t>
      </w:r>
      <w:r w:rsidR="004358A3" w:rsidRPr="004C7E39">
        <w:rPr>
          <w:sz w:val="24"/>
          <w:szCs w:val="24"/>
        </w:rPr>
        <w:t xml:space="preserve"> в порядке </w:t>
      </w:r>
      <w:r w:rsidR="00786A06" w:rsidRPr="004C7E39">
        <w:rPr>
          <w:sz w:val="24"/>
          <w:szCs w:val="24"/>
        </w:rPr>
        <w:t>меж</w:t>
      </w:r>
      <w:r w:rsidR="00E3158A" w:rsidRPr="004C7E39">
        <w:rPr>
          <w:sz w:val="24"/>
          <w:szCs w:val="24"/>
        </w:rPr>
        <w:t>ведомственного</w:t>
      </w:r>
      <w:r w:rsidR="00D41207" w:rsidRPr="004C7E39">
        <w:rPr>
          <w:sz w:val="24"/>
          <w:szCs w:val="24"/>
        </w:rPr>
        <w:t xml:space="preserve"> информационного</w:t>
      </w:r>
      <w:r w:rsidR="00786A06" w:rsidRPr="004C7E39">
        <w:rPr>
          <w:sz w:val="24"/>
          <w:szCs w:val="24"/>
        </w:rPr>
        <w:t xml:space="preserve"> взаимодействия в </w:t>
      </w:r>
      <w:r w:rsidR="00786A06" w:rsidRPr="004C7E39">
        <w:rPr>
          <w:sz w:val="24"/>
          <w:szCs w:val="24"/>
        </w:rPr>
        <w:lastRenderedPageBreak/>
        <w:t xml:space="preserve">целях представления и получения документов и информации </w:t>
      </w:r>
      <w:r w:rsidR="00D41207" w:rsidRPr="004C7E39">
        <w:rPr>
          <w:sz w:val="24"/>
          <w:szCs w:val="24"/>
        </w:rPr>
        <w:t xml:space="preserve">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41207" w:rsidRPr="004C7E39">
        <w:rPr>
          <w:sz w:val="24"/>
          <w:szCs w:val="24"/>
        </w:rPr>
        <w:t>, которые находятся</w:t>
      </w:r>
      <w:r w:rsidR="00975BEB" w:rsidRPr="004C7E39">
        <w:rPr>
          <w:sz w:val="24"/>
          <w:szCs w:val="24"/>
        </w:rPr>
        <w:t xml:space="preserve"> в распоряжении органов власти, </w:t>
      </w:r>
      <w:r w:rsidR="00D01420" w:rsidRPr="004C7E39">
        <w:rPr>
          <w:sz w:val="24"/>
          <w:szCs w:val="24"/>
        </w:rPr>
        <w:t>органов местного самоу</w:t>
      </w:r>
      <w:r w:rsidR="00F04B02" w:rsidRPr="004C7E39">
        <w:rPr>
          <w:sz w:val="24"/>
          <w:szCs w:val="24"/>
        </w:rPr>
        <w:t xml:space="preserve">правления или организаций, </w:t>
      </w:r>
      <w:r w:rsidR="00A42CFC" w:rsidRPr="004C7E39">
        <w:rPr>
          <w:sz w:val="24"/>
          <w:szCs w:val="24"/>
        </w:rPr>
        <w:t>запрашивает:</w:t>
      </w:r>
    </w:p>
    <w:p w:rsidR="001A79D0" w:rsidRPr="004C7E39" w:rsidRDefault="00A42CF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11.1.1. </w:t>
      </w:r>
      <w:r w:rsidR="00975BEB" w:rsidRPr="004C7E39">
        <w:rPr>
          <w:sz w:val="24"/>
          <w:szCs w:val="24"/>
        </w:rPr>
        <w:t xml:space="preserve">в случае, предусмотренном </w:t>
      </w:r>
      <w:r w:rsidR="004F16DD" w:rsidRPr="004C7E39">
        <w:rPr>
          <w:sz w:val="24"/>
          <w:szCs w:val="24"/>
        </w:rPr>
        <w:t>под</w:t>
      </w:r>
      <w:r w:rsidR="00975BEB" w:rsidRPr="004C7E39">
        <w:rPr>
          <w:sz w:val="24"/>
          <w:szCs w:val="24"/>
        </w:rPr>
        <w:t>пунктом 6.1.</w:t>
      </w:r>
      <w:r w:rsidR="00760B22" w:rsidRPr="004C7E39">
        <w:rPr>
          <w:sz w:val="24"/>
          <w:szCs w:val="24"/>
        </w:rPr>
        <w:t>1</w:t>
      </w:r>
      <w:r w:rsidR="00F63C55" w:rsidRPr="004C7E39">
        <w:rPr>
          <w:sz w:val="24"/>
          <w:szCs w:val="24"/>
        </w:rPr>
        <w:t>.</w:t>
      </w:r>
      <w:r w:rsidR="00975BEB" w:rsidRPr="004C7E39">
        <w:rPr>
          <w:sz w:val="24"/>
          <w:szCs w:val="24"/>
        </w:rPr>
        <w:t xml:space="preserve"> настоящего Административного регламента, у </w:t>
      </w:r>
      <w:r w:rsidR="006C2359" w:rsidRPr="004C7E39">
        <w:rPr>
          <w:sz w:val="24"/>
          <w:szCs w:val="24"/>
        </w:rPr>
        <w:t>Администрации</w:t>
      </w:r>
      <w:r w:rsidR="00975BEB" w:rsidRPr="004C7E39">
        <w:rPr>
          <w:sz w:val="24"/>
          <w:szCs w:val="24"/>
        </w:rPr>
        <w:t xml:space="preserve"> </w:t>
      </w:r>
      <w:bookmarkEnd w:id="95"/>
      <w:r w:rsidR="00574F9B" w:rsidRPr="004C7E39">
        <w:rPr>
          <w:sz w:val="24"/>
          <w:szCs w:val="24"/>
        </w:rPr>
        <w:t>данные сертификата дополнительного образования, выданного ранее кандидату на обучение по дополнительным</w:t>
      </w:r>
      <w:r w:rsidR="00DA1759" w:rsidRPr="004C7E39">
        <w:rPr>
          <w:sz w:val="24"/>
          <w:szCs w:val="24"/>
        </w:rPr>
        <w:t xml:space="preserve"> обще</w:t>
      </w:r>
      <w:r w:rsidR="00760B22" w:rsidRPr="004C7E39">
        <w:rPr>
          <w:sz w:val="24"/>
          <w:szCs w:val="24"/>
        </w:rPr>
        <w:t>развивающим</w:t>
      </w:r>
      <w:r w:rsidR="00DA1759" w:rsidRPr="004C7E39">
        <w:rPr>
          <w:sz w:val="24"/>
          <w:szCs w:val="24"/>
        </w:rPr>
        <w:t xml:space="preserve"> программам. </w:t>
      </w:r>
    </w:p>
    <w:p w:rsidR="00D16E3F" w:rsidRPr="004C7E39" w:rsidRDefault="00786A06" w:rsidP="004C7E39">
      <w:pPr>
        <w:pStyle w:val="11"/>
        <w:numPr>
          <w:ilvl w:val="1"/>
          <w:numId w:val="14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Непредставление (несвоевременное представление) </w:t>
      </w:r>
      <w:r w:rsidR="00D16E3F" w:rsidRPr="004C7E39">
        <w:rPr>
          <w:sz w:val="24"/>
          <w:szCs w:val="24"/>
        </w:rPr>
        <w:t>органами государственной власти</w:t>
      </w:r>
      <w:r w:rsidR="00831605" w:rsidRPr="004C7E39">
        <w:rPr>
          <w:sz w:val="24"/>
          <w:szCs w:val="24"/>
        </w:rPr>
        <w:t>, органами местного самоуправления или организациями</w:t>
      </w:r>
      <w:r w:rsidR="00D16E3F" w:rsidRPr="004C7E39">
        <w:rPr>
          <w:sz w:val="24"/>
          <w:szCs w:val="24"/>
        </w:rPr>
        <w:t xml:space="preserve"> </w:t>
      </w:r>
      <w:r w:rsidR="00831605" w:rsidRPr="004C7E39">
        <w:rPr>
          <w:sz w:val="24"/>
          <w:szCs w:val="24"/>
        </w:rPr>
        <w:t xml:space="preserve">по межведомственному </w:t>
      </w:r>
      <w:r w:rsidR="003D005E" w:rsidRPr="004C7E39">
        <w:rPr>
          <w:sz w:val="24"/>
          <w:szCs w:val="24"/>
        </w:rPr>
        <w:t xml:space="preserve">информационному </w:t>
      </w:r>
      <w:r w:rsidR="00831605" w:rsidRPr="004C7E39">
        <w:rPr>
          <w:sz w:val="24"/>
          <w:szCs w:val="24"/>
        </w:rPr>
        <w:t xml:space="preserve">запросу </w:t>
      </w:r>
      <w:r w:rsidR="00D16E3F" w:rsidRPr="004C7E39">
        <w:rPr>
          <w:sz w:val="24"/>
          <w:szCs w:val="24"/>
        </w:rPr>
        <w:t xml:space="preserve">документов и информации </w:t>
      </w:r>
      <w:r w:rsidRPr="004C7E39">
        <w:rPr>
          <w:sz w:val="24"/>
          <w:szCs w:val="24"/>
        </w:rPr>
        <w:t xml:space="preserve">не может являться основанием для отказа в предоставлении </w:t>
      </w:r>
      <w:r w:rsidR="00B22C16" w:rsidRPr="004C7E39">
        <w:rPr>
          <w:sz w:val="24"/>
          <w:szCs w:val="24"/>
        </w:rPr>
        <w:t>З</w:t>
      </w:r>
      <w:r w:rsidRPr="004C7E39">
        <w:rPr>
          <w:sz w:val="24"/>
          <w:szCs w:val="24"/>
        </w:rPr>
        <w:t xml:space="preserve">аявителю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. </w:t>
      </w:r>
    </w:p>
    <w:p w:rsidR="00B72D4F" w:rsidRPr="004C7E39" w:rsidRDefault="00D16E3F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11.3. </w:t>
      </w:r>
      <w:r w:rsidR="00786A06" w:rsidRPr="004C7E39">
        <w:rPr>
          <w:rFonts w:ascii="Times New Roman" w:hAnsi="Times New Roman"/>
          <w:sz w:val="24"/>
          <w:szCs w:val="24"/>
        </w:rPr>
        <w:t>Должностное лицо и (или) работник</w:t>
      </w:r>
      <w:r w:rsidRPr="004C7E39">
        <w:rPr>
          <w:rFonts w:ascii="Times New Roman" w:hAnsi="Times New Roman"/>
          <w:sz w:val="24"/>
          <w:szCs w:val="24"/>
        </w:rPr>
        <w:t xml:space="preserve"> указанных</w:t>
      </w:r>
      <w:r w:rsidR="00E417A1" w:rsidRPr="004C7E39">
        <w:rPr>
          <w:rFonts w:ascii="Times New Roman" w:hAnsi="Times New Roman"/>
          <w:sz w:val="24"/>
          <w:szCs w:val="24"/>
        </w:rPr>
        <w:t xml:space="preserve"> в пункте 11.2</w:t>
      </w:r>
      <w:r w:rsidR="00A61301" w:rsidRPr="004C7E39">
        <w:rPr>
          <w:rFonts w:ascii="Times New Roman" w:hAnsi="Times New Roman"/>
          <w:sz w:val="24"/>
          <w:szCs w:val="24"/>
        </w:rPr>
        <w:t xml:space="preserve"> </w:t>
      </w:r>
      <w:r w:rsidR="00672C5C" w:rsidRPr="004C7E39">
        <w:rPr>
          <w:rFonts w:ascii="Times New Roman" w:hAnsi="Times New Roman"/>
          <w:sz w:val="24"/>
          <w:szCs w:val="24"/>
        </w:rPr>
        <w:t>настоящего Административного</w:t>
      </w:r>
      <w:r w:rsidR="00E417A1" w:rsidRPr="004C7E39">
        <w:rPr>
          <w:rFonts w:ascii="Times New Roman" w:hAnsi="Times New Roman"/>
          <w:sz w:val="24"/>
          <w:szCs w:val="24"/>
        </w:rPr>
        <w:t xml:space="preserve"> регламента</w:t>
      </w:r>
      <w:r w:rsidRPr="004C7E39">
        <w:rPr>
          <w:rFonts w:ascii="Times New Roman" w:hAnsi="Times New Roman"/>
          <w:sz w:val="24"/>
          <w:szCs w:val="24"/>
        </w:rPr>
        <w:t xml:space="preserve"> органов</w:t>
      </w:r>
      <w:r w:rsidR="00831605" w:rsidRPr="004C7E39">
        <w:rPr>
          <w:rFonts w:ascii="Times New Roman" w:hAnsi="Times New Roman"/>
          <w:sz w:val="24"/>
          <w:szCs w:val="24"/>
        </w:rPr>
        <w:t xml:space="preserve"> и организаций</w:t>
      </w:r>
      <w:r w:rsidR="00786A06" w:rsidRPr="004C7E39">
        <w:rPr>
          <w:rFonts w:ascii="Times New Roman" w:hAnsi="Times New Roman"/>
          <w:sz w:val="24"/>
          <w:szCs w:val="24"/>
        </w:rPr>
        <w:t xml:space="preserve">, не представившие (несвоевременно представившие) запрошенные и находящиеся в </w:t>
      </w:r>
      <w:r w:rsidR="00831605" w:rsidRPr="004C7E39">
        <w:rPr>
          <w:rFonts w:ascii="Times New Roman" w:hAnsi="Times New Roman"/>
          <w:sz w:val="24"/>
          <w:szCs w:val="24"/>
        </w:rPr>
        <w:t xml:space="preserve">их </w:t>
      </w:r>
      <w:r w:rsidR="00786A06" w:rsidRPr="004C7E39">
        <w:rPr>
          <w:rFonts w:ascii="Times New Roman" w:hAnsi="Times New Roman"/>
          <w:sz w:val="24"/>
          <w:szCs w:val="24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bookmarkStart w:id="96" w:name="_Toc437973293"/>
      <w:bookmarkStart w:id="97" w:name="_Toc438110034"/>
      <w:bookmarkStart w:id="98" w:name="_Toc438376239"/>
      <w:bookmarkStart w:id="99" w:name="_Toc510617002"/>
      <w:bookmarkStart w:id="100" w:name="_Toc437973291"/>
      <w:bookmarkStart w:id="101" w:name="_Toc438110032"/>
      <w:bookmarkStart w:id="102" w:name="_Toc438376236"/>
    </w:p>
    <w:p w:rsidR="0091479B" w:rsidRPr="004C7E39" w:rsidRDefault="0091479B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11.4. Документы, указанные в пункте </w:t>
      </w:r>
      <w:r w:rsidR="00C142C1">
        <w:fldChar w:fldCharType="begin"/>
      </w:r>
      <w:r w:rsidR="00C142C1">
        <w:instrText xml:space="preserve"> REF _Ref438363884 \r \h  \* MERGEFORMAT </w:instrText>
      </w:r>
      <w:r w:rsidR="00C142C1">
        <w:fldChar w:fldCharType="separate"/>
      </w:r>
      <w:r w:rsidR="002B6461" w:rsidRPr="002B6461">
        <w:rPr>
          <w:rFonts w:ascii="Times New Roman" w:hAnsi="Times New Roman"/>
          <w:sz w:val="24"/>
          <w:szCs w:val="24"/>
        </w:rPr>
        <w:t>11.1</w:t>
      </w:r>
      <w:r w:rsidR="00C142C1">
        <w:fldChar w:fldCharType="end"/>
      </w:r>
      <w:r w:rsidRPr="004C7E3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B3105D" w:rsidRPr="00F2598F" w:rsidRDefault="00B3105D" w:rsidP="009E41AF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467FD" w:rsidRPr="00F2598F" w:rsidRDefault="00415A64" w:rsidP="007050A0">
      <w:pPr>
        <w:pStyle w:val="2-"/>
      </w:pPr>
      <w:bookmarkStart w:id="103" w:name="_Hlk20900714"/>
      <w:bookmarkStart w:id="104" w:name="_Toc28377944"/>
      <w:bookmarkStart w:id="105" w:name="_Toc40861761"/>
      <w:r w:rsidRPr="00273855">
        <w:t xml:space="preserve">12. </w:t>
      </w:r>
      <w:r w:rsidR="6BDCEDE7" w:rsidRPr="00273855">
        <w:t xml:space="preserve">Исчерпывающий перечень оснований для отказа в приеме документов, необходимых для предоставления </w:t>
      </w:r>
      <w:r w:rsidR="00F04A0C" w:rsidRPr="00273855">
        <w:t>Муниципальной услуги</w:t>
      </w:r>
      <w:bookmarkEnd w:id="96"/>
      <w:bookmarkEnd w:id="97"/>
      <w:bookmarkEnd w:id="98"/>
      <w:bookmarkEnd w:id="99"/>
      <w:bookmarkEnd w:id="103"/>
      <w:bookmarkEnd w:id="104"/>
      <w:bookmarkEnd w:id="105"/>
    </w:p>
    <w:p w:rsidR="00B3105D" w:rsidRPr="00F2598F" w:rsidRDefault="00B3105D" w:rsidP="007050A0">
      <w:pPr>
        <w:pStyle w:val="2-"/>
      </w:pPr>
    </w:p>
    <w:p w:rsidR="006467FD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 </w:t>
      </w:r>
      <w:r w:rsidR="00265869" w:rsidRPr="00F2598F">
        <w:rPr>
          <w:sz w:val="24"/>
          <w:szCs w:val="24"/>
        </w:rPr>
        <w:t xml:space="preserve">Основаниями для отказа в приеме </w:t>
      </w:r>
      <w:r w:rsidR="006467FD" w:rsidRPr="00F2598F">
        <w:rPr>
          <w:sz w:val="24"/>
          <w:szCs w:val="24"/>
        </w:rPr>
        <w:t xml:space="preserve">документов, </w:t>
      </w:r>
      <w:r w:rsidR="00EF6765" w:rsidRPr="00F2598F">
        <w:rPr>
          <w:sz w:val="24"/>
          <w:szCs w:val="24"/>
        </w:rPr>
        <w:t xml:space="preserve">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953C10" w:rsidRPr="00F2598F">
        <w:rPr>
          <w:sz w:val="24"/>
          <w:szCs w:val="24"/>
        </w:rPr>
        <w:t>,</w:t>
      </w:r>
      <w:r w:rsidR="00EF6765" w:rsidRPr="00F2598F">
        <w:rPr>
          <w:sz w:val="24"/>
          <w:szCs w:val="24"/>
        </w:rPr>
        <w:t xml:space="preserve"> </w:t>
      </w:r>
      <w:r w:rsidR="006467FD" w:rsidRPr="00F2598F">
        <w:rPr>
          <w:sz w:val="24"/>
          <w:szCs w:val="24"/>
        </w:rPr>
        <w:t xml:space="preserve">являются: </w:t>
      </w:r>
    </w:p>
    <w:p w:rsidR="006467F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12.1.1. </w:t>
      </w:r>
      <w:r w:rsidR="00574F9B" w:rsidRPr="00F2598F">
        <w:rPr>
          <w:sz w:val="24"/>
          <w:szCs w:val="24"/>
        </w:rPr>
        <w:t xml:space="preserve">обращение за предоставлением </w:t>
      </w:r>
      <w:r w:rsidR="00D96D76" w:rsidRPr="00F2598F">
        <w:rPr>
          <w:sz w:val="24"/>
          <w:szCs w:val="24"/>
        </w:rPr>
        <w:t xml:space="preserve">иной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65869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12.1.2. </w:t>
      </w:r>
      <w:r w:rsidR="0092770C">
        <w:rPr>
          <w:sz w:val="24"/>
          <w:szCs w:val="24"/>
        </w:rPr>
        <w:t>З</w:t>
      </w:r>
      <w:r w:rsidR="00EE170F" w:rsidRPr="00F2598F">
        <w:rPr>
          <w:sz w:val="24"/>
          <w:szCs w:val="24"/>
        </w:rPr>
        <w:t>аявителем п</w:t>
      </w:r>
      <w:r w:rsidR="00265869" w:rsidRPr="00F2598F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4598A" w:rsidRPr="00F2598F" w:rsidRDefault="0024598A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12.1.3. документы, необходимые для предоставления Муниципальной услуги, утратили силу;</w:t>
      </w:r>
    </w:p>
    <w:p w:rsidR="006467F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0523F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 w:rsidRPr="00F2598F">
        <w:rPr>
          <w:sz w:val="24"/>
          <w:szCs w:val="24"/>
        </w:rPr>
        <w:t>;</w:t>
      </w:r>
    </w:p>
    <w:p w:rsidR="00265869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6467FD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167675" w:rsidRPr="00F2598F">
        <w:rPr>
          <w:sz w:val="24"/>
          <w:szCs w:val="24"/>
        </w:rPr>
        <w:t xml:space="preserve"> н</w:t>
      </w:r>
      <w:r w:rsidR="006467FD" w:rsidRPr="00F2598F">
        <w:rPr>
          <w:sz w:val="24"/>
          <w:szCs w:val="24"/>
        </w:rPr>
        <w:t xml:space="preserve">екорректное заполнение обязательных полей в форме интерактивного </w:t>
      </w:r>
      <w:r w:rsidR="005E3EDB" w:rsidRPr="00F2598F">
        <w:rPr>
          <w:sz w:val="24"/>
          <w:szCs w:val="24"/>
        </w:rPr>
        <w:t>З</w:t>
      </w:r>
      <w:r w:rsidR="006467FD" w:rsidRPr="00F2598F">
        <w:rPr>
          <w:sz w:val="24"/>
          <w:szCs w:val="24"/>
        </w:rPr>
        <w:t>апроса</w:t>
      </w:r>
      <w:r w:rsidR="00F10639" w:rsidRPr="00F2598F">
        <w:rPr>
          <w:sz w:val="24"/>
          <w:szCs w:val="24"/>
        </w:rPr>
        <w:t xml:space="preserve"> </w:t>
      </w:r>
      <w:r w:rsidR="00196D5B" w:rsidRPr="00F2598F">
        <w:rPr>
          <w:sz w:val="24"/>
          <w:szCs w:val="24"/>
        </w:rPr>
        <w:t xml:space="preserve">на РПГУ </w:t>
      </w:r>
      <w:r w:rsidR="006467FD" w:rsidRPr="00F2598F">
        <w:rPr>
          <w:sz w:val="24"/>
          <w:szCs w:val="24"/>
        </w:rPr>
        <w:t xml:space="preserve">(отсутствие заполнения, недостоверное, неполное либо неправильное, несоответствующее требованиям, </w:t>
      </w:r>
      <w:r w:rsidR="00385198" w:rsidRPr="00F2598F">
        <w:rPr>
          <w:sz w:val="24"/>
          <w:szCs w:val="24"/>
        </w:rPr>
        <w:t xml:space="preserve">установленным </w:t>
      </w:r>
      <w:r w:rsidR="00A61301" w:rsidRPr="00F2598F">
        <w:rPr>
          <w:sz w:val="24"/>
          <w:szCs w:val="24"/>
        </w:rPr>
        <w:t xml:space="preserve">настоящим </w:t>
      </w:r>
      <w:r w:rsidR="00385198" w:rsidRPr="00F2598F">
        <w:rPr>
          <w:sz w:val="24"/>
          <w:szCs w:val="24"/>
        </w:rPr>
        <w:t>Административным</w:t>
      </w:r>
      <w:r w:rsidR="00F10639" w:rsidRPr="00F2598F">
        <w:rPr>
          <w:sz w:val="24"/>
          <w:szCs w:val="24"/>
        </w:rPr>
        <w:t xml:space="preserve"> регламентом</w:t>
      </w:r>
      <w:r w:rsidR="00F10639" w:rsidRPr="00F2598F">
        <w:rPr>
          <w:rFonts w:eastAsia="Times New Roman"/>
          <w:sz w:val="24"/>
          <w:szCs w:val="24"/>
        </w:rPr>
        <w:t>)</w:t>
      </w:r>
      <w:r w:rsidR="00167675" w:rsidRPr="00F2598F">
        <w:rPr>
          <w:rFonts w:eastAsia="Times New Roman"/>
          <w:sz w:val="24"/>
          <w:szCs w:val="24"/>
        </w:rPr>
        <w:t>;</w:t>
      </w:r>
    </w:p>
    <w:p w:rsidR="006467F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редставление электронных </w:t>
      </w:r>
      <w:r w:rsidR="00805F31" w:rsidRPr="00F2598F">
        <w:rPr>
          <w:sz w:val="24"/>
          <w:szCs w:val="24"/>
        </w:rPr>
        <w:t>образов документов</w:t>
      </w:r>
      <w:r w:rsidR="00265869" w:rsidRPr="00F2598F">
        <w:rPr>
          <w:sz w:val="24"/>
          <w:szCs w:val="24"/>
        </w:rPr>
        <w:t xml:space="preserve"> посредством РПГУ</w:t>
      </w:r>
      <w:r w:rsidR="00265869" w:rsidRPr="00F2598F">
        <w:rPr>
          <w:rFonts w:eastAsia="Times New Roman"/>
          <w:sz w:val="24"/>
          <w:szCs w:val="24"/>
        </w:rPr>
        <w:t>,</w:t>
      </w:r>
      <w:r w:rsidR="00265869" w:rsidRPr="00F2598F">
        <w:rPr>
          <w:sz w:val="24"/>
          <w:szCs w:val="24"/>
        </w:rPr>
        <w:t xml:space="preserve"> не позволя</w:t>
      </w:r>
      <w:r w:rsidR="000523F5" w:rsidRPr="00F2598F">
        <w:rPr>
          <w:sz w:val="24"/>
          <w:szCs w:val="24"/>
        </w:rPr>
        <w:t>ющих</w:t>
      </w:r>
      <w:r w:rsidR="006467FD" w:rsidRPr="00F2598F">
        <w:rPr>
          <w:sz w:val="24"/>
          <w:szCs w:val="24"/>
        </w:rPr>
        <w:t xml:space="preserve"> в полном объеме прочитать текст документа и</w:t>
      </w:r>
      <w:r w:rsidRPr="00F2598F">
        <w:rPr>
          <w:sz w:val="24"/>
          <w:szCs w:val="24"/>
        </w:rPr>
        <w:t xml:space="preserve"> (</w:t>
      </w:r>
      <w:r w:rsidR="006467FD" w:rsidRPr="00F2598F">
        <w:rPr>
          <w:sz w:val="24"/>
          <w:szCs w:val="24"/>
        </w:rPr>
        <w:t>или</w:t>
      </w:r>
      <w:r w:rsidRPr="00F2598F">
        <w:rPr>
          <w:sz w:val="24"/>
          <w:szCs w:val="24"/>
        </w:rPr>
        <w:t>)</w:t>
      </w:r>
      <w:r w:rsidR="00F10639" w:rsidRPr="00F2598F">
        <w:rPr>
          <w:sz w:val="24"/>
          <w:szCs w:val="24"/>
        </w:rPr>
        <w:t xml:space="preserve"> распознать реквизиты документа</w:t>
      </w:r>
      <w:r w:rsidR="00167675" w:rsidRPr="00F2598F">
        <w:rPr>
          <w:sz w:val="24"/>
          <w:szCs w:val="24"/>
        </w:rPr>
        <w:t>;</w:t>
      </w:r>
    </w:p>
    <w:p w:rsidR="004214F7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8</w:t>
      </w:r>
      <w:r w:rsidRPr="00F2598F">
        <w:rPr>
          <w:rFonts w:eastAsia="Times New Roman"/>
          <w:sz w:val="24"/>
          <w:szCs w:val="24"/>
        </w:rPr>
        <w:t>.</w:t>
      </w:r>
      <w:r w:rsidR="00EF676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одача </w:t>
      </w:r>
      <w:r w:rsidRPr="00F2598F">
        <w:rPr>
          <w:sz w:val="24"/>
          <w:szCs w:val="24"/>
        </w:rPr>
        <w:t xml:space="preserve">Запроса </w:t>
      </w:r>
      <w:r w:rsidR="006467FD" w:rsidRPr="00F2598F">
        <w:rPr>
          <w:sz w:val="24"/>
          <w:szCs w:val="24"/>
        </w:rPr>
        <w:t xml:space="preserve">и иных документов в электронной форме, подписанных с использованием </w:t>
      </w:r>
      <w:r w:rsidR="005E3EDB" w:rsidRPr="00F2598F">
        <w:rPr>
          <w:sz w:val="24"/>
          <w:szCs w:val="24"/>
        </w:rPr>
        <w:t>ЭП</w:t>
      </w:r>
      <w:r w:rsidR="00265869" w:rsidRPr="00F2598F">
        <w:rPr>
          <w:sz w:val="24"/>
          <w:szCs w:val="24"/>
        </w:rPr>
        <w:t xml:space="preserve">, не принадлежащей </w:t>
      </w:r>
      <w:r w:rsidR="00196D5B" w:rsidRPr="00F2598F">
        <w:rPr>
          <w:sz w:val="24"/>
          <w:szCs w:val="24"/>
        </w:rPr>
        <w:t>Заявителю или</w:t>
      </w:r>
      <w:r w:rsidR="00265869" w:rsidRPr="00F2598F">
        <w:rPr>
          <w:sz w:val="24"/>
          <w:szCs w:val="24"/>
        </w:rPr>
        <w:t xml:space="preserve"> п</w:t>
      </w:r>
      <w:r w:rsidR="009E3079" w:rsidRPr="00F2598F">
        <w:rPr>
          <w:sz w:val="24"/>
          <w:szCs w:val="24"/>
        </w:rPr>
        <w:t>редставителю</w:t>
      </w:r>
      <w:r w:rsidR="00265869" w:rsidRPr="00F2598F">
        <w:rPr>
          <w:sz w:val="24"/>
          <w:szCs w:val="24"/>
        </w:rPr>
        <w:t xml:space="preserve"> З</w:t>
      </w:r>
      <w:r w:rsidR="00F10639" w:rsidRPr="00F2598F">
        <w:rPr>
          <w:sz w:val="24"/>
          <w:szCs w:val="24"/>
        </w:rPr>
        <w:t>аявителя</w:t>
      </w:r>
      <w:r w:rsidR="004214F7">
        <w:rPr>
          <w:rFonts w:eastAsia="Times New Roman"/>
          <w:sz w:val="24"/>
          <w:szCs w:val="24"/>
        </w:rPr>
        <w:t>;</w:t>
      </w:r>
    </w:p>
    <w:p w:rsidR="00577601" w:rsidRPr="007A55D7" w:rsidRDefault="004214F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. </w:t>
      </w: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991019"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:rsidR="00FD4167" w:rsidRPr="00F2598F" w:rsidRDefault="007E17F0" w:rsidP="003B168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12.2</w:t>
      </w:r>
      <w:r w:rsidR="6BDCEDE7" w:rsidRPr="00F2598F">
        <w:rPr>
          <w:sz w:val="24"/>
          <w:szCs w:val="24"/>
        </w:rPr>
        <w:t xml:space="preserve">. </w:t>
      </w:r>
      <w:r w:rsidR="00F10639" w:rsidRPr="00F2598F">
        <w:rPr>
          <w:sz w:val="24"/>
          <w:szCs w:val="24"/>
        </w:rPr>
        <w:t xml:space="preserve">При обращении через РПГУ решение об отказе в приеме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F10639" w:rsidRPr="00F2598F">
        <w:rPr>
          <w:sz w:val="24"/>
          <w:szCs w:val="24"/>
        </w:rPr>
        <w:t xml:space="preserve">, </w:t>
      </w:r>
      <w:r w:rsidRPr="00F2598F">
        <w:rPr>
          <w:sz w:val="24"/>
          <w:szCs w:val="24"/>
        </w:rPr>
        <w:t xml:space="preserve">оформляется </w:t>
      </w:r>
      <w:r w:rsidR="00555F86" w:rsidRPr="00F2598F">
        <w:rPr>
          <w:sz w:val="24"/>
          <w:szCs w:val="24"/>
        </w:rPr>
        <w:t>по фо</w:t>
      </w:r>
      <w:r w:rsidR="00AB5603" w:rsidRPr="00F2598F">
        <w:rPr>
          <w:sz w:val="24"/>
          <w:szCs w:val="24"/>
        </w:rPr>
        <w:t xml:space="preserve">рме, приведенной в Приложении </w:t>
      </w:r>
      <w:r w:rsidR="00A31F39">
        <w:rPr>
          <w:sz w:val="24"/>
          <w:szCs w:val="24"/>
        </w:rPr>
        <w:t>6</w:t>
      </w:r>
      <w:r w:rsidR="000F599A">
        <w:rPr>
          <w:sz w:val="24"/>
          <w:szCs w:val="24"/>
        </w:rPr>
        <w:t xml:space="preserve"> </w:t>
      </w:r>
      <w:r w:rsidR="00555F86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555F86" w:rsidRPr="00F2598F">
        <w:rPr>
          <w:sz w:val="24"/>
          <w:szCs w:val="24"/>
        </w:rPr>
        <w:t>Административному регламенту</w:t>
      </w:r>
      <w:r w:rsidR="6BDCEDE7" w:rsidRPr="00F2598F">
        <w:rPr>
          <w:sz w:val="24"/>
          <w:szCs w:val="24"/>
        </w:rPr>
        <w:t>,</w:t>
      </w:r>
      <w:r w:rsidR="00555F86" w:rsidRPr="00F2598F">
        <w:rPr>
          <w:sz w:val="24"/>
          <w:szCs w:val="24"/>
        </w:rPr>
        <w:t xml:space="preserve"> </w:t>
      </w:r>
      <w:r w:rsidR="00F10639" w:rsidRPr="00F2598F">
        <w:rPr>
          <w:sz w:val="24"/>
          <w:szCs w:val="24"/>
        </w:rPr>
        <w:t xml:space="preserve">в виде </w:t>
      </w:r>
      <w:r w:rsidR="00196D5B" w:rsidRPr="00F2598F">
        <w:rPr>
          <w:sz w:val="24"/>
          <w:szCs w:val="24"/>
        </w:rPr>
        <w:t>электронного документа,</w:t>
      </w:r>
      <w:r w:rsidR="00F10639" w:rsidRPr="00F2598F">
        <w:rPr>
          <w:sz w:val="24"/>
          <w:szCs w:val="24"/>
        </w:rPr>
        <w:t xml:space="preserve"> подписанного </w:t>
      </w:r>
      <w:r w:rsidR="00D96D76" w:rsidRPr="00F2598F">
        <w:rPr>
          <w:sz w:val="24"/>
          <w:szCs w:val="24"/>
        </w:rPr>
        <w:t xml:space="preserve">усиленной квалифицированной </w:t>
      </w:r>
      <w:r w:rsidR="005B0333">
        <w:rPr>
          <w:sz w:val="24"/>
          <w:szCs w:val="24"/>
        </w:rPr>
        <w:t>ЭП</w:t>
      </w:r>
      <w:r w:rsidR="005B0333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работника</w:t>
      </w:r>
      <w:r w:rsidR="00F10639" w:rsidRPr="00F2598F">
        <w:rPr>
          <w:sz w:val="24"/>
          <w:szCs w:val="24"/>
        </w:rPr>
        <w:t xml:space="preserve"> </w:t>
      </w:r>
      <w:r w:rsidR="006345DC" w:rsidRPr="00F2598F">
        <w:rPr>
          <w:rFonts w:eastAsia="Times New Roman"/>
          <w:sz w:val="24"/>
          <w:szCs w:val="24"/>
        </w:rPr>
        <w:t>Организации</w:t>
      </w:r>
      <w:r w:rsidR="00F10639" w:rsidRPr="00F2598F">
        <w:rPr>
          <w:sz w:val="24"/>
          <w:szCs w:val="24"/>
        </w:rPr>
        <w:t xml:space="preserve">, направляется в </w:t>
      </w:r>
      <w:r w:rsidR="00F10639" w:rsidRPr="00F2598F">
        <w:rPr>
          <w:rFonts w:eastAsia="Times New Roman"/>
          <w:sz w:val="24"/>
          <w:szCs w:val="24"/>
        </w:rPr>
        <w:t>личный</w:t>
      </w:r>
      <w:r w:rsidR="00F10639" w:rsidRPr="00F2598F">
        <w:rPr>
          <w:sz w:val="24"/>
          <w:szCs w:val="24"/>
        </w:rPr>
        <w:t xml:space="preserve"> кабинет Заявителя на РПГУ не позднее первого рабочего дня, следующего за днем подачи </w:t>
      </w:r>
      <w:r w:rsidR="6BDCEDE7" w:rsidRPr="00F2598F">
        <w:rPr>
          <w:sz w:val="24"/>
          <w:szCs w:val="24"/>
        </w:rPr>
        <w:t>Запроса</w:t>
      </w:r>
      <w:r w:rsidR="00F10639" w:rsidRPr="00F2598F">
        <w:rPr>
          <w:sz w:val="24"/>
          <w:szCs w:val="24"/>
        </w:rPr>
        <w:t>.</w:t>
      </w:r>
    </w:p>
    <w:p w:rsidR="00D96D76" w:rsidRPr="00F2598F" w:rsidRDefault="00D96D76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12335E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Выдача решения об отказе в приеме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случае обращения Заявителя в </w:t>
      </w:r>
      <w:r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устанавливается организационно-распорядительным актом </w:t>
      </w:r>
      <w:r w:rsidRPr="00F2598F">
        <w:rPr>
          <w:rFonts w:eastAsia="Times New Roman"/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который размещается на сайте </w:t>
      </w:r>
      <w:r w:rsidRPr="00F2598F">
        <w:rPr>
          <w:rFonts w:eastAsia="Times New Roman"/>
          <w:sz w:val="24"/>
          <w:szCs w:val="24"/>
        </w:rPr>
        <w:t>Организации</w:t>
      </w:r>
      <w:r w:rsidRPr="00F2598F">
        <w:rPr>
          <w:sz w:val="24"/>
          <w:szCs w:val="24"/>
        </w:rPr>
        <w:t>.</w:t>
      </w:r>
    </w:p>
    <w:p w:rsidR="007F5835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042FF2">
        <w:rPr>
          <w:sz w:val="24"/>
          <w:szCs w:val="24"/>
        </w:rPr>
        <w:t>4</w:t>
      </w:r>
      <w:r w:rsidRPr="00F2598F">
        <w:rPr>
          <w:sz w:val="24"/>
          <w:szCs w:val="24"/>
        </w:rPr>
        <w:t>. Отказ в прием</w:t>
      </w:r>
      <w:r w:rsidR="00533F23" w:rsidRPr="00F2598F">
        <w:rPr>
          <w:sz w:val="24"/>
          <w:szCs w:val="24"/>
        </w:rPr>
        <w:t xml:space="preserve">е </w:t>
      </w:r>
      <w:r w:rsidRPr="00F2598F">
        <w:rPr>
          <w:sz w:val="24"/>
          <w:szCs w:val="24"/>
        </w:rPr>
        <w:t xml:space="preserve">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не препятствует повторному обращению Заявителя в </w:t>
      </w:r>
      <w:r w:rsidR="006345DC"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за предоставлением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</w:t>
      </w:r>
    </w:p>
    <w:p w:rsidR="00B3105D" w:rsidRPr="00F2598F" w:rsidRDefault="00B3105D" w:rsidP="000E752F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805E4" w:rsidRDefault="00415A64" w:rsidP="007050A0">
      <w:pPr>
        <w:pStyle w:val="2-"/>
      </w:pPr>
      <w:bookmarkStart w:id="106" w:name="_Toc40861762"/>
      <w:bookmarkStart w:id="107" w:name="_Toc28377945"/>
      <w:bookmarkEnd w:id="100"/>
      <w:bookmarkEnd w:id="101"/>
      <w:bookmarkEnd w:id="102"/>
      <w:r w:rsidRPr="00273855">
        <w:t xml:space="preserve">13. </w:t>
      </w:r>
      <w:bookmarkStart w:id="108" w:name="_Toc510617003"/>
      <w:bookmarkStart w:id="109" w:name="_Hlk20900732"/>
      <w:r w:rsidR="6BDCEDE7" w:rsidRPr="00273855">
        <w:t>Исчерпывающий перечень оснований для приостановления или отказа</w:t>
      </w:r>
      <w:bookmarkEnd w:id="106"/>
      <w:r w:rsidR="6BDCEDE7" w:rsidRPr="00273855">
        <w:t xml:space="preserve"> </w:t>
      </w:r>
    </w:p>
    <w:p w:rsidR="00EF6765" w:rsidRPr="00F2598F" w:rsidRDefault="6BDCEDE7" w:rsidP="007050A0">
      <w:pPr>
        <w:pStyle w:val="2-"/>
      </w:pPr>
      <w:bookmarkStart w:id="110" w:name="_Toc40861763"/>
      <w:r w:rsidRPr="00273855">
        <w:t xml:space="preserve">в предоставлении </w:t>
      </w:r>
      <w:r w:rsidR="00F04A0C" w:rsidRPr="00273855">
        <w:t>Муниципальной услуги</w:t>
      </w:r>
      <w:bookmarkEnd w:id="107"/>
      <w:bookmarkEnd w:id="110"/>
      <w:r w:rsidRPr="00F2598F">
        <w:t xml:space="preserve"> </w:t>
      </w:r>
      <w:bookmarkEnd w:id="108"/>
      <w:bookmarkEnd w:id="109"/>
    </w:p>
    <w:p w:rsidR="00B3105D" w:rsidRPr="00F2598F" w:rsidRDefault="00B3105D" w:rsidP="007050A0">
      <w:pPr>
        <w:pStyle w:val="2-"/>
      </w:pPr>
    </w:p>
    <w:p w:rsidR="00A35037" w:rsidRPr="00F2598F" w:rsidRDefault="00A3503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13.1. Основания для приостановления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77601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отсутствуют.</w:t>
      </w:r>
    </w:p>
    <w:p w:rsidR="00025364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025364" w:rsidRPr="00F2598F">
        <w:rPr>
          <w:sz w:val="24"/>
          <w:szCs w:val="24"/>
        </w:rPr>
        <w:t xml:space="preserve">Основаниями для отказа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025364" w:rsidRPr="00F2598F">
        <w:rPr>
          <w:sz w:val="24"/>
          <w:szCs w:val="24"/>
        </w:rPr>
        <w:t xml:space="preserve"> являются:</w:t>
      </w:r>
    </w:p>
    <w:p w:rsidR="002669D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аличие противоречивых сведений в Запросе и приложенных к нему документах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.2.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 xml:space="preserve">есоответствие категории Заявителя кругу лиц, указанных в </w:t>
      </w:r>
      <w:r w:rsidR="001077CD" w:rsidRPr="00F2598F">
        <w:rPr>
          <w:sz w:val="24"/>
          <w:szCs w:val="24"/>
        </w:rPr>
        <w:t>подраздел</w:t>
      </w:r>
      <w:r w:rsidRPr="00F2598F">
        <w:rPr>
          <w:sz w:val="24"/>
          <w:szCs w:val="24"/>
        </w:rPr>
        <w:t xml:space="preserve">е 2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.3.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есоответствие документов, указанных в п</w:t>
      </w:r>
      <w:r w:rsidR="001077CD" w:rsidRPr="00F2598F">
        <w:rPr>
          <w:sz w:val="24"/>
          <w:szCs w:val="24"/>
        </w:rPr>
        <w:t>одразделе</w:t>
      </w:r>
      <w:r w:rsidRPr="00F2598F">
        <w:rPr>
          <w:sz w:val="24"/>
          <w:szCs w:val="24"/>
        </w:rPr>
        <w:t xml:space="preserve"> 10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.4. </w:t>
      </w:r>
      <w:r w:rsidR="00713FA6">
        <w:rPr>
          <w:sz w:val="24"/>
          <w:szCs w:val="24"/>
        </w:rPr>
        <w:t>З</w:t>
      </w:r>
      <w:r w:rsidRPr="00F2598F">
        <w:rPr>
          <w:sz w:val="24"/>
          <w:szCs w:val="24"/>
        </w:rPr>
        <w:t>апрос подан лицом, не имеющим полномочий представлять интересы Заявителя</w:t>
      </w:r>
      <w:r w:rsidR="00167675" w:rsidRPr="00F2598F">
        <w:rPr>
          <w:sz w:val="24"/>
          <w:szCs w:val="24"/>
        </w:rPr>
        <w:t>;</w:t>
      </w:r>
    </w:p>
    <w:p w:rsidR="002F5554" w:rsidRPr="00F2598F" w:rsidRDefault="002F5554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.5. отзыв Запроса по инициативе Заявителя;</w:t>
      </w:r>
    </w:p>
    <w:p w:rsidR="00574F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F5554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526709" w:rsidRPr="00F2598F">
        <w:rPr>
          <w:sz w:val="24"/>
          <w:szCs w:val="24"/>
        </w:rPr>
        <w:t xml:space="preserve"> </w:t>
      </w:r>
      <w:r w:rsidR="00DA1759" w:rsidRPr="00F2598F">
        <w:rPr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="00305426">
        <w:rPr>
          <w:sz w:val="24"/>
          <w:szCs w:val="24"/>
        </w:rPr>
        <w:t>;</w:t>
      </w:r>
    </w:p>
    <w:p w:rsidR="00574F9B" w:rsidRPr="00F2598F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.7. отсутствие свободных мест в Организации</w:t>
      </w:r>
      <w:r w:rsidR="000F2A56">
        <w:rPr>
          <w:sz w:val="24"/>
          <w:szCs w:val="24"/>
        </w:rPr>
        <w:t>;</w:t>
      </w:r>
    </w:p>
    <w:p w:rsidR="00574F9B" w:rsidRPr="00273855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444DB0" w:rsidRPr="00F2598F">
        <w:rPr>
          <w:sz w:val="24"/>
          <w:szCs w:val="24"/>
        </w:rPr>
        <w:t>8</w:t>
      </w:r>
      <w:r w:rsidRPr="00F2598F">
        <w:rPr>
          <w:sz w:val="24"/>
          <w:szCs w:val="24"/>
        </w:rPr>
        <w:t xml:space="preserve">. неявка в Организацию в течение </w:t>
      </w:r>
      <w:r w:rsidR="0034787E">
        <w:rPr>
          <w:sz w:val="24"/>
          <w:szCs w:val="24"/>
        </w:rPr>
        <w:t>4</w:t>
      </w:r>
      <w:r w:rsidR="000905B9">
        <w:rPr>
          <w:sz w:val="24"/>
          <w:szCs w:val="24"/>
        </w:rPr>
        <w:t xml:space="preserve"> (Четырех)</w:t>
      </w:r>
      <w:r w:rsidRPr="00F2598F">
        <w:rPr>
          <w:sz w:val="24"/>
          <w:szCs w:val="24"/>
        </w:rPr>
        <w:t xml:space="preserve"> рабочих дней после получения уведомления о </w:t>
      </w:r>
      <w:r w:rsidRPr="00273855">
        <w:rPr>
          <w:sz w:val="24"/>
          <w:szCs w:val="24"/>
        </w:rPr>
        <w:t>необходимости личного посещения для з</w:t>
      </w:r>
      <w:r w:rsidR="007E17F0" w:rsidRPr="00273855">
        <w:rPr>
          <w:sz w:val="24"/>
          <w:szCs w:val="24"/>
        </w:rPr>
        <w:t xml:space="preserve">аключения </w:t>
      </w:r>
      <w:r w:rsidR="00A9664B" w:rsidRPr="00273855">
        <w:rPr>
          <w:sz w:val="24"/>
          <w:szCs w:val="24"/>
        </w:rPr>
        <w:t>договора об образовании</w:t>
      </w:r>
      <w:r w:rsidR="00305426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273855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</w:t>
      </w:r>
      <w:r w:rsidR="00C82E92" w:rsidRPr="00273855">
        <w:rPr>
          <w:sz w:val="24"/>
          <w:szCs w:val="24"/>
        </w:rPr>
        <w:t>9</w:t>
      </w:r>
      <w:r w:rsidRPr="00273855">
        <w:rPr>
          <w:sz w:val="24"/>
          <w:szCs w:val="24"/>
        </w:rPr>
        <w:t>.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="001D6438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F2598F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.1</w:t>
      </w:r>
      <w:r w:rsidR="00C82E92" w:rsidRPr="00273855">
        <w:rPr>
          <w:sz w:val="24"/>
          <w:szCs w:val="24"/>
        </w:rPr>
        <w:t>0</w:t>
      </w:r>
      <w:r w:rsidRPr="00273855">
        <w:rPr>
          <w:sz w:val="24"/>
          <w:szCs w:val="24"/>
        </w:rPr>
        <w:t>. неявка на прохождение</w:t>
      </w:r>
      <w:r w:rsidRPr="00F2598F">
        <w:rPr>
          <w:sz w:val="24"/>
          <w:szCs w:val="24"/>
        </w:rPr>
        <w:t xml:space="preserve"> вступительных (приемных) испытаний в Организацию</w:t>
      </w:r>
      <w:r w:rsidR="00305426">
        <w:rPr>
          <w:sz w:val="24"/>
          <w:szCs w:val="24"/>
        </w:rPr>
        <w:t>;</w:t>
      </w:r>
      <w:r w:rsidRPr="00F2598F">
        <w:rPr>
          <w:sz w:val="24"/>
          <w:szCs w:val="24"/>
        </w:rPr>
        <w:t xml:space="preserve"> </w:t>
      </w:r>
    </w:p>
    <w:p w:rsidR="00574F9B" w:rsidRPr="00F2598F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>1</w:t>
      </w:r>
      <w:r w:rsidR="00C82E92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 xml:space="preserve"> н</w:t>
      </w:r>
      <w:r w:rsidRPr="00F2598F">
        <w:rPr>
          <w:sz w:val="24"/>
          <w:szCs w:val="24"/>
        </w:rPr>
        <w:t xml:space="preserve">епредставление оригиналов документов, сведения о которых указаны Заявителем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487A9B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день проведения вступительных (приемных) испытаний в Организации</w:t>
      </w:r>
      <w:r w:rsidR="00DB32F3">
        <w:rPr>
          <w:sz w:val="24"/>
          <w:szCs w:val="24"/>
        </w:rPr>
        <w:t xml:space="preserve"> либо в случае отсутствия необходимости проведения вступительных (приемных) испытаний в день подписания договора</w:t>
      </w:r>
      <w:r w:rsidR="00305426">
        <w:rPr>
          <w:sz w:val="24"/>
          <w:szCs w:val="24"/>
        </w:rPr>
        <w:t>;</w:t>
      </w:r>
    </w:p>
    <w:p w:rsidR="00577601" w:rsidRPr="00F2598F" w:rsidRDefault="00577601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13.2.1</w:t>
      </w:r>
      <w:r w:rsidR="00C82E92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несоответствие оригиналов документов сведениям, указанным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3B2D27">
        <w:rPr>
          <w:sz w:val="24"/>
          <w:szCs w:val="24"/>
        </w:rPr>
        <w:t>;</w:t>
      </w:r>
    </w:p>
    <w:p w:rsidR="00305426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.1</w:t>
      </w:r>
      <w:r w:rsidR="00C82E92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305426">
        <w:rPr>
          <w:sz w:val="24"/>
          <w:szCs w:val="24"/>
        </w:rPr>
        <w:t>о</w:t>
      </w:r>
      <w:r w:rsidRPr="00F2598F">
        <w:rPr>
          <w:sz w:val="24"/>
          <w:szCs w:val="24"/>
        </w:rPr>
        <w:t>трицательные результаты вступительных (приемных) испытаний</w:t>
      </w:r>
      <w:r w:rsidR="00305426">
        <w:rPr>
          <w:sz w:val="24"/>
          <w:szCs w:val="24"/>
        </w:rPr>
        <w:t>;</w:t>
      </w:r>
    </w:p>
    <w:p w:rsidR="00574F9B" w:rsidRPr="00F2598F" w:rsidRDefault="00305426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13.2.14. </w:t>
      </w:r>
      <w:r w:rsidRPr="00160C9A">
        <w:rPr>
          <w:sz w:val="24"/>
          <w:szCs w:val="24"/>
        </w:rPr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="00053926">
        <w:rPr>
          <w:sz w:val="24"/>
          <w:szCs w:val="24"/>
        </w:rPr>
        <w:t>.</w:t>
      </w:r>
    </w:p>
    <w:p w:rsidR="00E348E5" w:rsidRPr="00F2598F" w:rsidRDefault="00E348E5" w:rsidP="002761D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13.</w:t>
      </w:r>
      <w:r w:rsidR="00577601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вправе отказаться от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основании заявления, написанного в свободной форме, направив по адресу электронной почты или обратившись в </w:t>
      </w:r>
      <w:r w:rsidR="006345DC" w:rsidRPr="00F2598F">
        <w:rPr>
          <w:sz w:val="24"/>
          <w:szCs w:val="24"/>
        </w:rPr>
        <w:t>Организацию</w:t>
      </w:r>
      <w:r w:rsidR="00A82571">
        <w:rPr>
          <w:sz w:val="24"/>
          <w:szCs w:val="24"/>
        </w:rPr>
        <w:t>, а также посредством РПГУ в Личном кабинете.</w:t>
      </w:r>
      <w:r w:rsidRPr="00F2598F">
        <w:rPr>
          <w:sz w:val="24"/>
          <w:szCs w:val="24"/>
        </w:rPr>
        <w:t xml:space="preserve"> На основании поступившего заявления об отказе </w:t>
      </w:r>
      <w:r w:rsidR="00FB3117">
        <w:rPr>
          <w:sz w:val="24"/>
          <w:szCs w:val="24"/>
        </w:rPr>
        <w:t>от</w:t>
      </w:r>
      <w:r w:rsidR="00FB3117" w:rsidRPr="00F2598F">
        <w:rPr>
          <w:sz w:val="24"/>
          <w:szCs w:val="24"/>
        </w:rPr>
        <w:t xml:space="preserve"> предоставлени</w:t>
      </w:r>
      <w:r w:rsidR="00FB3117">
        <w:rPr>
          <w:sz w:val="24"/>
          <w:szCs w:val="24"/>
        </w:rPr>
        <w:t>я</w:t>
      </w:r>
      <w:r w:rsidR="00FB3117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работником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принимается решение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Факт отказа Заявителя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 приложением заявления и решения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фиксируется в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 xml:space="preserve">. Отказ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не препятствует повторному обращению Заявителя в </w:t>
      </w:r>
      <w:r w:rsidR="006345DC" w:rsidRPr="00F2598F">
        <w:rPr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850F02" w:rsidRPr="00F2598F" w:rsidRDefault="00850F02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13.</w:t>
      </w:r>
      <w:r w:rsidR="00577601" w:rsidRPr="00F2598F"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Заявитель вправе повторно обратиться в </w:t>
      </w:r>
      <w:r w:rsidR="006345DC" w:rsidRPr="00F2598F">
        <w:rPr>
          <w:rFonts w:ascii="Times New Roman" w:hAnsi="Times New Roman"/>
          <w:sz w:val="24"/>
          <w:szCs w:val="24"/>
        </w:rPr>
        <w:t>Организацию</w:t>
      </w:r>
      <w:r w:rsidRPr="00F2598F">
        <w:rPr>
          <w:rFonts w:ascii="Times New Roman" w:hAnsi="Times New Roman"/>
          <w:sz w:val="24"/>
          <w:szCs w:val="24"/>
        </w:rPr>
        <w:t xml:space="preserve"> с Запросом после устранения оснований, указанных в пункте 13.</w:t>
      </w:r>
      <w:r w:rsidR="000523F5" w:rsidRPr="00F2598F"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E455C" w:rsidRPr="00F2598F" w:rsidRDefault="007E455C" w:rsidP="001E070F">
      <w:pPr>
        <w:pStyle w:val="111"/>
        <w:numPr>
          <w:ilvl w:val="2"/>
          <w:numId w:val="0"/>
        </w:numPr>
        <w:spacing w:line="240" w:lineRule="auto"/>
        <w:rPr>
          <w:sz w:val="24"/>
          <w:szCs w:val="24"/>
        </w:rPr>
      </w:pPr>
    </w:p>
    <w:p w:rsidR="006467FD" w:rsidRPr="00273855" w:rsidRDefault="00415A64" w:rsidP="007050A0">
      <w:pPr>
        <w:pStyle w:val="2-"/>
      </w:pPr>
      <w:bookmarkStart w:id="111" w:name="_Toc439068368"/>
      <w:bookmarkStart w:id="112" w:name="_Toc439084272"/>
      <w:bookmarkStart w:id="113" w:name="_Toc439151286"/>
      <w:bookmarkStart w:id="114" w:name="_Toc439151364"/>
      <w:bookmarkStart w:id="115" w:name="_Toc439151441"/>
      <w:bookmarkStart w:id="116" w:name="_Toc439151950"/>
      <w:bookmarkStart w:id="117" w:name="_Toc437973290"/>
      <w:bookmarkStart w:id="118" w:name="_Toc438110031"/>
      <w:bookmarkStart w:id="119" w:name="_Toc438376235"/>
      <w:bookmarkStart w:id="120" w:name="_Toc510617004"/>
      <w:bookmarkStart w:id="121" w:name="_Hlk20900762"/>
      <w:bookmarkStart w:id="122" w:name="_Toc28377946"/>
      <w:bookmarkStart w:id="123" w:name="_Toc40861764"/>
      <w:bookmarkStart w:id="124" w:name="_Toc437973294"/>
      <w:bookmarkStart w:id="125" w:name="_Toc438110035"/>
      <w:bookmarkStart w:id="126" w:name="_Toc438376240"/>
      <w:bookmarkEnd w:id="111"/>
      <w:bookmarkEnd w:id="112"/>
      <w:bookmarkEnd w:id="113"/>
      <w:bookmarkEnd w:id="114"/>
      <w:bookmarkEnd w:id="115"/>
      <w:bookmarkEnd w:id="116"/>
      <w:r w:rsidRPr="00273855">
        <w:t xml:space="preserve">14. </w:t>
      </w:r>
      <w:r w:rsidR="6BDCEDE7" w:rsidRPr="00273855">
        <w:t xml:space="preserve">Порядок, размер и основания взимания государственной пошлины или иной платы, взимаемой за предоставление </w:t>
      </w:r>
      <w:r w:rsidR="00F04A0C" w:rsidRPr="00273855">
        <w:t>Муниципальной услуги</w:t>
      </w:r>
      <w:bookmarkEnd w:id="117"/>
      <w:bookmarkEnd w:id="118"/>
      <w:bookmarkEnd w:id="119"/>
      <w:bookmarkEnd w:id="120"/>
      <w:bookmarkEnd w:id="121"/>
      <w:bookmarkEnd w:id="122"/>
      <w:bookmarkEnd w:id="123"/>
    </w:p>
    <w:p w:rsidR="007E455C" w:rsidRPr="00273855" w:rsidRDefault="007E455C" w:rsidP="007050A0">
      <w:pPr>
        <w:pStyle w:val="2-"/>
      </w:pPr>
    </w:p>
    <w:p w:rsidR="00151534" w:rsidRPr="00273855" w:rsidRDefault="0005595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14.1.</w:t>
      </w:r>
      <w:r w:rsidR="6BDCEDE7" w:rsidRPr="00273855">
        <w:rPr>
          <w:sz w:val="24"/>
          <w:szCs w:val="24"/>
        </w:rPr>
        <w:t xml:space="preserve"> </w:t>
      </w:r>
      <w:r w:rsidR="00782F01" w:rsidRPr="00273855">
        <w:rPr>
          <w:sz w:val="24"/>
          <w:szCs w:val="24"/>
        </w:rPr>
        <w:t>Муниципальная услуга</w:t>
      </w:r>
      <w:r w:rsidR="006467FD" w:rsidRPr="00273855">
        <w:rPr>
          <w:sz w:val="24"/>
          <w:szCs w:val="24"/>
        </w:rPr>
        <w:t xml:space="preserve"> предоставляется бесплатно</w:t>
      </w:r>
      <w:r w:rsidR="00151534" w:rsidRPr="00273855">
        <w:rPr>
          <w:sz w:val="24"/>
          <w:szCs w:val="24"/>
        </w:rPr>
        <w:t>.</w:t>
      </w:r>
    </w:p>
    <w:p w:rsidR="00577601" w:rsidRPr="00273855" w:rsidRDefault="00577601" w:rsidP="00151534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758AD" w:rsidRPr="00273855" w:rsidRDefault="00232BE7" w:rsidP="007050A0">
      <w:pPr>
        <w:pStyle w:val="2-"/>
      </w:pPr>
      <w:bookmarkStart w:id="127" w:name="_Toc510617005"/>
      <w:bookmarkStart w:id="128" w:name="_Toc28377947"/>
      <w:bookmarkStart w:id="129" w:name="_Toc40861765"/>
      <w:bookmarkStart w:id="130" w:name="_Hlk20900777"/>
      <w:r w:rsidRPr="00273855">
        <w:t xml:space="preserve">15. </w:t>
      </w:r>
      <w:r w:rsidR="6BDCEDE7" w:rsidRPr="00273855">
        <w:t xml:space="preserve">Перечень услуг, которые являются необходимыми и обязательными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27"/>
      <w:bookmarkEnd w:id="128"/>
      <w:bookmarkEnd w:id="129"/>
    </w:p>
    <w:p w:rsidR="007E455C" w:rsidRPr="00273855" w:rsidRDefault="007E455C" w:rsidP="007050A0">
      <w:pPr>
        <w:pStyle w:val="2-"/>
      </w:pPr>
    </w:p>
    <w:bookmarkEnd w:id="130"/>
    <w:p w:rsidR="00AB0438" w:rsidRPr="00273855" w:rsidRDefault="00232BE7" w:rsidP="004C7E39">
      <w:pPr>
        <w:pStyle w:val="11"/>
        <w:numPr>
          <w:ilvl w:val="1"/>
          <w:numId w:val="15"/>
        </w:numPr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 xml:space="preserve"> </w:t>
      </w:r>
      <w:r w:rsidR="6BDCEDE7" w:rsidRPr="00273855">
        <w:rPr>
          <w:sz w:val="24"/>
          <w:szCs w:val="24"/>
        </w:rPr>
        <w:t xml:space="preserve">Услуги, которые являются необходимыми и обязательными для предоставления </w:t>
      </w:r>
      <w:r w:rsidR="00F04A0C" w:rsidRPr="00273855">
        <w:rPr>
          <w:sz w:val="24"/>
          <w:szCs w:val="24"/>
        </w:rPr>
        <w:t>Муниципальной услуги</w:t>
      </w:r>
      <w:r w:rsidR="6BDCEDE7" w:rsidRPr="00273855">
        <w:rPr>
          <w:sz w:val="24"/>
          <w:szCs w:val="24"/>
        </w:rPr>
        <w:t xml:space="preserve">, отсутствуют. </w:t>
      </w:r>
    </w:p>
    <w:p w:rsidR="007E455C" w:rsidRPr="00273855" w:rsidRDefault="007E455C" w:rsidP="007E455C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23AE7" w:rsidRPr="00F2598F" w:rsidRDefault="00415A64" w:rsidP="007050A0">
      <w:pPr>
        <w:pStyle w:val="2-"/>
      </w:pPr>
      <w:bookmarkStart w:id="131" w:name="_Toc510617006"/>
      <w:bookmarkStart w:id="132" w:name="_Toc28377948"/>
      <w:bookmarkStart w:id="133" w:name="_Toc40861766"/>
      <w:bookmarkStart w:id="134" w:name="_Hlk20900792"/>
      <w:r w:rsidRPr="00273855">
        <w:t xml:space="preserve">16. </w:t>
      </w:r>
      <w:r w:rsidR="6BDCEDE7" w:rsidRPr="00273855">
        <w:t xml:space="preserve">Способы предоставления Заявителем документов, необходимых для получения </w:t>
      </w:r>
      <w:r w:rsidR="00F04A0C" w:rsidRPr="00273855">
        <w:t>Муниципальной услуги</w:t>
      </w:r>
      <w:bookmarkEnd w:id="124"/>
      <w:bookmarkEnd w:id="125"/>
      <w:bookmarkEnd w:id="126"/>
      <w:bookmarkEnd w:id="131"/>
      <w:bookmarkEnd w:id="132"/>
      <w:bookmarkEnd w:id="133"/>
    </w:p>
    <w:p w:rsidR="007E455C" w:rsidRPr="00F2598F" w:rsidRDefault="007E455C" w:rsidP="007050A0">
      <w:pPr>
        <w:pStyle w:val="2-"/>
      </w:pPr>
    </w:p>
    <w:bookmarkEnd w:id="134"/>
    <w:p w:rsidR="006E7FB4" w:rsidRPr="00F2598F" w:rsidRDefault="00401384" w:rsidP="004C7E39">
      <w:pPr>
        <w:tabs>
          <w:tab w:val="left" w:pos="567"/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16.1.</w:t>
      </w:r>
      <w:r w:rsidR="6BDCEDE7" w:rsidRPr="00F2598F">
        <w:rPr>
          <w:rFonts w:ascii="Times New Roman" w:hAnsi="Times New Roman"/>
          <w:sz w:val="24"/>
          <w:szCs w:val="24"/>
        </w:rPr>
        <w:t xml:space="preserve"> </w:t>
      </w:r>
      <w:r w:rsidR="00B43AF1">
        <w:rPr>
          <w:rFonts w:ascii="Times New Roman" w:hAnsi="Times New Roman"/>
          <w:sz w:val="24"/>
          <w:szCs w:val="24"/>
        </w:rPr>
        <w:t xml:space="preserve">Организация обеспечивает предоставление 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>Муниципальн</w:t>
      </w:r>
      <w:r w:rsidR="00B43AF1">
        <w:rPr>
          <w:rFonts w:ascii="Times New Roman" w:hAnsi="Times New Roman"/>
          <w:color w:val="00000A"/>
          <w:sz w:val="24"/>
          <w:szCs w:val="24"/>
        </w:rPr>
        <w:t>ой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>услуг</w:t>
      </w:r>
      <w:r w:rsidR="00B43AF1">
        <w:rPr>
          <w:rFonts w:ascii="Times New Roman" w:hAnsi="Times New Roman"/>
          <w:color w:val="00000A"/>
          <w:sz w:val="24"/>
          <w:szCs w:val="24"/>
        </w:rPr>
        <w:t>и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C0774" w:rsidRPr="00F2598F">
        <w:rPr>
          <w:rFonts w:ascii="Times New Roman" w:hAnsi="Times New Roman"/>
          <w:color w:val="00000A"/>
          <w:sz w:val="24"/>
          <w:szCs w:val="24"/>
        </w:rPr>
        <w:t>посредством</w:t>
      </w:r>
      <w:r w:rsidR="00A464B3">
        <w:rPr>
          <w:rFonts w:ascii="Times New Roman" w:hAnsi="Times New Roman"/>
          <w:color w:val="00000A"/>
          <w:sz w:val="24"/>
          <w:szCs w:val="24"/>
        </w:rPr>
        <w:t xml:space="preserve"> РПГУ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, а также в иных формах</w:t>
      </w:r>
      <w:r w:rsidR="005146D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по выбору Заявителя</w:t>
      </w:r>
      <w:r w:rsidR="005146D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bookmarkStart w:id="135" w:name="_Hlk22808488"/>
      <w:r w:rsidR="006E7FB4" w:rsidRPr="00F2598F">
        <w:rPr>
          <w:rFonts w:ascii="Times New Roman" w:hAnsi="Times New Roman"/>
          <w:color w:val="00000A"/>
          <w:sz w:val="24"/>
          <w:szCs w:val="24"/>
        </w:rPr>
        <w:t xml:space="preserve">в соответствии с Федеральным законом от 27.07.2010 № 210-ФЗ </w:t>
      </w:r>
      <w:r w:rsidR="00C46006">
        <w:rPr>
          <w:rFonts w:ascii="Times New Roman" w:hAnsi="Times New Roman"/>
          <w:color w:val="00000A"/>
          <w:sz w:val="24"/>
          <w:szCs w:val="24"/>
        </w:rPr>
        <w:t>«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Об организации предоставления государственных и муниципальных услуг».</w:t>
      </w:r>
      <w:bookmarkEnd w:id="135"/>
    </w:p>
    <w:p w:rsidR="00031D63" w:rsidRPr="001C3B40" w:rsidRDefault="00EC17FB" w:rsidP="004C7E39">
      <w:pPr>
        <w:pStyle w:val="11"/>
        <w:numPr>
          <w:ilvl w:val="1"/>
          <w:numId w:val="0"/>
        </w:numPr>
        <w:ind w:firstLine="709"/>
        <w:rPr>
          <w:b/>
          <w:sz w:val="24"/>
          <w:szCs w:val="24"/>
        </w:rPr>
      </w:pPr>
      <w:r w:rsidRPr="00EC17FB">
        <w:rPr>
          <w:b/>
          <w:sz w:val="24"/>
          <w:szCs w:val="24"/>
        </w:rPr>
        <w:t>16.2. Обращение Заявителя посредством РПГУ</w:t>
      </w:r>
      <w:r w:rsidRPr="00EC17FB">
        <w:rPr>
          <w:rFonts w:eastAsia="Times New Roman"/>
          <w:b/>
          <w:sz w:val="24"/>
          <w:szCs w:val="24"/>
        </w:rPr>
        <w:t>.</w:t>
      </w:r>
    </w:p>
    <w:p w:rsidR="009C1EEC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</w:t>
      </w:r>
      <w:r w:rsidR="00D9003F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авторизуется на РПГУ посредством </w:t>
      </w:r>
      <w:r w:rsidR="00106D57" w:rsidRPr="00F2598F">
        <w:rPr>
          <w:sz w:val="24"/>
          <w:szCs w:val="24"/>
        </w:rPr>
        <w:t xml:space="preserve">подтвержденной учетной записи </w:t>
      </w:r>
      <w:r w:rsidR="00BE5912"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 w:rsidR="005E5B55"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="00BC0200"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</w:t>
      </w:r>
      <w:r w:rsidR="005E5B55">
        <w:rPr>
          <w:rFonts w:eastAsia="Times New Roman"/>
          <w:sz w:val="24"/>
          <w:szCs w:val="24"/>
        </w:rPr>
        <w:t>Запроса</w:t>
      </w:r>
      <w:r w:rsidR="00BC0200" w:rsidRPr="00BC0200">
        <w:rPr>
          <w:rFonts w:eastAsia="Times New Roman"/>
          <w:sz w:val="24"/>
          <w:szCs w:val="24"/>
        </w:rPr>
        <w:t>.</w:t>
      </w:r>
    </w:p>
    <w:p w:rsidR="00A464B3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.2.</w:t>
      </w:r>
      <w:r w:rsidRPr="00F2598F">
        <w:rPr>
          <w:sz w:val="24"/>
          <w:szCs w:val="24"/>
        </w:rPr>
        <w:t xml:space="preserve"> </w:t>
      </w:r>
      <w:r w:rsidR="009C1EEC" w:rsidRPr="00F2598F">
        <w:rPr>
          <w:sz w:val="24"/>
          <w:szCs w:val="24"/>
        </w:rPr>
        <w:t>Заполненн</w:t>
      </w:r>
      <w:r w:rsidRPr="00F2598F">
        <w:rPr>
          <w:sz w:val="24"/>
          <w:szCs w:val="24"/>
        </w:rPr>
        <w:t>ый</w:t>
      </w:r>
      <w:r w:rsidR="009C1EEC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Запрос </w:t>
      </w:r>
      <w:r w:rsidR="00FC16B4" w:rsidRPr="00F2598F">
        <w:rPr>
          <w:sz w:val="24"/>
          <w:szCs w:val="24"/>
        </w:rPr>
        <w:t>отправляется</w:t>
      </w:r>
      <w:r w:rsidR="0034703F" w:rsidRPr="00F2598F">
        <w:rPr>
          <w:sz w:val="24"/>
          <w:szCs w:val="24"/>
        </w:rPr>
        <w:t xml:space="preserve"> Заявителем</w:t>
      </w:r>
      <w:r w:rsidR="009C1EEC" w:rsidRPr="00F2598F">
        <w:rPr>
          <w:sz w:val="24"/>
          <w:szCs w:val="24"/>
        </w:rPr>
        <w:t xml:space="preserve"> вместе с прикрепленными электронными образами документов, необходимых для предоста</w:t>
      </w:r>
      <w:r w:rsidR="00BE4FC3" w:rsidRPr="00F2598F">
        <w:rPr>
          <w:sz w:val="24"/>
          <w:szCs w:val="24"/>
        </w:rPr>
        <w:t xml:space="preserve">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533F23" w:rsidRPr="00F2598F">
        <w:rPr>
          <w:rFonts w:eastAsia="Times New Roman"/>
          <w:sz w:val="24"/>
          <w:szCs w:val="24"/>
        </w:rPr>
        <w:t xml:space="preserve">, </w:t>
      </w:r>
      <w:r w:rsidR="00BE4FC3" w:rsidRPr="00F2598F">
        <w:rPr>
          <w:rFonts w:eastAsia="Times New Roman"/>
          <w:sz w:val="24"/>
          <w:szCs w:val="24"/>
        </w:rPr>
        <w:t>в</w:t>
      </w:r>
      <w:r w:rsidR="006D45EA" w:rsidRPr="00F2598F">
        <w:rPr>
          <w:rFonts w:eastAsia="Times New Roman"/>
          <w:sz w:val="24"/>
          <w:szCs w:val="24"/>
        </w:rPr>
        <w:t xml:space="preserve"> </w:t>
      </w:r>
      <w:r w:rsidR="006345DC" w:rsidRPr="00F2598F">
        <w:rPr>
          <w:rFonts w:eastAsia="Times New Roman"/>
          <w:sz w:val="24"/>
          <w:szCs w:val="24"/>
        </w:rPr>
        <w:t>Организацию</w:t>
      </w:r>
      <w:r w:rsidR="00BC0200">
        <w:rPr>
          <w:rFonts w:eastAsia="Times New Roman"/>
          <w:sz w:val="24"/>
          <w:szCs w:val="24"/>
        </w:rPr>
        <w:t>.</w:t>
      </w:r>
    </w:p>
    <w:p w:rsidR="00A464B3" w:rsidRPr="00F6283F" w:rsidRDefault="00BC0200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BC0200">
        <w:rPr>
          <w:sz w:val="24"/>
          <w:szCs w:val="24"/>
        </w:rPr>
        <w:t>16.2.3. Отправленные документы поступают в</w:t>
      </w:r>
      <w:r w:rsidR="00835DFD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="007F62F1">
        <w:rPr>
          <w:sz w:val="24"/>
          <w:szCs w:val="24"/>
        </w:rPr>
        <w:t xml:space="preserve"> Организации</w:t>
      </w:r>
      <w:r w:rsidRPr="00BC0200">
        <w:rPr>
          <w:sz w:val="24"/>
          <w:szCs w:val="24"/>
        </w:rPr>
        <w:t>.</w:t>
      </w:r>
      <w:r w:rsidR="00F6283F">
        <w:rPr>
          <w:sz w:val="24"/>
          <w:szCs w:val="24"/>
        </w:rPr>
        <w:t xml:space="preserve"> </w:t>
      </w:r>
    </w:p>
    <w:p w:rsidR="004A0AC5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</w:t>
      </w:r>
      <w:r w:rsidR="00FC24C0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Заявитель уведомляется о получении </w:t>
      </w:r>
      <w:r w:rsidR="006345DC" w:rsidRPr="00F2598F">
        <w:rPr>
          <w:rFonts w:eastAsia="Times New Roman"/>
          <w:sz w:val="24"/>
          <w:szCs w:val="24"/>
        </w:rPr>
        <w:t>Организаци</w:t>
      </w:r>
      <w:r w:rsidR="00151534" w:rsidRPr="00F2598F">
        <w:rPr>
          <w:rFonts w:eastAsia="Times New Roman"/>
          <w:sz w:val="24"/>
          <w:szCs w:val="24"/>
        </w:rPr>
        <w:t>ей</w:t>
      </w:r>
      <w:r w:rsidRPr="00F2598F">
        <w:rPr>
          <w:sz w:val="24"/>
          <w:szCs w:val="24"/>
        </w:rPr>
        <w:t xml:space="preserve"> Запроса и документов в день его подачи посредством изменения статуса Запроса в Личном кабинете Заявителя на РПГУ.</w:t>
      </w:r>
    </w:p>
    <w:p w:rsidR="00151534" w:rsidRPr="00273855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FC24C0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51534"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в Организации </w:t>
      </w:r>
      <w:r w:rsidR="00151534" w:rsidRPr="00F2598F">
        <w:rPr>
          <w:sz w:val="24"/>
          <w:szCs w:val="24"/>
        </w:rPr>
        <w:t xml:space="preserve">Заявителю </w:t>
      </w:r>
      <w:r w:rsidR="00151534" w:rsidRPr="00F2598F">
        <w:rPr>
          <w:rFonts w:eastAsia="Times New Roman"/>
          <w:sz w:val="24"/>
          <w:szCs w:val="24"/>
        </w:rPr>
        <w:t>в течение 7 (</w:t>
      </w:r>
      <w:r w:rsidR="00F6283F">
        <w:rPr>
          <w:rFonts w:eastAsia="Times New Roman"/>
          <w:sz w:val="24"/>
          <w:szCs w:val="24"/>
        </w:rPr>
        <w:t>С</w:t>
      </w:r>
      <w:r w:rsidR="00151534" w:rsidRPr="00F2598F">
        <w:rPr>
          <w:rFonts w:eastAsia="Times New Roman"/>
          <w:sz w:val="24"/>
          <w:szCs w:val="24"/>
        </w:rPr>
        <w:t xml:space="preserve">еми) рабочих дней с даты регистрации Запроса в Организации в </w:t>
      </w:r>
      <w:r w:rsidR="00090E50">
        <w:rPr>
          <w:rFonts w:eastAsia="Times New Roman"/>
          <w:sz w:val="24"/>
          <w:szCs w:val="24"/>
        </w:rPr>
        <w:t>Л</w:t>
      </w:r>
      <w:r w:rsidR="00090E50" w:rsidRPr="00F2598F">
        <w:rPr>
          <w:rFonts w:eastAsia="Times New Roman"/>
          <w:sz w:val="24"/>
          <w:szCs w:val="24"/>
        </w:rPr>
        <w:t xml:space="preserve">ичный </w:t>
      </w:r>
      <w:r w:rsidR="00151534" w:rsidRPr="00F2598F">
        <w:rPr>
          <w:rFonts w:eastAsia="Times New Roman"/>
          <w:sz w:val="24"/>
          <w:szCs w:val="24"/>
        </w:rPr>
        <w:t xml:space="preserve">кабинет на РПГУ направляется уведомление о дате, месте и времени </w:t>
      </w:r>
      <w:r w:rsidR="00151534" w:rsidRPr="00F2598F">
        <w:rPr>
          <w:rFonts w:eastAsia="Times New Roman"/>
          <w:sz w:val="24"/>
          <w:szCs w:val="24"/>
        </w:rPr>
        <w:lastRenderedPageBreak/>
        <w:t xml:space="preserve">проведения вступительных (приемных) </w:t>
      </w:r>
      <w:r w:rsidR="00151534" w:rsidRPr="00273855">
        <w:rPr>
          <w:rFonts w:eastAsia="Times New Roman"/>
          <w:sz w:val="24"/>
          <w:szCs w:val="24"/>
        </w:rPr>
        <w:t xml:space="preserve">испытаний по форме, приведенной в Приложении </w:t>
      </w:r>
      <w:r w:rsidR="00A31F39">
        <w:rPr>
          <w:rFonts w:eastAsia="Times New Roman"/>
          <w:sz w:val="24"/>
          <w:szCs w:val="24"/>
        </w:rPr>
        <w:t>7</w:t>
      </w:r>
      <w:r w:rsidR="000B1D19">
        <w:rPr>
          <w:rFonts w:eastAsia="Times New Roman"/>
          <w:sz w:val="24"/>
          <w:szCs w:val="24"/>
        </w:rPr>
        <w:t xml:space="preserve"> </w:t>
      </w:r>
      <w:r w:rsidR="00151534" w:rsidRPr="00273855">
        <w:rPr>
          <w:rFonts w:eastAsia="Times New Roman"/>
          <w:sz w:val="24"/>
          <w:szCs w:val="24"/>
        </w:rPr>
        <w:t>к настоящему Административному регламенту.</w:t>
      </w:r>
    </w:p>
    <w:p w:rsidR="00151534" w:rsidRPr="00F2598F" w:rsidRDefault="00151534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 w:rsidRPr="00273855"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1.</w:t>
      </w:r>
      <w:r w:rsidRPr="00273855">
        <w:rPr>
          <w:rFonts w:eastAsia="Times New Roman"/>
          <w:sz w:val="24"/>
          <w:szCs w:val="24"/>
        </w:rPr>
        <w:t xml:space="preserve"> 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не позднее, чем за 3</w:t>
      </w:r>
      <w:r w:rsidR="0041598E"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151534" w:rsidRDefault="000811F8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 xml:space="preserve"> </w:t>
      </w:r>
      <w:r w:rsidR="00151534" w:rsidRPr="00F2598F">
        <w:rPr>
          <w:rFonts w:eastAsia="Times New Roman"/>
          <w:sz w:val="24"/>
          <w:szCs w:val="24"/>
        </w:rPr>
        <w:t>Для прохождения приемных (вступительных) испытаний Заявитель предоставляет в Организацию</w:t>
      </w:r>
      <w:r w:rsidR="00151534" w:rsidRPr="00F2598F">
        <w:rPr>
          <w:sz w:val="24"/>
          <w:szCs w:val="24"/>
        </w:rPr>
        <w:t xml:space="preserve"> оригиналы документов, </w:t>
      </w:r>
      <w:r w:rsidR="00151534" w:rsidRPr="00F2598F">
        <w:rPr>
          <w:rFonts w:eastAsia="Times New Roman"/>
          <w:sz w:val="24"/>
          <w:szCs w:val="24"/>
        </w:rPr>
        <w:t>сведения о которых указаны в Запросе</w:t>
      </w:r>
      <w:r w:rsidR="00207020">
        <w:rPr>
          <w:rFonts w:eastAsia="Times New Roman"/>
          <w:sz w:val="24"/>
          <w:szCs w:val="24"/>
        </w:rPr>
        <w:t>, ранее направленном Заявителем посредством РПГУ</w:t>
      </w:r>
      <w:r w:rsidR="00151534" w:rsidRPr="00F2598F">
        <w:rPr>
          <w:rFonts w:eastAsia="Times New Roman"/>
          <w:sz w:val="24"/>
          <w:szCs w:val="24"/>
        </w:rPr>
        <w:t>.</w:t>
      </w:r>
    </w:p>
    <w:p w:rsidR="00C30717" w:rsidRDefault="00C3071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16.2.5.3. </w:t>
      </w:r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13 настоящего Административного регламента, </w:t>
      </w:r>
      <w:r>
        <w:rPr>
          <w:rFonts w:eastAsia="Times New Roman"/>
          <w:sz w:val="24"/>
          <w:szCs w:val="24"/>
        </w:rPr>
        <w:t>и в течени</w:t>
      </w:r>
      <w:r w:rsidR="008C55AB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в Личный кабинет на РПГУ направляется уведомление </w:t>
      </w:r>
      <w:r w:rsidRPr="00273855">
        <w:rPr>
          <w:rFonts w:eastAsia="Times New Roman"/>
          <w:sz w:val="24"/>
          <w:szCs w:val="24"/>
        </w:rPr>
        <w:t xml:space="preserve">по форме, приведенной в Приложении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Pr="00273855">
        <w:rPr>
          <w:rFonts w:eastAsia="Times New Roman"/>
          <w:sz w:val="24"/>
          <w:szCs w:val="24"/>
        </w:rPr>
        <w:t>к</w:t>
      </w:r>
      <w:r w:rsidRPr="00F2598F">
        <w:rPr>
          <w:rFonts w:eastAsia="Times New Roman"/>
          <w:sz w:val="24"/>
          <w:szCs w:val="24"/>
        </w:rPr>
        <w:t xml:space="preserve"> настоящему Административному регламенту, о необходимости в течение </w:t>
      </w:r>
      <w:r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(Четырех) </w:t>
      </w:r>
      <w:r w:rsidRPr="00F2598F">
        <w:rPr>
          <w:rFonts w:eastAsia="Times New Roman"/>
          <w:sz w:val="24"/>
          <w:szCs w:val="24"/>
        </w:rPr>
        <w:t>рабочих дней посетить Организацию</w:t>
      </w:r>
      <w:r w:rsidRPr="00F2598F">
        <w:rPr>
          <w:sz w:val="24"/>
          <w:szCs w:val="24"/>
        </w:rPr>
        <w:t xml:space="preserve"> </w:t>
      </w:r>
      <w:r w:rsidR="00570231">
        <w:rPr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 w:rsidRPr="00F84FE9">
        <w:rPr>
          <w:sz w:val="24"/>
          <w:szCs w:val="24"/>
        </w:rPr>
        <w:t>заключения договора</w:t>
      </w:r>
      <w:r>
        <w:rPr>
          <w:sz w:val="24"/>
          <w:szCs w:val="24"/>
        </w:rPr>
        <w:t xml:space="preserve"> по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 w:rsidR="00A31F39">
        <w:rPr>
          <w:rFonts w:eastAsia="Times New Roman"/>
          <w:sz w:val="24"/>
          <w:szCs w:val="24"/>
        </w:rPr>
        <w:t xml:space="preserve">9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>.</w:t>
      </w:r>
      <w:r w:rsidR="00A31F39" w:rsidDel="00A31F39">
        <w:rPr>
          <w:sz w:val="24"/>
          <w:szCs w:val="24"/>
        </w:rPr>
        <w:t xml:space="preserve"> </w:t>
      </w:r>
    </w:p>
    <w:p w:rsidR="00692001" w:rsidRPr="00F2598F" w:rsidRDefault="00692001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16.2.6. </w:t>
      </w:r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 w:rsidR="00A8795F">
        <w:rPr>
          <w:rFonts w:eastAsia="Times New Roman"/>
          <w:sz w:val="24"/>
          <w:szCs w:val="24"/>
        </w:rPr>
        <w:t>4 (Четырех)</w:t>
      </w:r>
      <w:r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Организации в </w:t>
      </w:r>
      <w:r w:rsidR="00B620EE"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>ичный кабинет на РПГУ направляется уведомление</w:t>
      </w:r>
      <w:r>
        <w:rPr>
          <w:rFonts w:eastAsia="Times New Roman"/>
          <w:sz w:val="24"/>
          <w:szCs w:val="24"/>
        </w:rPr>
        <w:t xml:space="preserve"> </w:t>
      </w:r>
      <w:r w:rsidR="0054609D">
        <w:rPr>
          <w:rFonts w:eastAsia="Times New Roman"/>
          <w:sz w:val="24"/>
          <w:szCs w:val="24"/>
        </w:rPr>
        <w:t>по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о необходимости посетить Организацию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 w:rsidR="00471610"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в соответствии с Приложениями</w:t>
      </w:r>
      <w:r w:rsidR="005E3591">
        <w:rPr>
          <w:sz w:val="24"/>
          <w:szCs w:val="24"/>
        </w:rPr>
        <w:t xml:space="preserve"> 9,</w:t>
      </w:r>
      <w:r w:rsidR="00786A46">
        <w:rPr>
          <w:sz w:val="24"/>
          <w:szCs w:val="24"/>
        </w:rPr>
        <w:t xml:space="preserve"> </w:t>
      </w:r>
      <w:r w:rsidR="005E3591">
        <w:rPr>
          <w:sz w:val="24"/>
          <w:szCs w:val="24"/>
        </w:rPr>
        <w:t>10</w:t>
      </w:r>
      <w:r w:rsidR="00A8795F">
        <w:rPr>
          <w:sz w:val="24"/>
          <w:szCs w:val="24"/>
        </w:rPr>
        <w:t xml:space="preserve">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A941D6" w:rsidRPr="00F2598F" w:rsidRDefault="003F34BE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DC2A47">
        <w:rPr>
          <w:rFonts w:eastAsia="Times New Roman"/>
          <w:sz w:val="24"/>
          <w:szCs w:val="24"/>
        </w:rPr>
        <w:t>3</w:t>
      </w:r>
      <w:r w:rsidR="00A941D6" w:rsidRPr="00F2598F">
        <w:rPr>
          <w:sz w:val="24"/>
          <w:szCs w:val="24"/>
        </w:rPr>
        <w:t xml:space="preserve">. Выбор Заявителем способа подачи </w:t>
      </w:r>
      <w:r w:rsidR="6BDCEDE7" w:rsidRPr="00F2598F">
        <w:rPr>
          <w:sz w:val="24"/>
          <w:szCs w:val="24"/>
        </w:rPr>
        <w:t xml:space="preserve">Запроса </w:t>
      </w:r>
      <w:r w:rsidR="00A941D6" w:rsidRPr="00F2598F">
        <w:rPr>
          <w:sz w:val="24"/>
          <w:szCs w:val="24"/>
        </w:rPr>
        <w:t xml:space="preserve">и документов, необходимых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A941D6" w:rsidRPr="00F2598F">
        <w:rPr>
          <w:sz w:val="24"/>
          <w:szCs w:val="24"/>
        </w:rPr>
        <w:t>, осуществляется в соответствии с законодательством</w:t>
      </w:r>
      <w:r w:rsidR="00764558" w:rsidRPr="00F2598F">
        <w:rPr>
          <w:sz w:val="24"/>
          <w:szCs w:val="24"/>
        </w:rPr>
        <w:t xml:space="preserve"> Российский Федерации</w:t>
      </w:r>
      <w:r w:rsidR="004A2CBD" w:rsidRPr="00F2598F">
        <w:rPr>
          <w:sz w:val="24"/>
          <w:szCs w:val="24"/>
        </w:rPr>
        <w:t>.</w:t>
      </w:r>
    </w:p>
    <w:p w:rsidR="00234917" w:rsidRPr="00F2598F" w:rsidRDefault="0023491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DC2A47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Порядок приема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06ED1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иных формах в соответствии с Федеральным законом от 27.07.2010 № 210-ФЗ </w:t>
      </w:r>
      <w:r w:rsidR="004E3792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«Об организации предоставления государственных и муниципальных услуг» устанавливается организационно-распорядительным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который размещается на сайте </w:t>
      </w:r>
      <w:r w:rsidR="006345DC" w:rsidRPr="00F2598F">
        <w:rPr>
          <w:sz w:val="24"/>
          <w:szCs w:val="24"/>
        </w:rPr>
        <w:t>Организации</w:t>
      </w:r>
      <w:r w:rsidR="005E4837" w:rsidRPr="00F2598F">
        <w:rPr>
          <w:sz w:val="24"/>
          <w:szCs w:val="24"/>
        </w:rPr>
        <w:t>.</w:t>
      </w:r>
    </w:p>
    <w:p w:rsidR="007E455C" w:rsidRPr="00F2598F" w:rsidRDefault="007E455C" w:rsidP="009E41AF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F2598F" w:rsidRDefault="00415A64" w:rsidP="007050A0">
      <w:pPr>
        <w:pStyle w:val="2-"/>
      </w:pPr>
      <w:bookmarkStart w:id="136" w:name="_Toc439151288"/>
      <w:bookmarkStart w:id="137" w:name="_Toc439151366"/>
      <w:bookmarkStart w:id="138" w:name="_Toc439151443"/>
      <w:bookmarkStart w:id="139" w:name="_Toc439151952"/>
      <w:bookmarkStart w:id="140" w:name="_Toc439151290"/>
      <w:bookmarkStart w:id="141" w:name="_Toc439151368"/>
      <w:bookmarkStart w:id="142" w:name="_Toc439151445"/>
      <w:bookmarkStart w:id="143" w:name="_Toc439151954"/>
      <w:bookmarkStart w:id="144" w:name="_Toc439151291"/>
      <w:bookmarkStart w:id="145" w:name="_Toc439151369"/>
      <w:bookmarkStart w:id="146" w:name="_Toc439151446"/>
      <w:bookmarkStart w:id="147" w:name="_Toc439151955"/>
      <w:bookmarkStart w:id="148" w:name="_Toc439151292"/>
      <w:bookmarkStart w:id="149" w:name="_Toc439151370"/>
      <w:bookmarkStart w:id="150" w:name="_Toc439151447"/>
      <w:bookmarkStart w:id="151" w:name="_Toc439151956"/>
      <w:bookmarkStart w:id="152" w:name="_Toc439151293"/>
      <w:bookmarkStart w:id="153" w:name="_Toc439151371"/>
      <w:bookmarkStart w:id="154" w:name="_Toc439151448"/>
      <w:bookmarkStart w:id="155" w:name="_Toc439151957"/>
      <w:bookmarkStart w:id="156" w:name="_Toc439151294"/>
      <w:bookmarkStart w:id="157" w:name="_Toc439151372"/>
      <w:bookmarkStart w:id="158" w:name="_Toc439151449"/>
      <w:bookmarkStart w:id="159" w:name="_Toc439151958"/>
      <w:bookmarkStart w:id="160" w:name="_Toc439151295"/>
      <w:bookmarkStart w:id="161" w:name="_Toc439151373"/>
      <w:bookmarkStart w:id="162" w:name="_Toc439151450"/>
      <w:bookmarkStart w:id="163" w:name="_Toc439151959"/>
      <w:bookmarkStart w:id="164" w:name="_Toc439151299"/>
      <w:bookmarkStart w:id="165" w:name="_Toc439151377"/>
      <w:bookmarkStart w:id="166" w:name="_Toc439151454"/>
      <w:bookmarkStart w:id="167" w:name="_Toc439151963"/>
      <w:bookmarkStart w:id="168" w:name="_Toc28377949"/>
      <w:bookmarkStart w:id="169" w:name="_Toc40861767"/>
      <w:bookmarkStart w:id="170" w:name="_Hlk20900807"/>
      <w:bookmarkStart w:id="171" w:name="_Toc43797329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F2598F">
        <w:t xml:space="preserve">17. </w:t>
      </w:r>
      <w:bookmarkStart w:id="172" w:name="_Toc438110036"/>
      <w:bookmarkStart w:id="173" w:name="_Toc438376241"/>
      <w:bookmarkStart w:id="174" w:name="_Toc510617007"/>
      <w:r w:rsidR="6BDCEDE7" w:rsidRPr="00273855">
        <w:t xml:space="preserve">Способы получения Заявителем результатов предоставления </w:t>
      </w:r>
      <w:r w:rsidR="00F04A0C" w:rsidRPr="00273855">
        <w:t>Муниципальной услуги</w:t>
      </w:r>
      <w:bookmarkEnd w:id="168"/>
      <w:bookmarkEnd w:id="169"/>
      <w:bookmarkEnd w:id="172"/>
      <w:bookmarkEnd w:id="173"/>
      <w:bookmarkEnd w:id="174"/>
    </w:p>
    <w:p w:rsidR="007E455C" w:rsidRPr="00F2598F" w:rsidRDefault="007E455C" w:rsidP="007050A0">
      <w:pPr>
        <w:pStyle w:val="2-"/>
      </w:pPr>
    </w:p>
    <w:bookmarkEnd w:id="170"/>
    <w:p w:rsidR="003C541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следующими способами:</w:t>
      </w:r>
    </w:p>
    <w:p w:rsidR="00F013DF" w:rsidRPr="00F2598F" w:rsidRDefault="009A4574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17.1.1.</w:t>
      </w:r>
      <w:r w:rsidR="000811F8">
        <w:rPr>
          <w:sz w:val="24"/>
          <w:szCs w:val="24"/>
        </w:rPr>
        <w:t xml:space="preserve"> л</w:t>
      </w:r>
      <w:r w:rsidR="00F013DF">
        <w:rPr>
          <w:sz w:val="24"/>
          <w:szCs w:val="24"/>
        </w:rPr>
        <w:t xml:space="preserve">ичного кабинета </w:t>
      </w:r>
      <w:r w:rsidR="002D67B9">
        <w:rPr>
          <w:sz w:val="24"/>
          <w:szCs w:val="24"/>
        </w:rPr>
        <w:t xml:space="preserve">на </w:t>
      </w:r>
      <w:r w:rsidR="00F013DF">
        <w:rPr>
          <w:sz w:val="24"/>
          <w:szCs w:val="24"/>
        </w:rPr>
        <w:t>РПГУ</w:t>
      </w:r>
      <w:r w:rsidR="002D67B9">
        <w:rPr>
          <w:sz w:val="24"/>
          <w:szCs w:val="24"/>
        </w:rPr>
        <w:t>;</w:t>
      </w:r>
    </w:p>
    <w:p w:rsidR="00F01A94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1A131B" w:rsidRPr="00F2598F">
        <w:rPr>
          <w:rFonts w:eastAsia="Times New Roman"/>
          <w:sz w:val="24"/>
          <w:szCs w:val="24"/>
        </w:rPr>
        <w:t>по электронной почте;</w:t>
      </w:r>
    </w:p>
    <w:p w:rsidR="00F01A94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может самостоятельно получить информацию о </w:t>
      </w:r>
      <w:r w:rsidR="00B757C1" w:rsidRPr="00F2598F">
        <w:rPr>
          <w:sz w:val="24"/>
          <w:szCs w:val="24"/>
        </w:rPr>
        <w:t xml:space="preserve">ходе рассмотрения и </w:t>
      </w:r>
      <w:r w:rsidRPr="00F2598F">
        <w:rPr>
          <w:sz w:val="24"/>
          <w:szCs w:val="24"/>
        </w:rPr>
        <w:t xml:space="preserve">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посредством:</w:t>
      </w:r>
    </w:p>
    <w:p w:rsidR="00F01A94" w:rsidRPr="00F2598F" w:rsidRDefault="00506ED1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F2598F">
        <w:t>а)</w:t>
      </w:r>
      <w:r w:rsidR="6BDCEDE7" w:rsidRPr="00F2598F">
        <w:t xml:space="preserve"> </w:t>
      </w:r>
      <w:r w:rsidR="00D50924" w:rsidRPr="00F2598F">
        <w:t>сервис</w:t>
      </w:r>
      <w:r w:rsidR="6BDCEDE7" w:rsidRPr="00F2598F">
        <w:t xml:space="preserve">а РПГУ «Узнать статус </w:t>
      </w:r>
      <w:r w:rsidR="002D67B9">
        <w:t>Заявления</w:t>
      </w:r>
      <w:r w:rsidR="6BDCEDE7" w:rsidRPr="00F2598F">
        <w:t>»;</w:t>
      </w:r>
    </w:p>
    <w:p w:rsidR="003C541F" w:rsidRPr="00F2598F" w:rsidRDefault="00506ED1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F2598F">
        <w:t>б)</w:t>
      </w:r>
      <w:r w:rsidR="6BDCEDE7" w:rsidRPr="00F2598F">
        <w:t xml:space="preserve"> по бесплатному едино</w:t>
      </w:r>
      <w:r w:rsidR="00730693" w:rsidRPr="00F2598F">
        <w:t>му</w:t>
      </w:r>
      <w:r w:rsidR="6BDCEDE7" w:rsidRPr="00F2598F">
        <w:t xml:space="preserve"> номеру телефона Электронной приемной Московской области </w:t>
      </w:r>
      <w:r w:rsidR="008E2E63">
        <w:br/>
      </w:r>
      <w:r w:rsidR="6BDCEDE7" w:rsidRPr="00F2598F">
        <w:t>8 (800) 550-50-30.</w:t>
      </w:r>
    </w:p>
    <w:p w:rsidR="00FB3666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17.2. </w:t>
      </w:r>
      <w:r w:rsidR="001C60C8" w:rsidRPr="00F2598F">
        <w:rPr>
          <w:sz w:val="24"/>
          <w:szCs w:val="24"/>
        </w:rPr>
        <w:t xml:space="preserve">Способы получения результата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3C541F" w:rsidRPr="00F2598F">
        <w:rPr>
          <w:sz w:val="24"/>
          <w:szCs w:val="24"/>
        </w:rPr>
        <w:t>:</w:t>
      </w:r>
    </w:p>
    <w:p w:rsidR="00E27BF4" w:rsidRPr="00E27BF4" w:rsidRDefault="6BDCEDE7" w:rsidP="004C7E39">
      <w:pPr>
        <w:pStyle w:val="11"/>
        <w:numPr>
          <w:ilvl w:val="0"/>
          <w:numId w:val="0"/>
        </w:numPr>
        <w:ind w:firstLine="709"/>
        <w:rPr>
          <w:b/>
          <w:sz w:val="24"/>
          <w:szCs w:val="24"/>
        </w:rPr>
      </w:pPr>
      <w:r w:rsidRPr="00F2598F">
        <w:rPr>
          <w:sz w:val="24"/>
          <w:szCs w:val="24"/>
        </w:rPr>
        <w:t xml:space="preserve">17.2.1. </w:t>
      </w:r>
      <w:bookmarkStart w:id="175" w:name="_Hlk22808695"/>
      <w:r w:rsidR="00E27BF4">
        <w:rPr>
          <w:b/>
          <w:sz w:val="24"/>
          <w:szCs w:val="24"/>
        </w:rPr>
        <w:t>В форме электронного документа в Личный кабинет на РПГУ.</w:t>
      </w:r>
    </w:p>
    <w:p w:rsidR="007F1C02" w:rsidRDefault="007F1C0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Результат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 от принятого решения направляется Заявителю в Личный кабинет на РПГУ в форме электронного документа, подписанного </w:t>
      </w:r>
      <w:r w:rsidR="00D811C3">
        <w:rPr>
          <w:sz w:val="24"/>
          <w:szCs w:val="24"/>
        </w:rPr>
        <w:t xml:space="preserve">усиленной квалифицированной </w:t>
      </w:r>
      <w:r w:rsidRPr="00F2598F">
        <w:rPr>
          <w:sz w:val="24"/>
          <w:szCs w:val="24"/>
        </w:rPr>
        <w:t xml:space="preserve">ЭП </w:t>
      </w:r>
      <w:r w:rsidR="00F3530E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>.</w:t>
      </w:r>
    </w:p>
    <w:p w:rsidR="007D65A6" w:rsidRDefault="009A74E6" w:rsidP="004C7E39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В случае </w:t>
      </w:r>
      <w:r w:rsidRPr="008A4B5D">
        <w:rPr>
          <w:rFonts w:eastAsia="Times New Roman"/>
          <w:sz w:val="24"/>
          <w:szCs w:val="24"/>
        </w:rPr>
        <w:t>принятия предварительного</w:t>
      </w:r>
      <w:r>
        <w:rPr>
          <w:rFonts w:eastAsia="Times New Roman"/>
          <w:sz w:val="24"/>
          <w:szCs w:val="24"/>
        </w:rPr>
        <w:t xml:space="preserve"> решения о предоставлении Муниципальной услуги </w:t>
      </w:r>
      <w:r w:rsidRPr="00A10412">
        <w:rPr>
          <w:rFonts w:eastAsia="Times New Roman"/>
          <w:sz w:val="24"/>
          <w:szCs w:val="24"/>
        </w:rPr>
        <w:t>Заявител</w:t>
      </w:r>
      <w:r>
        <w:rPr>
          <w:rFonts w:eastAsia="Times New Roman"/>
          <w:sz w:val="24"/>
          <w:szCs w:val="24"/>
        </w:rPr>
        <w:t>ю</w:t>
      </w:r>
      <w:r w:rsidRPr="00A10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направляется</w:t>
      </w:r>
      <w:r w:rsidRPr="00A10412">
        <w:rPr>
          <w:rFonts w:eastAsia="Times New Roman"/>
          <w:sz w:val="24"/>
          <w:szCs w:val="24"/>
        </w:rPr>
        <w:t xml:space="preserve"> уведомлени</w:t>
      </w:r>
      <w:r>
        <w:rPr>
          <w:rFonts w:eastAsia="Times New Roman"/>
          <w:sz w:val="24"/>
          <w:szCs w:val="24"/>
        </w:rPr>
        <w:t>е</w:t>
      </w:r>
      <w:r w:rsidRPr="00A10412">
        <w:rPr>
          <w:rFonts w:eastAsia="Times New Roman"/>
          <w:sz w:val="24"/>
          <w:szCs w:val="24"/>
        </w:rPr>
        <w:t xml:space="preserve"> в Личный кабинет на РПГУ</w:t>
      </w:r>
      <w:r w:rsidR="007D65A6">
        <w:rPr>
          <w:rFonts w:eastAsia="Times New Roman"/>
          <w:sz w:val="24"/>
          <w:szCs w:val="24"/>
        </w:rPr>
        <w:t>:</w:t>
      </w:r>
      <w:r w:rsidRPr="00A10412">
        <w:rPr>
          <w:rFonts w:eastAsia="Times New Roman"/>
          <w:sz w:val="24"/>
          <w:szCs w:val="24"/>
        </w:rPr>
        <w:t xml:space="preserve"> </w:t>
      </w:r>
    </w:p>
    <w:p w:rsidR="007D65A6" w:rsidRDefault="007D65A6" w:rsidP="004C7E39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17.2.1.1. </w:t>
      </w:r>
      <w:r w:rsidR="009A74E6" w:rsidRPr="00A10412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необходимости </w:t>
      </w:r>
      <w:r>
        <w:rPr>
          <w:rFonts w:eastAsia="Times New Roman"/>
          <w:sz w:val="24"/>
          <w:szCs w:val="24"/>
        </w:rPr>
        <w:t xml:space="preserve">явиться на приемные (вступительные) испытания с </w:t>
      </w:r>
      <w:r w:rsidR="009A74E6">
        <w:rPr>
          <w:rFonts w:eastAsia="Times New Roman"/>
          <w:sz w:val="24"/>
          <w:szCs w:val="24"/>
        </w:rPr>
        <w:t>оригинал</w:t>
      </w:r>
      <w:r>
        <w:rPr>
          <w:rFonts w:eastAsia="Times New Roman"/>
          <w:sz w:val="24"/>
          <w:szCs w:val="24"/>
        </w:rPr>
        <w:t>ами</w:t>
      </w:r>
      <w:r w:rsidR="009A74E6">
        <w:rPr>
          <w:rFonts w:eastAsia="Times New Roman"/>
          <w:sz w:val="24"/>
          <w:szCs w:val="24"/>
        </w:rPr>
        <w:t xml:space="preserve"> документов </w:t>
      </w:r>
      <w:r>
        <w:rPr>
          <w:rFonts w:eastAsia="Times New Roman"/>
          <w:sz w:val="24"/>
          <w:szCs w:val="24"/>
        </w:rPr>
        <w:t xml:space="preserve">для сверки </w:t>
      </w:r>
      <w:r w:rsidR="009A74E6">
        <w:rPr>
          <w:rFonts w:eastAsia="Times New Roman"/>
          <w:sz w:val="24"/>
          <w:szCs w:val="24"/>
        </w:rPr>
        <w:t>с</w:t>
      </w:r>
      <w:r w:rsidR="006643B1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 w:rsidR="009A74E6">
        <w:rPr>
          <w:rFonts w:eastAsia="Times New Roman"/>
          <w:sz w:val="24"/>
          <w:szCs w:val="24"/>
        </w:rPr>
        <w:t xml:space="preserve">, </w:t>
      </w:r>
      <w:r w:rsidR="0027639E">
        <w:rPr>
          <w:rFonts w:eastAsia="Times New Roman"/>
          <w:sz w:val="24"/>
          <w:szCs w:val="24"/>
        </w:rPr>
        <w:t>указанными</w:t>
      </w:r>
      <w:r w:rsidR="009A74E6">
        <w:rPr>
          <w:rFonts w:eastAsia="Times New Roman"/>
          <w:sz w:val="24"/>
          <w:szCs w:val="24"/>
        </w:rPr>
        <w:t xml:space="preserve"> Заявителем </w:t>
      </w:r>
      <w:r w:rsidR="0027639E">
        <w:rPr>
          <w:rFonts w:eastAsia="Times New Roman"/>
          <w:sz w:val="24"/>
          <w:szCs w:val="24"/>
        </w:rPr>
        <w:t xml:space="preserve">в Запросе, направленном </w:t>
      </w:r>
      <w:r w:rsidR="009A74E6">
        <w:rPr>
          <w:rFonts w:eastAsia="Times New Roman"/>
          <w:sz w:val="24"/>
          <w:szCs w:val="24"/>
        </w:rPr>
        <w:t>посредством РПГУ в Организацию</w:t>
      </w:r>
      <w:r>
        <w:rPr>
          <w:rFonts w:eastAsia="Times New Roman"/>
          <w:sz w:val="24"/>
          <w:szCs w:val="24"/>
        </w:rPr>
        <w:t>;</w:t>
      </w:r>
      <w:r w:rsidR="00E73539">
        <w:rPr>
          <w:rFonts w:eastAsia="Times New Roman"/>
          <w:sz w:val="24"/>
          <w:szCs w:val="24"/>
        </w:rPr>
        <w:t xml:space="preserve"> </w:t>
      </w:r>
    </w:p>
    <w:p w:rsidR="009A74E6" w:rsidRPr="00F2598F" w:rsidRDefault="007D65A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17.2.1.2. в случае отсутствия необходимости приемных (вступительных) испытаний явиться</w:t>
      </w:r>
      <w:r w:rsidR="00E73539">
        <w:rPr>
          <w:rFonts w:eastAsia="Times New Roman"/>
          <w:sz w:val="24"/>
          <w:szCs w:val="24"/>
        </w:rPr>
        <w:t xml:space="preserve"> </w:t>
      </w:r>
      <w:r w:rsidR="009C58C9">
        <w:rPr>
          <w:rFonts w:eastAsia="Times New Roman"/>
          <w:sz w:val="24"/>
          <w:szCs w:val="24"/>
        </w:rPr>
        <w:t xml:space="preserve">для </w:t>
      </w:r>
      <w:r w:rsidR="00E73539">
        <w:rPr>
          <w:rFonts w:eastAsia="Times New Roman"/>
          <w:sz w:val="24"/>
          <w:szCs w:val="24"/>
        </w:rPr>
        <w:t>подписания договора</w:t>
      </w:r>
      <w:r>
        <w:rPr>
          <w:rFonts w:eastAsia="Times New Roman"/>
          <w:sz w:val="24"/>
          <w:szCs w:val="24"/>
        </w:rPr>
        <w:t xml:space="preserve"> с оригиналами документов для сверки с</w:t>
      </w:r>
      <w:r w:rsidR="006643B1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>
        <w:rPr>
          <w:rFonts w:eastAsia="Times New Roman"/>
          <w:sz w:val="24"/>
          <w:szCs w:val="24"/>
        </w:rPr>
        <w:t xml:space="preserve">, ранее </w:t>
      </w:r>
      <w:r w:rsidR="006643B1">
        <w:rPr>
          <w:rFonts w:eastAsia="Times New Roman"/>
          <w:sz w:val="24"/>
          <w:szCs w:val="24"/>
        </w:rPr>
        <w:t xml:space="preserve">указанными </w:t>
      </w:r>
      <w:r>
        <w:rPr>
          <w:rFonts w:eastAsia="Times New Roman"/>
          <w:sz w:val="24"/>
          <w:szCs w:val="24"/>
        </w:rPr>
        <w:t xml:space="preserve">Заявителем </w:t>
      </w:r>
      <w:r w:rsidR="006643B1">
        <w:rPr>
          <w:rFonts w:eastAsia="Times New Roman"/>
          <w:sz w:val="24"/>
          <w:szCs w:val="24"/>
        </w:rPr>
        <w:t xml:space="preserve">в Запросе, направленном </w:t>
      </w:r>
      <w:r>
        <w:rPr>
          <w:rFonts w:eastAsia="Times New Roman"/>
          <w:sz w:val="24"/>
          <w:szCs w:val="24"/>
        </w:rPr>
        <w:t>посредством РПГУ в Организацию</w:t>
      </w:r>
      <w:r w:rsidR="00E73539">
        <w:rPr>
          <w:rFonts w:eastAsia="Times New Roman"/>
          <w:sz w:val="24"/>
          <w:szCs w:val="24"/>
        </w:rPr>
        <w:t>.</w:t>
      </w:r>
    </w:p>
    <w:bookmarkEnd w:id="175"/>
    <w:p w:rsidR="007E455C" w:rsidRDefault="006E1EED" w:rsidP="001966E2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17.3. </w:t>
      </w:r>
      <w:r w:rsidR="009919F4" w:rsidRPr="00F2598F">
        <w:rPr>
          <w:sz w:val="24"/>
          <w:szCs w:val="24"/>
        </w:rPr>
        <w:t xml:space="preserve">Выдача (направление)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19F4"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6345DC" w:rsidRPr="00F2598F">
        <w:rPr>
          <w:sz w:val="24"/>
          <w:szCs w:val="24"/>
        </w:rPr>
        <w:t>Организации</w:t>
      </w:r>
      <w:r w:rsidR="009919F4" w:rsidRPr="00F2598F">
        <w:rPr>
          <w:sz w:val="24"/>
          <w:szCs w:val="24"/>
        </w:rPr>
        <w:t>.</w:t>
      </w:r>
    </w:p>
    <w:p w:rsidR="009B1D2D" w:rsidRPr="00F2598F" w:rsidRDefault="009B1D2D" w:rsidP="000E752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40148" w:rsidRPr="00F2598F" w:rsidRDefault="00922BBF" w:rsidP="007050A0">
      <w:pPr>
        <w:pStyle w:val="2-"/>
      </w:pPr>
      <w:bookmarkStart w:id="176" w:name="_Toc439151302"/>
      <w:bookmarkStart w:id="177" w:name="_Toc439151380"/>
      <w:bookmarkStart w:id="178" w:name="_Toc439151457"/>
      <w:bookmarkStart w:id="179" w:name="_Toc439151966"/>
      <w:bookmarkStart w:id="180" w:name="_Hlk22300590"/>
      <w:bookmarkStart w:id="181" w:name="_Toc437973298"/>
      <w:bookmarkStart w:id="182" w:name="_Toc438110040"/>
      <w:bookmarkStart w:id="183" w:name="_Toc438376245"/>
      <w:bookmarkStart w:id="184" w:name="_Toc510617010"/>
      <w:bookmarkStart w:id="185" w:name="_Toc28377952"/>
      <w:bookmarkStart w:id="186" w:name="_Toc40861770"/>
      <w:bookmarkStart w:id="187" w:name="_Hlk20900848"/>
      <w:bookmarkEnd w:id="171"/>
      <w:bookmarkEnd w:id="176"/>
      <w:bookmarkEnd w:id="177"/>
      <w:bookmarkEnd w:id="178"/>
      <w:bookmarkEnd w:id="179"/>
      <w:r>
        <w:t>18</w:t>
      </w:r>
      <w:r w:rsidR="00415A64" w:rsidRPr="00F2598F">
        <w:t xml:space="preserve">. </w:t>
      </w:r>
      <w:r w:rsidR="6BDCEDE7" w:rsidRPr="00F2598F">
        <w:t xml:space="preserve">Показатели доступности и качества </w:t>
      </w:r>
      <w:r w:rsidR="00F04A0C" w:rsidRPr="00F2598F">
        <w:t>Муниципальной услуги</w:t>
      </w:r>
      <w:bookmarkEnd w:id="181"/>
      <w:bookmarkEnd w:id="182"/>
      <w:bookmarkEnd w:id="183"/>
      <w:bookmarkEnd w:id="184"/>
      <w:bookmarkEnd w:id="185"/>
      <w:bookmarkEnd w:id="186"/>
    </w:p>
    <w:p w:rsidR="004437A6" w:rsidRPr="00F2598F" w:rsidRDefault="004437A6" w:rsidP="007050A0">
      <w:pPr>
        <w:pStyle w:val="2-"/>
      </w:pPr>
    </w:p>
    <w:p w:rsidR="0084606C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bookmarkStart w:id="188" w:name="_Toc437973299"/>
      <w:bookmarkStart w:id="189" w:name="_Toc438110041"/>
      <w:bookmarkStart w:id="190" w:name="_Toc438376246"/>
      <w:bookmarkEnd w:id="187"/>
      <w:r>
        <w:rPr>
          <w:sz w:val="24"/>
          <w:szCs w:val="24"/>
        </w:rPr>
        <w:t>18</w:t>
      </w:r>
      <w:r w:rsidR="6BDCEDE7" w:rsidRPr="00F2598F">
        <w:rPr>
          <w:sz w:val="24"/>
          <w:szCs w:val="24"/>
        </w:rPr>
        <w:t xml:space="preserve">.1. </w:t>
      </w:r>
      <w:r w:rsidR="0084606C" w:rsidRPr="00F2598F">
        <w:rPr>
          <w:sz w:val="24"/>
          <w:szCs w:val="24"/>
        </w:rPr>
        <w:t xml:space="preserve">Оценка доступности и качества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4606C" w:rsidRPr="00F2598F">
        <w:rPr>
          <w:sz w:val="24"/>
          <w:szCs w:val="24"/>
        </w:rPr>
        <w:t xml:space="preserve"> должна осуществляться по следующим показателям:</w:t>
      </w:r>
    </w:p>
    <w:p w:rsidR="0084606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.1.1. степень информированности граждан о порядке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(доступность информации о </w:t>
      </w:r>
      <w:r w:rsidR="000301D7" w:rsidRPr="00F2598F">
        <w:rPr>
          <w:rFonts w:ascii="Times New Roman" w:hAnsi="Times New Roman" w:cs="Times New Roman"/>
          <w:sz w:val="24"/>
          <w:szCs w:val="24"/>
        </w:rPr>
        <w:t>Муниципальной услуге</w:t>
      </w:r>
      <w:r w:rsidR="6BDCEDE7" w:rsidRPr="00F2598F">
        <w:rPr>
          <w:rFonts w:ascii="Times New Roman" w:hAnsi="Times New Roman" w:cs="Times New Roman"/>
          <w:sz w:val="24"/>
          <w:szCs w:val="24"/>
        </w:rPr>
        <w:t>, возможность выбора способа получения информации);</w:t>
      </w:r>
    </w:p>
    <w:p w:rsidR="0084606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.1.2. возможность выбора Заявителем форм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, в том числе в электронной форме посредством РПГУ;</w:t>
      </w:r>
    </w:p>
    <w:p w:rsidR="00946620" w:rsidRPr="00F2598F" w:rsidRDefault="00922BBF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6BDCEDE7" w:rsidRPr="00F2598F">
        <w:rPr>
          <w:rFonts w:ascii="Times New Roman" w:hAnsi="Times New Roman"/>
          <w:sz w:val="24"/>
          <w:szCs w:val="24"/>
        </w:rPr>
        <w:t xml:space="preserve">.1.3. </w:t>
      </w:r>
      <w:r w:rsidR="00861FF0" w:rsidRPr="00F2598F">
        <w:rPr>
          <w:rFonts w:ascii="Times New Roman" w:hAnsi="Times New Roman"/>
          <w:sz w:val="24"/>
          <w:szCs w:val="24"/>
        </w:rPr>
        <w:t>о</w:t>
      </w:r>
      <w:r w:rsidR="00946620" w:rsidRPr="00F2598F">
        <w:rPr>
          <w:rFonts w:ascii="Times New Roman" w:hAnsi="Times New Roman"/>
          <w:sz w:val="24"/>
          <w:szCs w:val="24"/>
        </w:rPr>
        <w:t xml:space="preserve">беспечение бесплатного доступа к РПГУ для подачи запросов, документов, информации, необходимых для получения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946620" w:rsidRPr="00F2598F">
        <w:rPr>
          <w:rFonts w:ascii="Times New Roman" w:hAnsi="Times New Roman"/>
          <w:sz w:val="24"/>
          <w:szCs w:val="24"/>
        </w:rPr>
        <w:t xml:space="preserve"> в электронной форме, </w:t>
      </w:r>
      <w:r w:rsidR="004945A2" w:rsidRPr="00F2598F">
        <w:rPr>
          <w:rFonts w:ascii="Times New Roman" w:hAnsi="Times New Roman"/>
          <w:sz w:val="24"/>
          <w:szCs w:val="24"/>
        </w:rPr>
        <w:t>в</w:t>
      </w:r>
      <w:r w:rsidR="00946620" w:rsidRPr="00F2598F">
        <w:rPr>
          <w:rFonts w:ascii="Times New Roman" w:hAnsi="Times New Roman"/>
          <w:sz w:val="24"/>
          <w:szCs w:val="24"/>
        </w:rPr>
        <w:t xml:space="preserve"> любом МФЦ в пределах территории Московской области по выбору </w:t>
      </w:r>
      <w:r w:rsidR="003941F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пребывания;</w:t>
      </w:r>
    </w:p>
    <w:p w:rsidR="0029398C" w:rsidRPr="00F2598F" w:rsidRDefault="00922BBF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861FF0" w:rsidRPr="00F2598F">
        <w:rPr>
          <w:rFonts w:ascii="Times New Roman" w:hAnsi="Times New Roman"/>
          <w:sz w:val="24"/>
          <w:szCs w:val="24"/>
        </w:rPr>
        <w:t>.1.4</w:t>
      </w:r>
      <w:r w:rsidR="6BDCEDE7" w:rsidRPr="00F2598F">
        <w:rPr>
          <w:rFonts w:ascii="Times New Roman" w:hAnsi="Times New Roman"/>
          <w:sz w:val="24"/>
          <w:szCs w:val="24"/>
        </w:rPr>
        <w:t xml:space="preserve">. доступность обращения за предоставлением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/>
          <w:sz w:val="24"/>
          <w:szCs w:val="24"/>
        </w:rPr>
        <w:t xml:space="preserve">, в том числе для </w:t>
      </w:r>
      <w:r w:rsidR="009039BC" w:rsidRPr="00F2598F">
        <w:rPr>
          <w:rFonts w:ascii="Times New Roman" w:hAnsi="Times New Roman"/>
          <w:sz w:val="24"/>
          <w:szCs w:val="24"/>
        </w:rPr>
        <w:t xml:space="preserve">инвалидов и других </w:t>
      </w:r>
      <w:r w:rsidR="6BDCEDE7" w:rsidRPr="00F2598F">
        <w:rPr>
          <w:rFonts w:ascii="Times New Roman" w:hAnsi="Times New Roman"/>
          <w:sz w:val="24"/>
          <w:szCs w:val="24"/>
        </w:rPr>
        <w:t xml:space="preserve">маломобильных групп населения; </w:t>
      </w:r>
    </w:p>
    <w:p w:rsidR="0084606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6BDCEDE7" w:rsidRPr="00F2598F">
        <w:rPr>
          <w:rFonts w:ascii="Times New Roman" w:hAnsi="Times New Roman" w:cs="Times New Roman"/>
          <w:sz w:val="24"/>
          <w:szCs w:val="24"/>
        </w:rPr>
        <w:t>.1.</w:t>
      </w:r>
      <w:r w:rsidR="00861FF0" w:rsidRPr="00F2598F">
        <w:rPr>
          <w:rFonts w:ascii="Times New Roman" w:hAnsi="Times New Roman" w:cs="Times New Roman"/>
          <w:sz w:val="24"/>
          <w:szCs w:val="24"/>
        </w:rPr>
        <w:t>5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соблюдения установленного времени ожидания в очереди при подаче Запроса и при получении результата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61FF0" w:rsidRPr="00F2598F">
        <w:rPr>
          <w:rFonts w:ascii="Times New Roman" w:hAnsi="Times New Roman" w:cs="Times New Roman"/>
          <w:sz w:val="24"/>
          <w:szCs w:val="24"/>
        </w:rPr>
        <w:t>.1.6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соблюдение сроков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и сроков выполнения административных процедур при предоставлении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61FF0" w:rsidRPr="00F2598F">
        <w:rPr>
          <w:rFonts w:ascii="Times New Roman" w:hAnsi="Times New Roman" w:cs="Times New Roman"/>
          <w:sz w:val="24"/>
          <w:szCs w:val="24"/>
        </w:rPr>
        <w:t>.1.7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отсутствие обоснованных жалоб со стороны </w:t>
      </w:r>
      <w:r w:rsidR="003E029B" w:rsidRPr="00F2598F">
        <w:rPr>
          <w:rFonts w:ascii="Times New Roman" w:hAnsi="Times New Roman" w:cs="Times New Roman"/>
          <w:sz w:val="24"/>
          <w:szCs w:val="24"/>
        </w:rPr>
        <w:t>Заявителей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61FF0" w:rsidRPr="00F2598F">
        <w:rPr>
          <w:rFonts w:ascii="Times New Roman" w:hAnsi="Times New Roman" w:cs="Times New Roman"/>
          <w:sz w:val="24"/>
          <w:szCs w:val="24"/>
        </w:rPr>
        <w:t>.1.8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, в том числе с использованием РПГУ</w:t>
      </w:r>
      <w:r w:rsidR="00D50924" w:rsidRPr="00F2598F">
        <w:rPr>
          <w:rFonts w:ascii="Times New Roman" w:hAnsi="Times New Roman" w:cs="Times New Roman"/>
          <w:sz w:val="24"/>
          <w:szCs w:val="24"/>
        </w:rPr>
        <w:t>.</w:t>
      </w:r>
    </w:p>
    <w:p w:rsidR="0029398C" w:rsidRPr="00F2598F" w:rsidRDefault="00922BBF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.2. В целях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, консультаций и информирования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</w:t>
      </w:r>
      <w:r w:rsidR="00F049D9" w:rsidRPr="00F2598F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сайт </w:t>
      </w:r>
      <w:r w:rsidR="006345DC" w:rsidRPr="00F2598F">
        <w:rPr>
          <w:rFonts w:ascii="Times New Roman" w:hAnsi="Times New Roman" w:cs="Times New Roman"/>
          <w:sz w:val="24"/>
          <w:szCs w:val="24"/>
        </w:rPr>
        <w:t>Организации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FF0" w:rsidRPr="00F2598F" w:rsidRDefault="00861F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148" w:rsidRPr="00F2598F" w:rsidRDefault="00922BBF" w:rsidP="007050A0">
      <w:pPr>
        <w:pStyle w:val="2-"/>
      </w:pPr>
      <w:bookmarkStart w:id="191" w:name="_Toc510617011"/>
      <w:bookmarkStart w:id="192" w:name="_Toc28377953"/>
      <w:bookmarkStart w:id="193" w:name="_Toc40861771"/>
      <w:r>
        <w:t>19</w:t>
      </w:r>
      <w:r w:rsidR="00415A64" w:rsidRPr="00F2598F">
        <w:t xml:space="preserve">. </w:t>
      </w:r>
      <w:r w:rsidR="6BDCEDE7" w:rsidRPr="00F2598F">
        <w:t xml:space="preserve">Требования к организации предоставления </w:t>
      </w:r>
      <w:r w:rsidR="006D0C7A" w:rsidRPr="00F2598F">
        <w:br/>
      </w:r>
      <w:r w:rsidR="00F04A0C" w:rsidRPr="00F2598F">
        <w:t>Муниципальной услуги</w:t>
      </w:r>
      <w:r w:rsidR="6BDCEDE7" w:rsidRPr="00F2598F">
        <w:t xml:space="preserve"> в электронной форме</w:t>
      </w:r>
      <w:bookmarkStart w:id="194" w:name="_Hlk20900858"/>
      <w:bookmarkEnd w:id="188"/>
      <w:bookmarkEnd w:id="189"/>
      <w:bookmarkEnd w:id="190"/>
      <w:bookmarkEnd w:id="191"/>
      <w:bookmarkEnd w:id="192"/>
      <w:bookmarkEnd w:id="193"/>
    </w:p>
    <w:p w:rsidR="00D97100" w:rsidRPr="00F2598F" w:rsidRDefault="00D97100" w:rsidP="007050A0">
      <w:pPr>
        <w:pStyle w:val="2-"/>
      </w:pPr>
    </w:p>
    <w:bookmarkEnd w:id="194"/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19</w:t>
      </w:r>
      <w:r w:rsidR="6BDCEDE7" w:rsidRPr="00F2598F">
        <w:rPr>
          <w:sz w:val="24"/>
          <w:szCs w:val="24"/>
        </w:rPr>
        <w:t xml:space="preserve">.1. В целях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в электронной форме с использованием РПГУ Заявителем заполняется электронная форма Запроса в карточке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на РПГУ с приложением электронных образов документов и (или) указанием сведений из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 xml:space="preserve">одразделе </w:t>
      </w:r>
      <w:r w:rsidR="6BDCEDE7" w:rsidRPr="00F2598F">
        <w:rPr>
          <w:sz w:val="24"/>
          <w:szCs w:val="24"/>
        </w:rPr>
        <w:t>10 настоящего Административного регламента.</w:t>
      </w:r>
    </w:p>
    <w:p w:rsidR="0078729B" w:rsidRPr="00F2598F" w:rsidRDefault="00922BB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0078729B" w:rsidRPr="00F2598F">
        <w:rPr>
          <w:sz w:val="24"/>
          <w:szCs w:val="24"/>
        </w:rPr>
        <w:t>.2.</w:t>
      </w:r>
      <w:r w:rsidR="0078729B" w:rsidRPr="00F2598F">
        <w:rPr>
          <w:sz w:val="24"/>
          <w:szCs w:val="24"/>
        </w:rPr>
        <w:tab/>
        <w:t xml:space="preserve">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="0078729B" w:rsidRPr="00F2598F">
        <w:rPr>
          <w:sz w:val="24"/>
          <w:szCs w:val="24"/>
        </w:rPr>
        <w:t>в электронной форме осуществляются: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.2.1. предоставление в порядке, установленном </w:t>
      </w:r>
      <w:r w:rsidR="00A61301" w:rsidRPr="00F2598F">
        <w:rPr>
          <w:sz w:val="24"/>
          <w:szCs w:val="24"/>
        </w:rPr>
        <w:t xml:space="preserve">настоящим </w:t>
      </w:r>
      <w:r w:rsidR="6BDCEDE7" w:rsidRPr="00F2598F">
        <w:rPr>
          <w:sz w:val="24"/>
          <w:szCs w:val="24"/>
        </w:rPr>
        <w:t xml:space="preserve">Административным регламентом, информации Заявителю и обеспечение доступа Заявителя к сведениям о </w:t>
      </w:r>
      <w:r w:rsidR="000301D7" w:rsidRPr="00F2598F">
        <w:rPr>
          <w:sz w:val="24"/>
          <w:szCs w:val="24"/>
        </w:rPr>
        <w:t>Муниципальной услуге</w:t>
      </w:r>
      <w:r w:rsidR="6BDCEDE7" w:rsidRPr="00F2598F">
        <w:rPr>
          <w:sz w:val="24"/>
          <w:szCs w:val="24"/>
        </w:rPr>
        <w:t>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.2.2. подача Запроса и иных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, в </w:t>
      </w:r>
      <w:r w:rsidR="006345DC" w:rsidRPr="00F2598F">
        <w:rPr>
          <w:sz w:val="24"/>
          <w:szCs w:val="24"/>
        </w:rPr>
        <w:t>Организацию</w:t>
      </w:r>
      <w:r w:rsidR="6BDCEDE7" w:rsidRPr="00F2598F">
        <w:rPr>
          <w:sz w:val="24"/>
          <w:szCs w:val="24"/>
        </w:rPr>
        <w:t xml:space="preserve"> с использованием РПГУ;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.2.3. поступление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, в интегрированную с РПГУ </w:t>
      </w:r>
      <w:r w:rsidR="000E4CFA">
        <w:rPr>
          <w:sz w:val="24"/>
          <w:szCs w:val="24"/>
        </w:rPr>
        <w:t>ВИС</w:t>
      </w:r>
      <w:r w:rsidR="6BDCEDE7" w:rsidRPr="00F2598F">
        <w:rPr>
          <w:sz w:val="24"/>
          <w:szCs w:val="24"/>
        </w:rPr>
        <w:t>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.2.4. обработка и регистрация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>,</w:t>
      </w:r>
      <w:r w:rsidR="009F723A" w:rsidRPr="00F2598F">
        <w:rPr>
          <w:sz w:val="24"/>
          <w:szCs w:val="24"/>
        </w:rPr>
        <w:t xml:space="preserve"> </w:t>
      </w:r>
      <w:r w:rsidR="6BDCEDE7" w:rsidRPr="00F2598F">
        <w:rPr>
          <w:sz w:val="24"/>
          <w:szCs w:val="24"/>
        </w:rPr>
        <w:t>в</w:t>
      </w:r>
      <w:r w:rsidR="000E3D64" w:rsidRPr="00F2598F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="6BDCEDE7" w:rsidRPr="00F2598F">
        <w:rPr>
          <w:sz w:val="24"/>
          <w:szCs w:val="24"/>
        </w:rPr>
        <w:t>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>.2.5.</w:t>
      </w:r>
      <w:r w:rsidR="009F723A" w:rsidRPr="00F2598F">
        <w:rPr>
          <w:sz w:val="24"/>
          <w:szCs w:val="24"/>
        </w:rPr>
        <w:t xml:space="preserve"> </w:t>
      </w:r>
      <w:r w:rsidR="6BDCEDE7" w:rsidRPr="00F2598F">
        <w:rPr>
          <w:sz w:val="24"/>
          <w:szCs w:val="24"/>
        </w:rPr>
        <w:t xml:space="preserve">получение Заявителем уведомлений о ходе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в </w:t>
      </w:r>
      <w:r w:rsidR="001C507C" w:rsidRPr="00F2598F">
        <w:rPr>
          <w:sz w:val="24"/>
          <w:szCs w:val="24"/>
        </w:rPr>
        <w:t>Л</w:t>
      </w:r>
      <w:r w:rsidR="6BDCEDE7" w:rsidRPr="00F2598F">
        <w:rPr>
          <w:sz w:val="24"/>
          <w:szCs w:val="24"/>
        </w:rPr>
        <w:t>ичный кабинет на РПГУ;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.2.6. взаимодействие </w:t>
      </w:r>
      <w:r w:rsidR="006345DC" w:rsidRPr="00F2598F">
        <w:rPr>
          <w:sz w:val="24"/>
          <w:szCs w:val="24"/>
        </w:rPr>
        <w:t>Организации</w:t>
      </w:r>
      <w:r w:rsidR="6BDCEDE7" w:rsidRPr="00F2598F">
        <w:rPr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>одраздел</w:t>
      </w:r>
      <w:r w:rsidR="6BDCEDE7" w:rsidRPr="00F2598F">
        <w:rPr>
          <w:sz w:val="24"/>
          <w:szCs w:val="24"/>
        </w:rPr>
        <w:t xml:space="preserve">ах 5 и 11 </w:t>
      </w:r>
      <w:r w:rsidR="00A61301" w:rsidRPr="00F2598F">
        <w:rPr>
          <w:sz w:val="24"/>
          <w:szCs w:val="24"/>
        </w:rPr>
        <w:t xml:space="preserve">настоящего </w:t>
      </w:r>
      <w:r w:rsidR="6BDCEDE7" w:rsidRPr="00F2598F">
        <w:rPr>
          <w:sz w:val="24"/>
          <w:szCs w:val="24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>.2.7.</w:t>
      </w:r>
      <w:r w:rsidR="0078729B" w:rsidRPr="00F2598F">
        <w:rPr>
          <w:sz w:val="24"/>
          <w:szCs w:val="24"/>
        </w:rPr>
        <w:t xml:space="preserve"> возможность оплаты государственной пошлины, иной платы за предоставлени</w:t>
      </w:r>
      <w:r w:rsidR="00533F23" w:rsidRPr="00F2598F">
        <w:rPr>
          <w:sz w:val="24"/>
          <w:szCs w:val="24"/>
        </w:rPr>
        <w:t>е</w:t>
      </w:r>
      <w:r w:rsidR="0078729B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="0078729B" w:rsidRPr="00F2598F">
        <w:rPr>
          <w:sz w:val="24"/>
          <w:szCs w:val="24"/>
        </w:rPr>
        <w:t>посредств</w:t>
      </w:r>
      <w:r w:rsidR="00D30B60" w:rsidRPr="00F2598F">
        <w:rPr>
          <w:sz w:val="24"/>
          <w:szCs w:val="24"/>
        </w:rPr>
        <w:t>ом электронных сер</w:t>
      </w:r>
      <w:r w:rsidR="00D50924" w:rsidRPr="00F2598F">
        <w:rPr>
          <w:sz w:val="24"/>
          <w:szCs w:val="24"/>
        </w:rPr>
        <w:t>вис</w:t>
      </w:r>
      <w:r w:rsidR="00D30B60" w:rsidRPr="00F2598F">
        <w:rPr>
          <w:sz w:val="24"/>
          <w:szCs w:val="24"/>
        </w:rPr>
        <w:t>ов на РПГУ</w:t>
      </w:r>
      <w:r w:rsidR="0078729B" w:rsidRPr="00F2598F">
        <w:rPr>
          <w:sz w:val="24"/>
          <w:szCs w:val="24"/>
        </w:rPr>
        <w:t>;</w:t>
      </w:r>
    </w:p>
    <w:p w:rsidR="0078729B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.2.8. получение Заявителем сведений о ходе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посредством информационного </w:t>
      </w:r>
      <w:r w:rsidR="00D50924" w:rsidRPr="00F2598F">
        <w:rPr>
          <w:sz w:val="24"/>
          <w:szCs w:val="24"/>
        </w:rPr>
        <w:t>сервис</w:t>
      </w:r>
      <w:r w:rsidR="6BDCEDE7" w:rsidRPr="00F2598F">
        <w:rPr>
          <w:sz w:val="24"/>
          <w:szCs w:val="24"/>
        </w:rPr>
        <w:t xml:space="preserve">а «Узнать статус </w:t>
      </w:r>
      <w:r w:rsidR="009F26EB">
        <w:rPr>
          <w:sz w:val="24"/>
          <w:szCs w:val="24"/>
        </w:rPr>
        <w:t>Заявления</w:t>
      </w:r>
      <w:r w:rsidR="6BDCEDE7" w:rsidRPr="00F2598F">
        <w:rPr>
          <w:sz w:val="24"/>
          <w:szCs w:val="24"/>
        </w:rPr>
        <w:t>»;</w:t>
      </w:r>
    </w:p>
    <w:p w:rsidR="0078729B" w:rsidRPr="00F2598F" w:rsidRDefault="00922BBF" w:rsidP="0060595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.2.9. получение Заявителем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в </w:t>
      </w:r>
      <w:r w:rsidR="00871829" w:rsidRPr="00F2598F">
        <w:rPr>
          <w:sz w:val="24"/>
          <w:szCs w:val="24"/>
        </w:rPr>
        <w:t>Л</w:t>
      </w:r>
      <w:r w:rsidR="6BDCEDE7" w:rsidRPr="00F2598F">
        <w:rPr>
          <w:sz w:val="24"/>
          <w:szCs w:val="24"/>
        </w:rPr>
        <w:t xml:space="preserve">ичном кабинете на РПГУ в виде электронного документа, подписанного </w:t>
      </w:r>
      <w:r w:rsidR="000C0D91">
        <w:rPr>
          <w:sz w:val="24"/>
          <w:szCs w:val="24"/>
        </w:rPr>
        <w:t xml:space="preserve">усиленной квалифицированной </w:t>
      </w:r>
      <w:r w:rsidR="6BDCEDE7" w:rsidRPr="00F2598F">
        <w:rPr>
          <w:sz w:val="24"/>
          <w:szCs w:val="24"/>
        </w:rPr>
        <w:t xml:space="preserve">ЭП </w:t>
      </w:r>
      <w:r w:rsidR="008511D4">
        <w:rPr>
          <w:sz w:val="24"/>
          <w:szCs w:val="24"/>
        </w:rPr>
        <w:t xml:space="preserve">работника </w:t>
      </w:r>
      <w:r w:rsidR="008511D4" w:rsidRPr="00F2598F">
        <w:rPr>
          <w:sz w:val="24"/>
          <w:szCs w:val="24"/>
        </w:rPr>
        <w:t>Организации</w:t>
      </w:r>
      <w:r w:rsidR="6BDCEDE7" w:rsidRPr="00F2598F">
        <w:rPr>
          <w:sz w:val="24"/>
          <w:szCs w:val="24"/>
        </w:rPr>
        <w:t>;</w:t>
      </w:r>
    </w:p>
    <w:p w:rsidR="00622B35" w:rsidRPr="00F2598F" w:rsidRDefault="00922BBF" w:rsidP="0060595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29</w:t>
      </w:r>
      <w:r w:rsidR="6BDCEDE7" w:rsidRPr="00F2598F">
        <w:rPr>
          <w:sz w:val="24"/>
          <w:szCs w:val="24"/>
        </w:rPr>
        <w:t>.2.10. направление жалобы на решения, действия (</w:t>
      </w:r>
      <w:r w:rsidR="00B24C5F" w:rsidRPr="00F2598F">
        <w:rPr>
          <w:sz w:val="24"/>
          <w:szCs w:val="24"/>
        </w:rPr>
        <w:t>бездействи</w:t>
      </w:r>
      <w:r w:rsidR="00B24C5F">
        <w:rPr>
          <w:sz w:val="24"/>
          <w:szCs w:val="24"/>
        </w:rPr>
        <w:t>е</w:t>
      </w:r>
      <w:r w:rsidR="6BDCEDE7" w:rsidRPr="00F2598F">
        <w:rPr>
          <w:sz w:val="24"/>
          <w:szCs w:val="24"/>
        </w:rPr>
        <w:t xml:space="preserve">) </w:t>
      </w:r>
      <w:r w:rsidR="006345DC" w:rsidRPr="00F2598F">
        <w:rPr>
          <w:sz w:val="24"/>
          <w:szCs w:val="24"/>
        </w:rPr>
        <w:t>Организации</w:t>
      </w:r>
      <w:r w:rsidR="6BDCEDE7" w:rsidRPr="00F2598F">
        <w:rPr>
          <w:sz w:val="24"/>
          <w:szCs w:val="24"/>
        </w:rPr>
        <w:t xml:space="preserve">, </w:t>
      </w:r>
      <w:r w:rsidR="00F716C5">
        <w:rPr>
          <w:sz w:val="24"/>
          <w:szCs w:val="24"/>
        </w:rPr>
        <w:t>работников</w:t>
      </w:r>
      <w:r w:rsidR="6BDCEDE7" w:rsidRPr="00F2598F">
        <w:rPr>
          <w:sz w:val="24"/>
          <w:szCs w:val="24"/>
        </w:rPr>
        <w:t xml:space="preserve"> </w:t>
      </w:r>
      <w:r w:rsidR="005855F1" w:rsidRPr="00F2598F">
        <w:rPr>
          <w:sz w:val="24"/>
          <w:szCs w:val="24"/>
        </w:rPr>
        <w:t xml:space="preserve">Организации </w:t>
      </w:r>
      <w:r w:rsidR="6BDCEDE7" w:rsidRPr="00F2598F">
        <w:rPr>
          <w:sz w:val="24"/>
          <w:szCs w:val="24"/>
        </w:rPr>
        <w:t xml:space="preserve">в порядке, установленном в разделе V </w:t>
      </w:r>
      <w:r w:rsidR="00A61301" w:rsidRPr="00F2598F">
        <w:rPr>
          <w:sz w:val="24"/>
          <w:szCs w:val="24"/>
        </w:rPr>
        <w:t xml:space="preserve">настоящего </w:t>
      </w:r>
      <w:r w:rsidR="6BDCEDE7" w:rsidRPr="00F2598F">
        <w:rPr>
          <w:sz w:val="24"/>
          <w:szCs w:val="24"/>
        </w:rPr>
        <w:t>Административного регламента.</w:t>
      </w:r>
    </w:p>
    <w:p w:rsidR="00CC520F" w:rsidRPr="00F2598F" w:rsidRDefault="00922BBF" w:rsidP="00605951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6BDCEDE7" w:rsidRPr="00F2598F">
        <w:rPr>
          <w:rFonts w:ascii="Times New Roman" w:hAnsi="Times New Roman"/>
          <w:sz w:val="24"/>
          <w:szCs w:val="24"/>
        </w:rPr>
        <w:t>.3. 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</w:t>
      </w:r>
      <w:r w:rsidR="003614A4">
        <w:rPr>
          <w:rFonts w:ascii="Times New Roman" w:hAnsi="Times New Roman"/>
          <w:sz w:val="24"/>
          <w:szCs w:val="24"/>
        </w:rPr>
        <w:t xml:space="preserve"> </w:t>
      </w:r>
      <w:r w:rsidR="6BDCEDE7" w:rsidRPr="00F2598F">
        <w:rPr>
          <w:rFonts w:ascii="Times New Roman" w:hAnsi="Times New Roman"/>
          <w:sz w:val="24"/>
          <w:szCs w:val="24"/>
        </w:rPr>
        <w:t>№ 792/37</w:t>
      </w:r>
      <w:r w:rsidR="003F1216" w:rsidRPr="00F2598F">
        <w:rPr>
          <w:rFonts w:ascii="Times New Roman" w:hAnsi="Times New Roman"/>
          <w:sz w:val="24"/>
          <w:szCs w:val="24"/>
        </w:rPr>
        <w:t xml:space="preserve"> </w:t>
      </w:r>
      <w:bookmarkStart w:id="195" w:name="_Hlk22122561"/>
      <w:r w:rsidR="003F1216" w:rsidRPr="00F2598F">
        <w:rPr>
          <w:rFonts w:ascii="Times New Roman" w:hAnsi="Times New Roman"/>
          <w:color w:val="000000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95"/>
      <w:r w:rsidR="6BDCEDE7" w:rsidRPr="00F2598F">
        <w:rPr>
          <w:rFonts w:ascii="Times New Roman" w:hAnsi="Times New Roman"/>
          <w:sz w:val="24"/>
          <w:szCs w:val="24"/>
        </w:rPr>
        <w:t>:</w:t>
      </w:r>
    </w:p>
    <w:p w:rsidR="00256E48" w:rsidRPr="00F2598F" w:rsidRDefault="00922BB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00CC520F" w:rsidRPr="00F2598F">
        <w:rPr>
          <w:sz w:val="24"/>
          <w:szCs w:val="24"/>
        </w:rPr>
        <w:t xml:space="preserve">.3.1. </w:t>
      </w:r>
      <w:r w:rsidR="00256E48" w:rsidRPr="00F2598F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</w:t>
      </w:r>
      <w:proofErr w:type="spellStart"/>
      <w:r w:rsidRPr="00F2598F">
        <w:rPr>
          <w:sz w:val="24"/>
          <w:szCs w:val="24"/>
        </w:rPr>
        <w:t>xml</w:t>
      </w:r>
      <w:proofErr w:type="spellEnd"/>
      <w:r w:rsidRPr="00F2598F">
        <w:rPr>
          <w:sz w:val="24"/>
          <w:szCs w:val="24"/>
        </w:rPr>
        <w:t xml:space="preserve"> – для формализованных документов;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</w:t>
      </w:r>
      <w:r w:rsidR="005C1730" w:rsidRPr="00F2598F">
        <w:rPr>
          <w:sz w:val="24"/>
          <w:szCs w:val="24"/>
          <w:lang w:val="en-US"/>
        </w:rPr>
        <w:t>d</w:t>
      </w:r>
      <w:proofErr w:type="spellStart"/>
      <w:r w:rsidRPr="00F2598F">
        <w:rPr>
          <w:sz w:val="24"/>
          <w:szCs w:val="24"/>
        </w:rPr>
        <w:t>oc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docx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odt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 xml:space="preserve"> – для документов, содержащих расчеты;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г) </w:t>
      </w:r>
      <w:proofErr w:type="spellStart"/>
      <w:r w:rsidRPr="00F2598F">
        <w:rPr>
          <w:sz w:val="24"/>
          <w:szCs w:val="24"/>
        </w:rPr>
        <w:t>pdf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jpg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jpeg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 w:rsidRPr="00F2598F">
        <w:rPr>
          <w:sz w:val="24"/>
          <w:szCs w:val="24"/>
        </w:rPr>
        <w:t>.</w:t>
      </w:r>
    </w:p>
    <w:p w:rsidR="00256E48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 xml:space="preserve">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</w:t>
      </w:r>
      <w:r w:rsidR="6BDCEDE7" w:rsidRPr="00F2598F">
        <w:rPr>
          <w:sz w:val="24"/>
          <w:szCs w:val="24"/>
        </w:rPr>
        <w:lastRenderedPageBreak/>
        <w:t xml:space="preserve">осуществляется с сохранением ориентации оригинала документа в разрешении 300-500 </w:t>
      </w:r>
      <w:proofErr w:type="spellStart"/>
      <w:r w:rsidR="6BDCEDE7" w:rsidRPr="00F2598F">
        <w:rPr>
          <w:sz w:val="24"/>
          <w:szCs w:val="24"/>
        </w:rPr>
        <w:t>dpi</w:t>
      </w:r>
      <w:proofErr w:type="spellEnd"/>
      <w:r w:rsidR="6BDCEDE7" w:rsidRPr="00F2598F">
        <w:rPr>
          <w:sz w:val="24"/>
          <w:szCs w:val="24"/>
        </w:rPr>
        <w:t xml:space="preserve"> (масштаб 1:1) с использованием следующих режимов: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56E48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>.3.3. Электронные документы должны обеспечивать: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>.3.</w:t>
      </w:r>
      <w:r w:rsidR="00B96966" w:rsidRPr="00F2598F">
        <w:rPr>
          <w:sz w:val="24"/>
          <w:szCs w:val="24"/>
        </w:rPr>
        <w:t>4</w:t>
      </w:r>
      <w:r w:rsidR="6BDCEDE7" w:rsidRPr="00F2598F">
        <w:rPr>
          <w:sz w:val="24"/>
          <w:szCs w:val="24"/>
        </w:rPr>
        <w:t xml:space="preserve">. Документы, подлежащие представлению в форматах </w:t>
      </w:r>
      <w:proofErr w:type="spellStart"/>
      <w:r w:rsidR="6BDCEDE7" w:rsidRPr="00F2598F">
        <w:rPr>
          <w:sz w:val="24"/>
          <w:szCs w:val="24"/>
        </w:rPr>
        <w:t>xls</w:t>
      </w:r>
      <w:proofErr w:type="spellEnd"/>
      <w:r w:rsidR="6BDCEDE7" w:rsidRPr="00F2598F">
        <w:rPr>
          <w:sz w:val="24"/>
          <w:szCs w:val="24"/>
        </w:rPr>
        <w:t xml:space="preserve">, </w:t>
      </w:r>
      <w:proofErr w:type="spellStart"/>
      <w:r w:rsidR="6BDCEDE7" w:rsidRPr="00F2598F">
        <w:rPr>
          <w:sz w:val="24"/>
          <w:szCs w:val="24"/>
        </w:rPr>
        <w:t>xlsx</w:t>
      </w:r>
      <w:proofErr w:type="spellEnd"/>
      <w:r w:rsidR="6BDCEDE7" w:rsidRPr="00F2598F">
        <w:rPr>
          <w:sz w:val="24"/>
          <w:szCs w:val="24"/>
        </w:rPr>
        <w:t xml:space="preserve"> или </w:t>
      </w:r>
      <w:proofErr w:type="spellStart"/>
      <w:r w:rsidR="6BDCEDE7" w:rsidRPr="00F2598F">
        <w:rPr>
          <w:sz w:val="24"/>
          <w:szCs w:val="24"/>
        </w:rPr>
        <w:t>ods</w:t>
      </w:r>
      <w:proofErr w:type="spellEnd"/>
      <w:r w:rsidR="6BDCEDE7" w:rsidRPr="00F2598F">
        <w:rPr>
          <w:sz w:val="24"/>
          <w:szCs w:val="24"/>
        </w:rPr>
        <w:t>, формируются в виде отдельного электронного документа.</w:t>
      </w:r>
    </w:p>
    <w:p w:rsidR="00CC520F" w:rsidRPr="00F2598F" w:rsidRDefault="00922BB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19</w:t>
      </w:r>
      <w:r w:rsidR="6BDCEDE7" w:rsidRPr="00F2598F">
        <w:rPr>
          <w:sz w:val="24"/>
          <w:szCs w:val="24"/>
        </w:rPr>
        <w:t>.3.</w:t>
      </w:r>
      <w:r w:rsidR="00B96966" w:rsidRPr="00F2598F">
        <w:rPr>
          <w:sz w:val="24"/>
          <w:szCs w:val="24"/>
        </w:rPr>
        <w:t>5</w:t>
      </w:r>
      <w:r w:rsidR="6BDCEDE7" w:rsidRPr="00F2598F">
        <w:rPr>
          <w:sz w:val="24"/>
          <w:szCs w:val="24"/>
        </w:rPr>
        <w:t>. Максимально допустимый размер прикрепленного пакета документов не должен превышать 10 ГБ.</w:t>
      </w:r>
    </w:p>
    <w:p w:rsidR="00D364CB" w:rsidRPr="00F2598F" w:rsidRDefault="00D364CB" w:rsidP="000E3D64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CC520F" w:rsidRPr="00F2598F" w:rsidRDefault="00415A64" w:rsidP="007050A0">
      <w:pPr>
        <w:pStyle w:val="2-"/>
      </w:pPr>
      <w:bookmarkStart w:id="196" w:name="_Toc28377954"/>
      <w:bookmarkStart w:id="197" w:name="_Toc40861772"/>
      <w:r w:rsidRPr="00F2598F">
        <w:t>2</w:t>
      </w:r>
      <w:r w:rsidR="00922BBF">
        <w:t>0</w:t>
      </w:r>
      <w:r w:rsidRPr="00F2598F">
        <w:t xml:space="preserve">. </w:t>
      </w:r>
      <w:bookmarkStart w:id="198" w:name="_Toc437973300"/>
      <w:bookmarkStart w:id="199" w:name="_Toc438110042"/>
      <w:bookmarkStart w:id="200" w:name="_Toc438376247"/>
      <w:bookmarkStart w:id="201" w:name="_Toc510617012"/>
      <w:bookmarkStart w:id="202" w:name="_Hlk20900871"/>
      <w:r w:rsidR="1422F11F" w:rsidRPr="00F2598F">
        <w:t xml:space="preserve">Требования к организации </w:t>
      </w:r>
      <w:r w:rsidR="002653F7" w:rsidRPr="00F2598F">
        <w:br/>
      </w:r>
      <w:r w:rsidR="1422F11F" w:rsidRPr="00F2598F">
        <w:t xml:space="preserve">предоставления </w:t>
      </w:r>
      <w:r w:rsidR="00F04A0C" w:rsidRPr="00F2598F">
        <w:t>Муниципальной услуги</w:t>
      </w:r>
      <w:r w:rsidR="1422F11F" w:rsidRPr="00F2598F">
        <w:t xml:space="preserve"> в МФЦ</w:t>
      </w:r>
      <w:bookmarkEnd w:id="196"/>
      <w:bookmarkEnd w:id="197"/>
      <w:bookmarkEnd w:id="198"/>
      <w:bookmarkEnd w:id="199"/>
      <w:bookmarkEnd w:id="200"/>
      <w:bookmarkEnd w:id="201"/>
      <w:bookmarkEnd w:id="202"/>
    </w:p>
    <w:p w:rsidR="00D364CB" w:rsidRPr="00F2598F" w:rsidRDefault="00D364CB" w:rsidP="007050A0">
      <w:pPr>
        <w:pStyle w:val="2-"/>
      </w:pPr>
    </w:p>
    <w:p w:rsidR="00461595" w:rsidRPr="00922BBF" w:rsidRDefault="00922BBF" w:rsidP="00922BBF">
      <w:pPr>
        <w:widowControl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</w:t>
      </w:r>
      <w:r w:rsidR="00B96966" w:rsidRPr="00922BBF">
        <w:rPr>
          <w:rFonts w:ascii="Times New Roman" w:hAnsi="Times New Roman"/>
          <w:sz w:val="24"/>
          <w:szCs w:val="24"/>
        </w:rPr>
        <w:t xml:space="preserve"> </w:t>
      </w:r>
      <w:r w:rsidR="00F04A0C" w:rsidRPr="00922BBF">
        <w:rPr>
          <w:rFonts w:ascii="Times New Roman" w:eastAsia="Times New Roman" w:hAnsi="Times New Roman"/>
          <w:sz w:val="24"/>
          <w:szCs w:val="24"/>
        </w:rPr>
        <w:t>Муниципальн</w:t>
      </w:r>
      <w:r w:rsidR="0058758F" w:rsidRPr="00922BBF">
        <w:rPr>
          <w:rFonts w:ascii="Times New Roman" w:eastAsia="Times New Roman" w:hAnsi="Times New Roman"/>
          <w:sz w:val="24"/>
          <w:szCs w:val="24"/>
        </w:rPr>
        <w:t>ая</w:t>
      </w:r>
      <w:r w:rsidR="00F04A0C" w:rsidRPr="00922BBF">
        <w:rPr>
          <w:rFonts w:ascii="Times New Roman" w:eastAsia="Times New Roman" w:hAnsi="Times New Roman"/>
          <w:sz w:val="24"/>
          <w:szCs w:val="24"/>
        </w:rPr>
        <w:t xml:space="preserve"> услуг</w:t>
      </w:r>
      <w:r w:rsidR="0058758F" w:rsidRPr="00922BBF">
        <w:rPr>
          <w:rFonts w:ascii="Times New Roman" w:eastAsia="Times New Roman" w:hAnsi="Times New Roman"/>
          <w:sz w:val="24"/>
          <w:szCs w:val="24"/>
        </w:rPr>
        <w:t>а</w:t>
      </w:r>
      <w:r w:rsidR="00946620" w:rsidRPr="00922BBF">
        <w:rPr>
          <w:rFonts w:ascii="Times New Roman" w:hAnsi="Times New Roman"/>
          <w:sz w:val="24"/>
          <w:szCs w:val="24"/>
        </w:rPr>
        <w:t xml:space="preserve"> в МФЦ </w:t>
      </w:r>
      <w:r w:rsidR="0058758F" w:rsidRPr="00922BBF">
        <w:rPr>
          <w:rFonts w:ascii="Times New Roman" w:hAnsi="Times New Roman"/>
          <w:sz w:val="24"/>
          <w:szCs w:val="24"/>
        </w:rPr>
        <w:t xml:space="preserve">не предоставляется. </w:t>
      </w:r>
    </w:p>
    <w:p w:rsidR="00CF152E" w:rsidRPr="00F2598F" w:rsidRDefault="6BDCEDE7" w:rsidP="00605951">
      <w:pPr>
        <w:pStyle w:val="1-"/>
        <w:widowControl w:val="0"/>
      </w:pPr>
      <w:bookmarkStart w:id="203" w:name="_Toc437973301"/>
      <w:bookmarkStart w:id="204" w:name="_Toc438110043"/>
      <w:bookmarkStart w:id="205" w:name="_Toc438376249"/>
      <w:bookmarkStart w:id="206" w:name="_Toc510617013"/>
      <w:bookmarkStart w:id="207" w:name="_Toc28377955"/>
      <w:bookmarkStart w:id="208" w:name="_Toc40861773"/>
      <w:bookmarkStart w:id="209" w:name="_Hlk20900899"/>
      <w:r w:rsidRPr="00F2598F"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203"/>
      <w:bookmarkEnd w:id="204"/>
      <w:bookmarkEnd w:id="205"/>
      <w:bookmarkEnd w:id="206"/>
      <w:bookmarkEnd w:id="207"/>
      <w:bookmarkEnd w:id="208"/>
    </w:p>
    <w:p w:rsidR="00D364CB" w:rsidRPr="00F2598F" w:rsidRDefault="00D364CB" w:rsidP="00D364CB">
      <w:pPr>
        <w:pStyle w:val="1-"/>
        <w:numPr>
          <w:ilvl w:val="0"/>
          <w:numId w:val="0"/>
        </w:numPr>
        <w:jc w:val="left"/>
      </w:pPr>
    </w:p>
    <w:p w:rsidR="000E6C84" w:rsidRDefault="00B96966" w:rsidP="007050A0">
      <w:pPr>
        <w:pStyle w:val="2-"/>
      </w:pPr>
      <w:bookmarkStart w:id="210" w:name="_Toc40861774"/>
      <w:r w:rsidRPr="00F2598F">
        <w:t>2</w:t>
      </w:r>
      <w:r w:rsidR="00922BBF">
        <w:t>1</w:t>
      </w:r>
      <w:r w:rsidRPr="00F2598F">
        <w:t xml:space="preserve">. </w:t>
      </w:r>
      <w:bookmarkStart w:id="211" w:name="_Toc437973302"/>
      <w:bookmarkStart w:id="212" w:name="_Toc438110044"/>
      <w:bookmarkStart w:id="213" w:name="_Toc438376250"/>
      <w:bookmarkStart w:id="214" w:name="_Toc510617014"/>
      <w:bookmarkStart w:id="215" w:name="_Toc28377956"/>
      <w:r w:rsidR="6BDCEDE7" w:rsidRPr="00F2598F">
        <w:t xml:space="preserve">Состав, последовательность и сроки выполнения административных процедур (действий) при предоставлении </w:t>
      </w:r>
      <w:r w:rsidR="00F04A0C" w:rsidRPr="00F2598F">
        <w:t>Муниципальной услуги</w:t>
      </w:r>
      <w:bookmarkEnd w:id="210"/>
      <w:bookmarkEnd w:id="211"/>
      <w:bookmarkEnd w:id="212"/>
      <w:bookmarkEnd w:id="213"/>
      <w:bookmarkEnd w:id="214"/>
      <w:bookmarkEnd w:id="215"/>
      <w:r w:rsidR="0039012E" w:rsidRPr="00F2598F">
        <w:t xml:space="preserve"> </w:t>
      </w:r>
    </w:p>
    <w:p w:rsidR="004C7E39" w:rsidRPr="00F2598F" w:rsidRDefault="004C7E39" w:rsidP="007050A0">
      <w:pPr>
        <w:pStyle w:val="2-"/>
      </w:pPr>
    </w:p>
    <w:bookmarkEnd w:id="209"/>
    <w:p w:rsidR="000E6C84" w:rsidRDefault="6BDCEDE7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.1. </w:t>
      </w:r>
      <w:r w:rsidR="009A07F0" w:rsidRPr="00F2598F">
        <w:rPr>
          <w:sz w:val="24"/>
          <w:szCs w:val="24"/>
        </w:rPr>
        <w:t>Перечень административных процедур</w:t>
      </w:r>
      <w:r w:rsidR="00094655" w:rsidRPr="00F2598F">
        <w:rPr>
          <w:sz w:val="24"/>
          <w:szCs w:val="24"/>
        </w:rPr>
        <w:t>: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.1.1.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рием и регистрация Запроса и документов, необходимых для предоставления Муниципальной услуги</w:t>
      </w:r>
      <w:r>
        <w:rPr>
          <w:sz w:val="24"/>
          <w:szCs w:val="24"/>
        </w:rPr>
        <w:t>;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.1.2. </w:t>
      </w:r>
      <w:r w:rsidR="00774DF2">
        <w:rPr>
          <w:sz w:val="24"/>
          <w:szCs w:val="24"/>
        </w:rPr>
        <w:t>ф</w:t>
      </w:r>
      <w:r w:rsidRPr="00EC354D">
        <w:rPr>
          <w:sz w:val="24"/>
          <w:szCs w:val="24"/>
        </w:rPr>
        <w:t>ормирование и направление межведомственных информационных запросов</w:t>
      </w:r>
      <w:r>
        <w:rPr>
          <w:sz w:val="24"/>
          <w:szCs w:val="24"/>
        </w:rPr>
        <w:t xml:space="preserve"> </w:t>
      </w:r>
      <w:r w:rsidRPr="00EC354D">
        <w:rPr>
          <w:sz w:val="24"/>
          <w:szCs w:val="24"/>
        </w:rPr>
        <w:t>в органы (организации), участвующие в предоставлении Муниципальной услуги</w:t>
      </w:r>
      <w:r>
        <w:rPr>
          <w:sz w:val="24"/>
          <w:szCs w:val="24"/>
        </w:rPr>
        <w:t>;</w:t>
      </w:r>
    </w:p>
    <w:p w:rsid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.1.3. </w:t>
      </w:r>
      <w:r w:rsidR="00774DF2">
        <w:rPr>
          <w:sz w:val="24"/>
          <w:szCs w:val="24"/>
        </w:rPr>
        <w:t>р</w:t>
      </w:r>
      <w:r w:rsidRPr="00EC354D">
        <w:rPr>
          <w:sz w:val="24"/>
          <w:szCs w:val="24"/>
        </w:rPr>
        <w:t>ассмотрение документов и принятие предварительного решения</w:t>
      </w:r>
      <w:r>
        <w:rPr>
          <w:sz w:val="24"/>
          <w:szCs w:val="24"/>
        </w:rPr>
        <w:t>;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.1.4.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роведение приемных (вступительных) испытаний (при необходимости)</w:t>
      </w:r>
      <w:r>
        <w:rPr>
          <w:sz w:val="24"/>
          <w:szCs w:val="24"/>
        </w:rPr>
        <w:t>;</w:t>
      </w:r>
      <w:r w:rsidRPr="00EC354D">
        <w:rPr>
          <w:sz w:val="24"/>
          <w:szCs w:val="24"/>
        </w:rPr>
        <w:t xml:space="preserve"> 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.1.5.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>
        <w:rPr>
          <w:sz w:val="24"/>
          <w:szCs w:val="24"/>
        </w:rPr>
        <w:t>;</w:t>
      </w:r>
    </w:p>
    <w:p w:rsidR="00F103F4" w:rsidRDefault="00EC354D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.1.6. </w:t>
      </w:r>
      <w:r w:rsidR="00774DF2">
        <w:rPr>
          <w:sz w:val="24"/>
          <w:szCs w:val="24"/>
        </w:rPr>
        <w:t>в</w:t>
      </w:r>
      <w:r w:rsidRPr="00EC354D">
        <w:rPr>
          <w:sz w:val="24"/>
          <w:szCs w:val="24"/>
        </w:rPr>
        <w:t>ыдача результата предоставления Муниципальной услуги Заявителю</w:t>
      </w:r>
      <w:r>
        <w:rPr>
          <w:sz w:val="24"/>
          <w:szCs w:val="24"/>
        </w:rPr>
        <w:t>.</w:t>
      </w:r>
    </w:p>
    <w:p w:rsidR="001A4207" w:rsidRPr="00F2598F" w:rsidRDefault="6BDCEDE7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2</w:t>
      </w:r>
      <w:r w:rsidR="00922BBF">
        <w:rPr>
          <w:sz w:val="24"/>
          <w:szCs w:val="24"/>
        </w:rPr>
        <w:t>1</w:t>
      </w:r>
      <w:r w:rsidRPr="00F2598F">
        <w:rPr>
          <w:sz w:val="24"/>
          <w:szCs w:val="24"/>
        </w:rPr>
        <w:t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0A2572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приведен в Приложении </w:t>
      </w:r>
      <w:r w:rsidR="005F759D" w:rsidRPr="00F2598F">
        <w:rPr>
          <w:sz w:val="24"/>
          <w:szCs w:val="24"/>
        </w:rPr>
        <w:t>1</w:t>
      </w:r>
      <w:r w:rsidR="00A8795F"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Pr="00F2598F">
        <w:rPr>
          <w:sz w:val="24"/>
          <w:szCs w:val="24"/>
        </w:rPr>
        <w:t>Административному регламенту.</w:t>
      </w:r>
    </w:p>
    <w:p w:rsidR="00464C74" w:rsidRPr="00F2598F" w:rsidRDefault="005748EB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.3. </w:t>
      </w:r>
      <w:r w:rsidR="00464C74" w:rsidRPr="00F2598F">
        <w:rPr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464C74" w:rsidRPr="00F2598F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 w:rsidRPr="00F2598F">
        <w:rPr>
          <w:sz w:val="24"/>
          <w:szCs w:val="24"/>
        </w:rPr>
        <w:t>.3.1. Заявитель при обнаружении опечаток и ошибок в документах, выданных в результате предоставления Муни</w:t>
      </w:r>
      <w:r w:rsidR="005855F1" w:rsidRPr="00F2598F">
        <w:rPr>
          <w:sz w:val="24"/>
          <w:szCs w:val="24"/>
        </w:rPr>
        <w:t>ципальной услуги, обращается в Организацию</w:t>
      </w:r>
      <w:r w:rsidRPr="00F2598F">
        <w:rPr>
          <w:sz w:val="24"/>
          <w:szCs w:val="24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464C74" w:rsidRPr="00F2598F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 w:rsidRPr="00F2598F">
        <w:rPr>
          <w:sz w:val="24"/>
          <w:szCs w:val="24"/>
        </w:rPr>
        <w:t>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845E57">
        <w:rPr>
          <w:sz w:val="24"/>
          <w:szCs w:val="24"/>
        </w:rPr>
        <w:t>1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7F3F9C" w:rsidRPr="00F2598F">
        <w:rPr>
          <w:sz w:val="24"/>
          <w:szCs w:val="24"/>
        </w:rPr>
        <w:t xml:space="preserve">Организация </w:t>
      </w:r>
      <w:r w:rsidRPr="00F2598F">
        <w:rPr>
          <w:sz w:val="24"/>
          <w:szCs w:val="24"/>
        </w:rPr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464C74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 w:rsidRPr="00F2598F">
        <w:rPr>
          <w:sz w:val="24"/>
          <w:szCs w:val="24"/>
        </w:rPr>
        <w:t>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C96A23">
        <w:rPr>
          <w:sz w:val="24"/>
          <w:szCs w:val="24"/>
        </w:rPr>
        <w:t>2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Срок устранения опечаток и ошибок не должен превышать </w:t>
      </w:r>
      <w:r w:rsidR="005E3591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 (</w:t>
      </w:r>
      <w:r w:rsidR="00A71806">
        <w:rPr>
          <w:sz w:val="24"/>
          <w:szCs w:val="24"/>
        </w:rPr>
        <w:t>Пяти</w:t>
      </w:r>
      <w:r w:rsidRPr="00F2598F">
        <w:rPr>
          <w:sz w:val="24"/>
          <w:szCs w:val="24"/>
        </w:rPr>
        <w:t xml:space="preserve">) рабочих дней с момента регистрации заявления, указанного в </w:t>
      </w:r>
      <w:r w:rsidR="00207EDB">
        <w:rPr>
          <w:sz w:val="24"/>
          <w:szCs w:val="24"/>
        </w:rPr>
        <w:t>под</w:t>
      </w:r>
      <w:r w:rsidRPr="00F2598F">
        <w:rPr>
          <w:sz w:val="24"/>
          <w:szCs w:val="24"/>
        </w:rPr>
        <w:t>пункте 23.3.1 настоящего Административного регламента.</w:t>
      </w:r>
    </w:p>
    <w:p w:rsidR="0051678F" w:rsidRDefault="00467641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 xml:space="preserve">.3.2. </w:t>
      </w:r>
      <w:r w:rsidR="0051678F">
        <w:rPr>
          <w:sz w:val="24"/>
          <w:szCs w:val="24"/>
        </w:rPr>
        <w:t>При самостоятельном выявлении</w:t>
      </w:r>
      <w:r w:rsidR="00B70868">
        <w:rPr>
          <w:sz w:val="24"/>
          <w:szCs w:val="24"/>
        </w:rPr>
        <w:t xml:space="preserve"> работником Организации</w:t>
      </w:r>
      <w:r w:rsidR="0051678F">
        <w:rPr>
          <w:sz w:val="24"/>
          <w:szCs w:val="24"/>
        </w:rPr>
        <w:t xml:space="preserve"> допущенных им технических ошибок (описка, опечатка и прочее) и принятии решения о необходимости их устранения:</w:t>
      </w:r>
    </w:p>
    <w:p w:rsidR="00B70868" w:rsidRDefault="0051678F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>.3.2.1. 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51678F" w:rsidRDefault="0051678F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22BBF">
        <w:rPr>
          <w:sz w:val="24"/>
          <w:szCs w:val="24"/>
        </w:rPr>
        <w:t>1</w:t>
      </w:r>
      <w:r>
        <w:rPr>
          <w:sz w:val="24"/>
          <w:szCs w:val="24"/>
        </w:rPr>
        <w:t>.3.2.2. исправление технических ошибок осуществляется в течение 5 (Пяти) рабочих дней.</w:t>
      </w:r>
    </w:p>
    <w:p w:rsidR="000D6DB0" w:rsidRDefault="0051678F" w:rsidP="00605951">
      <w:pPr>
        <w:pStyle w:val="11"/>
        <w:numPr>
          <w:ilvl w:val="1"/>
          <w:numId w:val="0"/>
        </w:numPr>
        <w:spacing w:line="271" w:lineRule="auto"/>
        <w:rPr>
          <w:sz w:val="24"/>
          <w:szCs w:val="24"/>
        </w:rPr>
      </w:pPr>
      <w:r>
        <w:rPr>
          <w:sz w:val="24"/>
          <w:szCs w:val="24"/>
        </w:rPr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410F2" w:rsidRPr="00F2598F" w:rsidRDefault="005410F2" w:rsidP="008511D4">
      <w:pPr>
        <w:pStyle w:val="11"/>
        <w:numPr>
          <w:ilvl w:val="1"/>
          <w:numId w:val="0"/>
        </w:numPr>
        <w:spacing w:line="23" w:lineRule="atLeast"/>
        <w:rPr>
          <w:sz w:val="24"/>
          <w:szCs w:val="24"/>
        </w:rPr>
      </w:pPr>
    </w:p>
    <w:p w:rsidR="00CA5A5F" w:rsidRPr="00F2598F" w:rsidRDefault="6BDCEDE7" w:rsidP="009E41AF">
      <w:pPr>
        <w:pStyle w:val="1-"/>
        <w:rPr>
          <w:iCs w:val="0"/>
        </w:rPr>
      </w:pPr>
      <w:bookmarkStart w:id="216" w:name="_Toc438727100"/>
      <w:bookmarkStart w:id="217" w:name="_Toc510617015"/>
      <w:bookmarkStart w:id="218" w:name="_Toc28377957"/>
      <w:bookmarkStart w:id="219" w:name="_Toc40861775"/>
      <w:bookmarkStart w:id="220" w:name="_Hlk20900919"/>
      <w:bookmarkStart w:id="221" w:name="_Toc437973305"/>
      <w:bookmarkStart w:id="222" w:name="_Toc438110047"/>
      <w:bookmarkStart w:id="223" w:name="_Toc438376258"/>
      <w:r w:rsidRPr="00F2598F">
        <w:rPr>
          <w:iCs w:val="0"/>
        </w:rPr>
        <w:t>Порядок и формы контроля за исполнением Административного регламента</w:t>
      </w:r>
      <w:bookmarkEnd w:id="216"/>
      <w:bookmarkEnd w:id="217"/>
      <w:bookmarkEnd w:id="218"/>
      <w:bookmarkEnd w:id="219"/>
    </w:p>
    <w:p w:rsidR="00D364CB" w:rsidRPr="00F2598F" w:rsidRDefault="00D364CB" w:rsidP="00D364CB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CA5A5F" w:rsidRPr="00F2598F" w:rsidRDefault="00D364CB" w:rsidP="007050A0">
      <w:pPr>
        <w:pStyle w:val="2-"/>
      </w:pPr>
      <w:bookmarkStart w:id="224" w:name="_Toc28377958"/>
      <w:bookmarkStart w:id="225" w:name="_Toc40861776"/>
      <w:bookmarkStart w:id="226" w:name="_Toc510617017"/>
      <w:r w:rsidRPr="00F2598F">
        <w:t>2</w:t>
      </w:r>
      <w:r w:rsidR="00922BBF">
        <w:t>2</w:t>
      </w:r>
      <w:r w:rsidRPr="00F2598F">
        <w:t xml:space="preserve">. </w:t>
      </w:r>
      <w:r w:rsidR="6BDCEDE7" w:rsidRPr="00F2598F">
        <w:t xml:space="preserve">Порядок осуществления текущего контроля за соблюдением и исполнением ответственными </w:t>
      </w:r>
      <w:r w:rsidR="00F716C5">
        <w:t>работниками</w:t>
      </w:r>
      <w:r w:rsidR="00E55439" w:rsidRPr="00F2598F">
        <w:t xml:space="preserve"> </w:t>
      </w:r>
      <w:r w:rsidR="006345DC" w:rsidRPr="00F2598F">
        <w:t>Организации</w:t>
      </w:r>
      <w:r w:rsidR="6BDCEDE7" w:rsidRPr="00F2598F"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t>Муниципальной услуги</w:t>
      </w:r>
      <w:r w:rsidR="6BDCEDE7" w:rsidRPr="00F2598F">
        <w:t>, а также принятием ими решений</w:t>
      </w:r>
      <w:bookmarkEnd w:id="224"/>
      <w:bookmarkEnd w:id="225"/>
    </w:p>
    <w:p w:rsidR="00D364CB" w:rsidRPr="00F2598F" w:rsidRDefault="00D364CB" w:rsidP="00605951">
      <w:pPr>
        <w:pStyle w:val="2-"/>
        <w:widowControl w:val="0"/>
      </w:pPr>
    </w:p>
    <w:bookmarkEnd w:id="220"/>
    <w:p w:rsidR="007C4FDC" w:rsidRPr="00F2598F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.1. Текущий контроль за соблюдением и исполнением </w:t>
      </w:r>
      <w:r w:rsidR="00CF114B" w:rsidRPr="00F2598F">
        <w:rPr>
          <w:rFonts w:ascii="Times New Roman" w:hAnsi="Times New Roman"/>
          <w:sz w:val="24"/>
          <w:szCs w:val="24"/>
        </w:rPr>
        <w:t xml:space="preserve">ответственными </w:t>
      </w:r>
      <w:r w:rsidR="00F716C5">
        <w:rPr>
          <w:rFonts w:ascii="Times New Roman" w:hAnsi="Times New Roman"/>
          <w:sz w:val="24"/>
          <w:szCs w:val="24"/>
        </w:rPr>
        <w:t>работниками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положений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</w:t>
      </w:r>
      <w:r w:rsidR="00CF114B" w:rsidRPr="00F2598F">
        <w:rPr>
          <w:rFonts w:ascii="Times New Roman" w:hAnsi="Times New Roman"/>
          <w:sz w:val="24"/>
          <w:szCs w:val="24"/>
        </w:rPr>
        <w:t xml:space="preserve">а также принятия ими решений </w:t>
      </w:r>
      <w:r w:rsidRPr="00F2598F">
        <w:rPr>
          <w:rFonts w:ascii="Times New Roman" w:hAnsi="Times New Roman"/>
          <w:sz w:val="24"/>
          <w:szCs w:val="24"/>
        </w:rPr>
        <w:t xml:space="preserve">осуществляется в порядке, установленном организационно – распорядительным актом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="00F15EE4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15EE4" w:rsidRPr="00F2598F">
        <w:rPr>
          <w:rFonts w:ascii="Times New Roman" w:hAnsi="Times New Roman"/>
          <w:sz w:val="24"/>
          <w:szCs w:val="24"/>
        </w:rPr>
        <w:t xml:space="preserve">который </w:t>
      </w:r>
      <w:r w:rsidRPr="00F2598F">
        <w:rPr>
          <w:rFonts w:ascii="Times New Roman" w:hAnsi="Times New Roman"/>
          <w:sz w:val="24"/>
          <w:szCs w:val="24"/>
        </w:rPr>
        <w:t xml:space="preserve"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</w:p>
    <w:p w:rsidR="5C254E10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.2. Требованиями к порядку и формам текущего контроля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являются:</w:t>
      </w:r>
    </w:p>
    <w:p w:rsidR="5C254E10" w:rsidRPr="00F2598F" w:rsidRDefault="6BDCEDE7" w:rsidP="004C7E39">
      <w:pPr>
        <w:pStyle w:val="1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.2.1.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>имость;</w:t>
      </w:r>
    </w:p>
    <w:p w:rsidR="5C254E10" w:rsidRPr="00F2598F" w:rsidRDefault="6BDCEDE7" w:rsidP="004C7E39">
      <w:pPr>
        <w:pStyle w:val="1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2</w:t>
      </w:r>
      <w:r w:rsidRPr="00F2598F">
        <w:rPr>
          <w:sz w:val="24"/>
          <w:szCs w:val="24"/>
        </w:rPr>
        <w:t>.2.2. тщательность.</w:t>
      </w:r>
    </w:p>
    <w:p w:rsidR="5C254E10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.3.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имость текущего контроля заключается в том, что </w:t>
      </w:r>
      <w:r w:rsidR="00F716C5">
        <w:rPr>
          <w:sz w:val="24"/>
          <w:szCs w:val="24"/>
        </w:rPr>
        <w:t>работник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</w:t>
      </w:r>
      <w:r w:rsidR="00EC3744" w:rsidRPr="00F2598F">
        <w:rPr>
          <w:sz w:val="24"/>
          <w:szCs w:val="24"/>
        </w:rPr>
        <w:t>уполномоченн</w:t>
      </w:r>
      <w:r w:rsidR="00EC3744">
        <w:rPr>
          <w:sz w:val="24"/>
          <w:szCs w:val="24"/>
        </w:rPr>
        <w:t>ый</w:t>
      </w:r>
      <w:r w:rsidR="00EC3744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на его осуществление, не находится в служебной </w:t>
      </w:r>
      <w:r w:rsidR="00D50924" w:rsidRPr="00F2598F">
        <w:rPr>
          <w:sz w:val="24"/>
          <w:szCs w:val="24"/>
        </w:rPr>
        <w:t>завис</w:t>
      </w:r>
      <w:r w:rsidRPr="00F2598F">
        <w:rPr>
          <w:sz w:val="24"/>
          <w:szCs w:val="24"/>
        </w:rPr>
        <w:t xml:space="preserve">имости от </w:t>
      </w:r>
      <w:r w:rsidR="00F716C5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участвующего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том числе не имеет </w:t>
      </w:r>
      <w:r w:rsidRPr="00F2598F">
        <w:rPr>
          <w:sz w:val="24"/>
          <w:szCs w:val="24"/>
        </w:rPr>
        <w:lastRenderedPageBreak/>
        <w:t>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79121E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.4. </w:t>
      </w:r>
      <w:r w:rsidR="00F716C5">
        <w:rPr>
          <w:sz w:val="24"/>
          <w:szCs w:val="24"/>
        </w:rPr>
        <w:t>Работники</w:t>
      </w:r>
      <w:r w:rsidR="00F15EE4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осуществляющие текущий контроль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F15EE4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.5. Тщательность осуществления текущего контроля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состоит в исполнении </w:t>
      </w:r>
      <w:r w:rsidR="00881CDA">
        <w:rPr>
          <w:sz w:val="24"/>
          <w:szCs w:val="24"/>
        </w:rPr>
        <w:t>работниками</w:t>
      </w:r>
      <w:r w:rsidRPr="00F2598F">
        <w:rPr>
          <w:sz w:val="24"/>
          <w:szCs w:val="24"/>
        </w:rPr>
        <w:t xml:space="preserve"> </w:t>
      </w:r>
      <w:r w:rsidR="000436F4" w:rsidRPr="00F2598F">
        <w:rPr>
          <w:sz w:val="24"/>
          <w:szCs w:val="24"/>
        </w:rPr>
        <w:t xml:space="preserve">Организации </w:t>
      </w:r>
      <w:r w:rsidRPr="00F2598F">
        <w:rPr>
          <w:sz w:val="24"/>
          <w:szCs w:val="24"/>
        </w:rPr>
        <w:t xml:space="preserve">обязанностей, предусмотренных настоящим </w:t>
      </w:r>
      <w:r w:rsidR="009B286B" w:rsidRPr="00F2598F">
        <w:rPr>
          <w:sz w:val="24"/>
          <w:szCs w:val="24"/>
        </w:rPr>
        <w:t>под</w:t>
      </w:r>
      <w:r w:rsidRPr="00F2598F">
        <w:rPr>
          <w:sz w:val="24"/>
          <w:szCs w:val="24"/>
        </w:rPr>
        <w:t>разделом.</w:t>
      </w:r>
    </w:p>
    <w:p w:rsidR="00105A8B" w:rsidRPr="00F2598F" w:rsidRDefault="00105A8B" w:rsidP="00562C45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89012E" w:rsidRPr="00F2598F" w:rsidRDefault="004C19BB" w:rsidP="007050A0">
      <w:pPr>
        <w:pStyle w:val="2-"/>
      </w:pPr>
      <w:bookmarkStart w:id="227" w:name="_Toc28377959"/>
      <w:bookmarkStart w:id="228" w:name="_Toc40861777"/>
      <w:r w:rsidRPr="00F2598F">
        <w:t>2</w:t>
      </w:r>
      <w:r w:rsidR="00922BBF">
        <w:t>3</w:t>
      </w:r>
      <w:r w:rsidRPr="00F2598F">
        <w:t xml:space="preserve">. </w:t>
      </w:r>
      <w:bookmarkStart w:id="229" w:name="_Hlk20900943"/>
      <w:r w:rsidR="6BDCEDE7" w:rsidRPr="00F2598F">
        <w:t xml:space="preserve">Порядок и периодичность осуществления плановых и внеплановых проверок полноты и качества предоставления </w:t>
      </w:r>
      <w:r w:rsidR="00F04A0C" w:rsidRPr="00F2598F">
        <w:t>Муниципальной услуги</w:t>
      </w:r>
      <w:bookmarkEnd w:id="226"/>
      <w:bookmarkEnd w:id="227"/>
      <w:bookmarkEnd w:id="228"/>
      <w:bookmarkEnd w:id="229"/>
    </w:p>
    <w:p w:rsidR="00105A8B" w:rsidRPr="00F2598F" w:rsidRDefault="00105A8B" w:rsidP="007050A0">
      <w:pPr>
        <w:pStyle w:val="2-"/>
        <w:rPr>
          <w:lang w:eastAsia="ru-RU"/>
        </w:rPr>
      </w:pPr>
    </w:p>
    <w:p w:rsidR="007D4AEA" w:rsidRPr="00F2598F" w:rsidRDefault="6BDCEDE7" w:rsidP="004C7E39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="00464C74"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устанавливается организационно – распорядительным актом </w:t>
      </w:r>
      <w:r w:rsidR="006345DC"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.</w:t>
      </w:r>
    </w:p>
    <w:p w:rsidR="007D4AEA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>.2.</w:t>
      </w:r>
      <w:r w:rsidR="007D4AEA"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При выявлении в ходе проверок нарушений исполнения положений </w:t>
      </w:r>
      <w:r w:rsidR="004C19BB" w:rsidRPr="00F2598F">
        <w:rPr>
          <w:rFonts w:ascii="Times New Roman" w:hAnsi="Times New Roman"/>
          <w:sz w:val="24"/>
          <w:szCs w:val="24"/>
        </w:rPr>
        <w:t xml:space="preserve">законодательства Российской Федерации, </w:t>
      </w:r>
      <w:r w:rsidR="0079121E" w:rsidRPr="00F2598F">
        <w:rPr>
          <w:rFonts w:ascii="Times New Roman" w:hAnsi="Times New Roman"/>
          <w:sz w:val="24"/>
          <w:szCs w:val="24"/>
        </w:rPr>
        <w:t>включая положения</w:t>
      </w:r>
      <w:r w:rsidR="004C19BB" w:rsidRPr="00F2598F">
        <w:rPr>
          <w:rFonts w:ascii="Times New Roman" w:hAnsi="Times New Roman"/>
          <w:sz w:val="24"/>
          <w:szCs w:val="24"/>
        </w:rPr>
        <w:t xml:space="preserve">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регламента, </w:t>
      </w:r>
      <w:r w:rsidR="00CE2D7A" w:rsidRPr="00F2598F">
        <w:rPr>
          <w:rFonts w:ascii="Times New Roman" w:hAnsi="Times New Roman"/>
          <w:sz w:val="24"/>
          <w:szCs w:val="24"/>
        </w:rPr>
        <w:t xml:space="preserve">устанавливающих </w:t>
      </w:r>
      <w:r w:rsidRPr="00F2598F">
        <w:rPr>
          <w:rFonts w:ascii="Times New Roman" w:hAnsi="Times New Roman"/>
          <w:sz w:val="24"/>
          <w:szCs w:val="24"/>
        </w:rPr>
        <w:t xml:space="preserve">требования к предоставлению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в том числе по жалобам на решения и (или) действия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443F89"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3346A6" w:rsidRPr="00F2598F" w:rsidRDefault="003346A6" w:rsidP="000E752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AC9" w:rsidRPr="00F2598F" w:rsidRDefault="00967B5C" w:rsidP="007050A0">
      <w:pPr>
        <w:pStyle w:val="2-"/>
      </w:pPr>
      <w:bookmarkStart w:id="230" w:name="_Toc28377960"/>
      <w:bookmarkStart w:id="231" w:name="_Toc40861778"/>
      <w:r w:rsidRPr="00F2598F">
        <w:t>2</w:t>
      </w:r>
      <w:r w:rsidR="00922BBF">
        <w:t>4</w:t>
      </w:r>
      <w:r w:rsidRPr="00F2598F">
        <w:t xml:space="preserve">. </w:t>
      </w:r>
      <w:bookmarkStart w:id="232" w:name="_Hlk20900975"/>
      <w:r w:rsidR="6BDCEDE7" w:rsidRPr="00F2598F">
        <w:t xml:space="preserve">Ответственность </w:t>
      </w:r>
      <w:r w:rsidR="00F716C5">
        <w:t>работников</w:t>
      </w:r>
      <w:r w:rsidR="6BDCEDE7" w:rsidRPr="00F2598F">
        <w:t xml:space="preserve"> </w:t>
      </w:r>
      <w:r w:rsidR="006345DC" w:rsidRPr="00F2598F">
        <w:t>Организации</w:t>
      </w:r>
      <w:r w:rsidRPr="00F2598F">
        <w:t xml:space="preserve"> </w:t>
      </w:r>
      <w:r w:rsidR="6BDCEDE7" w:rsidRPr="00F2598F">
        <w:t xml:space="preserve">за решения и действия (бездействие), принимаемые (осуществляемые) </w:t>
      </w:r>
      <w:r w:rsidRPr="00F2598F">
        <w:t xml:space="preserve">ими </w:t>
      </w:r>
      <w:r w:rsidR="6BDCEDE7" w:rsidRPr="00F2598F">
        <w:t xml:space="preserve">в ходе предоставления </w:t>
      </w:r>
      <w:r w:rsidR="00F04A0C" w:rsidRPr="00F2598F">
        <w:t>Муниципальной услуги</w:t>
      </w:r>
      <w:bookmarkEnd w:id="230"/>
      <w:bookmarkEnd w:id="231"/>
    </w:p>
    <w:p w:rsidR="00105A8B" w:rsidRPr="00F2598F" w:rsidRDefault="00105A8B" w:rsidP="007050A0">
      <w:pPr>
        <w:pStyle w:val="2-"/>
      </w:pPr>
    </w:p>
    <w:bookmarkEnd w:id="232"/>
    <w:p w:rsidR="64F47EE6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.1. </w:t>
      </w:r>
      <w:r w:rsidR="00F716C5">
        <w:rPr>
          <w:sz w:val="24"/>
          <w:szCs w:val="24"/>
        </w:rPr>
        <w:t>Работник</w:t>
      </w:r>
      <w:r w:rsidR="00B71B4B">
        <w:rPr>
          <w:sz w:val="24"/>
          <w:szCs w:val="24"/>
        </w:rPr>
        <w:t>ом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ответственным за предоставление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>, а также за соблюдение</w:t>
      </w:r>
      <w:r w:rsidR="00CE3C2D" w:rsidRPr="00F2598F">
        <w:rPr>
          <w:sz w:val="24"/>
          <w:szCs w:val="24"/>
        </w:rPr>
        <w:t>м</w:t>
      </w:r>
      <w:r w:rsidRPr="00F2598F">
        <w:rPr>
          <w:sz w:val="24"/>
          <w:szCs w:val="24"/>
        </w:rPr>
        <w:t xml:space="preserve"> порядка предоставления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 xml:space="preserve">, является руководитель </w:t>
      </w:r>
      <w:r w:rsidR="006345DC"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непосредственно </w:t>
      </w:r>
      <w:r w:rsidR="00B71B4B" w:rsidRPr="00F2598F">
        <w:rPr>
          <w:sz w:val="24"/>
          <w:szCs w:val="24"/>
        </w:rPr>
        <w:t>предоставляюще</w:t>
      </w:r>
      <w:r w:rsidR="00B71B4B">
        <w:rPr>
          <w:sz w:val="24"/>
          <w:szCs w:val="24"/>
        </w:rPr>
        <w:t xml:space="preserve">й </w:t>
      </w:r>
      <w:r w:rsidR="00464C74" w:rsidRPr="00F2598F">
        <w:rPr>
          <w:sz w:val="24"/>
          <w:szCs w:val="24"/>
        </w:rPr>
        <w:t>Муниципальную</w:t>
      </w:r>
      <w:r w:rsidRPr="00F2598F">
        <w:rPr>
          <w:sz w:val="24"/>
          <w:szCs w:val="24"/>
        </w:rPr>
        <w:t xml:space="preserve"> услуг</w:t>
      </w:r>
      <w:r w:rsidR="00817C81" w:rsidRPr="00F2598F">
        <w:rPr>
          <w:sz w:val="24"/>
          <w:szCs w:val="24"/>
        </w:rPr>
        <w:t>у</w:t>
      </w:r>
      <w:r w:rsidRPr="00F2598F">
        <w:rPr>
          <w:sz w:val="24"/>
          <w:szCs w:val="24"/>
        </w:rPr>
        <w:t>.</w:t>
      </w:r>
    </w:p>
    <w:p w:rsidR="00105A8B" w:rsidRPr="00922BBF" w:rsidRDefault="6BDCEDE7" w:rsidP="00605951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.2. </w:t>
      </w:r>
      <w:r w:rsidR="378C6D38" w:rsidRPr="00F2598F">
        <w:rPr>
          <w:sz w:val="24"/>
          <w:szCs w:val="24"/>
        </w:rPr>
        <w:t>По результатам проведенных мониторинга и проверок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в случае выявления неправомерных решений, действий (бездействия) </w:t>
      </w:r>
      <w:r w:rsidR="00F716C5">
        <w:rPr>
          <w:sz w:val="24"/>
          <w:szCs w:val="24"/>
        </w:rPr>
        <w:t>работников</w:t>
      </w:r>
      <w:r w:rsidR="378C6D38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="00B11848" w:rsidRPr="00F2598F">
        <w:rPr>
          <w:sz w:val="24"/>
          <w:szCs w:val="24"/>
          <w:lang w:eastAsia="zh-CN"/>
        </w:rPr>
        <w:t xml:space="preserve"> </w:t>
      </w:r>
      <w:r w:rsidR="378C6D38" w:rsidRPr="00F2598F">
        <w:rPr>
          <w:sz w:val="24"/>
          <w:szCs w:val="24"/>
        </w:rPr>
        <w:t>и фактов нарушения прав и законных интересов Заявителей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работники</w:t>
      </w:r>
      <w:r w:rsidR="378C6D38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="378C6D38" w:rsidRPr="00F2598F">
        <w:rPr>
          <w:sz w:val="24"/>
          <w:szCs w:val="24"/>
        </w:rPr>
        <w:t xml:space="preserve"> несут ответственность в соответствии с законодательством Российской Федерации.</w:t>
      </w:r>
      <w:r w:rsidRPr="00F2598F">
        <w:rPr>
          <w:sz w:val="24"/>
          <w:szCs w:val="24"/>
        </w:rPr>
        <w:t xml:space="preserve"> </w:t>
      </w:r>
    </w:p>
    <w:p w:rsidR="00605951" w:rsidRPr="00F2598F" w:rsidRDefault="00605951" w:rsidP="00605951">
      <w:pPr>
        <w:pStyle w:val="11"/>
        <w:widowControl w:val="0"/>
        <w:numPr>
          <w:ilvl w:val="0"/>
          <w:numId w:val="0"/>
        </w:numPr>
        <w:ind w:firstLine="709"/>
        <w:rPr>
          <w:kern w:val="1"/>
          <w:sz w:val="24"/>
          <w:szCs w:val="24"/>
          <w:lang w:eastAsia="zh-CN"/>
        </w:rPr>
      </w:pPr>
    </w:p>
    <w:p w:rsidR="0025657F" w:rsidRPr="00F2598F" w:rsidRDefault="00CE3C2D" w:rsidP="007050A0">
      <w:pPr>
        <w:pStyle w:val="2-"/>
      </w:pPr>
      <w:bookmarkStart w:id="233" w:name="_Toc28377961"/>
      <w:bookmarkStart w:id="234" w:name="_Toc40861779"/>
      <w:r w:rsidRPr="00F2598F">
        <w:t>2</w:t>
      </w:r>
      <w:r w:rsidR="00922BBF">
        <w:t>5</w:t>
      </w:r>
      <w:r w:rsidRPr="00F2598F">
        <w:t xml:space="preserve">. </w:t>
      </w:r>
      <w:bookmarkStart w:id="235" w:name="_Toc438376255"/>
      <w:bookmarkStart w:id="236" w:name="_Toc438727104"/>
      <w:bookmarkStart w:id="237" w:name="_Toc510617019"/>
      <w:bookmarkStart w:id="238" w:name="_Hlk20900985"/>
      <w:r w:rsidR="6BDCEDE7" w:rsidRPr="00F2598F">
        <w:t xml:space="preserve">Положения, характеризующие требования </w:t>
      </w:r>
      <w:r w:rsidRPr="00F2598F">
        <w:br/>
      </w:r>
      <w:r w:rsidR="6BDCEDE7" w:rsidRPr="00F2598F">
        <w:t xml:space="preserve">к порядку и формам контроля за предоставлением </w:t>
      </w:r>
      <w:r w:rsidR="00F04A0C" w:rsidRPr="00F2598F">
        <w:t>Муниципальной услуги</w:t>
      </w:r>
      <w:r w:rsidR="6BDCEDE7" w:rsidRPr="00F2598F">
        <w:t xml:space="preserve">, </w:t>
      </w:r>
      <w:r w:rsidRPr="00F2598F">
        <w:br/>
      </w:r>
      <w:r w:rsidR="6BDCEDE7" w:rsidRPr="00F2598F">
        <w:t>в том числе со стороны граждан, их объединений и организаций</w:t>
      </w:r>
      <w:bookmarkEnd w:id="233"/>
      <w:bookmarkEnd w:id="234"/>
      <w:bookmarkEnd w:id="235"/>
      <w:bookmarkEnd w:id="236"/>
      <w:bookmarkEnd w:id="237"/>
    </w:p>
    <w:p w:rsidR="00105A8B" w:rsidRPr="00F2598F" w:rsidRDefault="00105A8B" w:rsidP="007050A0">
      <w:pPr>
        <w:pStyle w:val="2-"/>
      </w:pPr>
    </w:p>
    <w:bookmarkEnd w:id="238"/>
    <w:p w:rsidR="004E6144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.1. Контроль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осуществляется в порядке и формах, предусмотренными п</w:t>
      </w:r>
      <w:r w:rsidR="001077CD" w:rsidRPr="00F2598F">
        <w:rPr>
          <w:sz w:val="24"/>
          <w:szCs w:val="24"/>
        </w:rPr>
        <w:t>одразделами</w:t>
      </w:r>
      <w:r w:rsidRPr="00F2598F">
        <w:rPr>
          <w:sz w:val="24"/>
          <w:szCs w:val="24"/>
        </w:rPr>
        <w:t xml:space="preserve"> 24 и 25 настоящего Административного регламента.</w:t>
      </w:r>
    </w:p>
    <w:p w:rsidR="004E6144" w:rsidRPr="00DD2F77" w:rsidRDefault="00342359" w:rsidP="004C7E39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5</w:t>
      </w:r>
      <w:r w:rsidRPr="00F2598F">
        <w:rPr>
          <w:rFonts w:ascii="Times New Roman" w:hAnsi="Times New Roman"/>
          <w:sz w:val="24"/>
          <w:szCs w:val="24"/>
        </w:rPr>
        <w:t xml:space="preserve">.2. </w:t>
      </w:r>
      <w:r w:rsidR="6BDCEDE7" w:rsidRPr="0082441D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F04A0C" w:rsidRPr="0082441D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82441D">
        <w:rPr>
          <w:rFonts w:ascii="Times New Roman" w:hAnsi="Times New Roman"/>
          <w:sz w:val="24"/>
          <w:szCs w:val="24"/>
        </w:rPr>
        <w:t xml:space="preserve"> с целью соблюдения порядка ее предоставления имеют право направлять в </w:t>
      </w:r>
      <w:r w:rsidR="001D38ED">
        <w:rPr>
          <w:rFonts w:ascii="Times New Roman" w:hAnsi="Times New Roman"/>
          <w:sz w:val="24"/>
          <w:szCs w:val="24"/>
        </w:rPr>
        <w:t>Администрацию</w:t>
      </w:r>
      <w:r w:rsidR="00300B8B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жалобы на нарушение </w:t>
      </w:r>
      <w:r w:rsidR="00F716C5" w:rsidRPr="00DD2F77">
        <w:rPr>
          <w:rFonts w:ascii="Times New Roman" w:hAnsi="Times New Roman"/>
          <w:sz w:val="24"/>
          <w:szCs w:val="24"/>
        </w:rPr>
        <w:t>работниками</w:t>
      </w:r>
      <w:r w:rsidR="6BDCEDE7" w:rsidRPr="00DD2F77">
        <w:rPr>
          <w:rFonts w:ascii="Times New Roman" w:hAnsi="Times New Roman"/>
          <w:sz w:val="24"/>
          <w:szCs w:val="24"/>
        </w:rPr>
        <w:t xml:space="preserve"> </w:t>
      </w:r>
      <w:r w:rsidR="006345DC" w:rsidRPr="00DD2F77">
        <w:rPr>
          <w:rFonts w:ascii="Times New Roman" w:hAnsi="Times New Roman"/>
          <w:sz w:val="24"/>
          <w:szCs w:val="24"/>
        </w:rPr>
        <w:t>Организации</w:t>
      </w:r>
      <w:r w:rsidR="00CE3C2D" w:rsidRPr="00DD2F77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порядка предоставления </w:t>
      </w:r>
      <w:r w:rsidR="00F04A0C" w:rsidRPr="00DD2F77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DD2F77">
        <w:rPr>
          <w:rFonts w:ascii="Times New Roman" w:hAnsi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</w:t>
      </w:r>
      <w:r w:rsidR="00A61301" w:rsidRPr="00DD2F77">
        <w:rPr>
          <w:rFonts w:ascii="Times New Roman" w:hAnsi="Times New Roman"/>
          <w:sz w:val="24"/>
          <w:szCs w:val="24"/>
        </w:rPr>
        <w:t xml:space="preserve">настоящим </w:t>
      </w:r>
      <w:r w:rsidR="6BDCEDE7" w:rsidRPr="00DD2F77">
        <w:rPr>
          <w:rFonts w:ascii="Times New Roman" w:hAnsi="Times New Roman"/>
          <w:sz w:val="24"/>
          <w:szCs w:val="24"/>
        </w:rPr>
        <w:t>Административным регламентом.</w:t>
      </w:r>
    </w:p>
    <w:p w:rsidR="0025657F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5</w:t>
      </w:r>
      <w:r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Граждане, их объединения и организации для осуществления контроля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имеют право направлять в </w:t>
      </w:r>
      <w:r w:rsidR="006345DC" w:rsidRPr="00F2598F">
        <w:rPr>
          <w:sz w:val="24"/>
          <w:szCs w:val="24"/>
        </w:rPr>
        <w:t>Организацию</w:t>
      </w:r>
      <w:r w:rsidR="00834FFC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индивидуальные и коллективные обращения с предложениями по совершенствовани</w:t>
      </w:r>
      <w:r w:rsidR="00834FFC" w:rsidRPr="00F2598F">
        <w:rPr>
          <w:sz w:val="24"/>
          <w:szCs w:val="24"/>
        </w:rPr>
        <w:t>ю</w:t>
      </w:r>
      <w:r w:rsidRPr="00F2598F">
        <w:rPr>
          <w:sz w:val="24"/>
          <w:szCs w:val="24"/>
        </w:rPr>
        <w:t xml:space="preserve"> порядка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а также жалобы и заявления на действия (бездействие) </w:t>
      </w:r>
      <w:r w:rsidR="00F716C5">
        <w:rPr>
          <w:sz w:val="24"/>
          <w:szCs w:val="24"/>
        </w:rPr>
        <w:lastRenderedPageBreak/>
        <w:t>работников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и принятые ими решения, связанные с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25657F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22BBF">
        <w:rPr>
          <w:sz w:val="24"/>
          <w:szCs w:val="24"/>
        </w:rPr>
        <w:t>5</w:t>
      </w:r>
      <w:r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Контроль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в том числе со стороны граждан</w:t>
      </w:r>
      <w:r w:rsidR="00137411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62394E" w:rsidRPr="00F2598F" w:rsidRDefault="0062394E" w:rsidP="00F95B2A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</w:rPr>
      </w:pPr>
    </w:p>
    <w:p w:rsidR="005638A8" w:rsidRPr="00F2598F" w:rsidRDefault="6BDCEDE7" w:rsidP="009E41AF">
      <w:pPr>
        <w:pStyle w:val="1-"/>
        <w:rPr>
          <w:iCs w:val="0"/>
        </w:rPr>
      </w:pPr>
      <w:bookmarkStart w:id="239" w:name="_Toc510617020"/>
      <w:bookmarkStart w:id="240" w:name="_Toc28377962"/>
      <w:bookmarkStart w:id="241" w:name="_Toc40861780"/>
      <w:bookmarkStart w:id="242" w:name="_Hlk20901000"/>
      <w:r w:rsidRPr="00F2598F">
        <w:rPr>
          <w:iCs w:val="0"/>
        </w:rPr>
        <w:t xml:space="preserve">Досудебный (внесудебный) порядок обжалования </w:t>
      </w:r>
      <w:r w:rsidR="00770199" w:rsidRPr="00F2598F">
        <w:rPr>
          <w:iCs w:val="0"/>
        </w:rPr>
        <w:br/>
      </w:r>
      <w:r w:rsidRPr="00F2598F">
        <w:rPr>
          <w:iCs w:val="0"/>
        </w:rPr>
        <w:t xml:space="preserve">решений и действий (бездействия) </w:t>
      </w:r>
      <w:r w:rsidR="006345DC" w:rsidRPr="00F2598F">
        <w:rPr>
          <w:iCs w:val="0"/>
        </w:rPr>
        <w:t>Организации</w:t>
      </w:r>
      <w:r w:rsidRPr="00F2598F">
        <w:rPr>
          <w:iCs w:val="0"/>
        </w:rPr>
        <w:t xml:space="preserve">, </w:t>
      </w:r>
      <w:r w:rsidR="00B5069F">
        <w:rPr>
          <w:iCs w:val="0"/>
        </w:rPr>
        <w:t>работников</w:t>
      </w:r>
      <w:r w:rsidR="00770199" w:rsidRPr="00F2598F">
        <w:rPr>
          <w:iCs w:val="0"/>
        </w:rPr>
        <w:t xml:space="preserve"> </w:t>
      </w:r>
      <w:r w:rsidR="006345DC" w:rsidRPr="00F2598F">
        <w:rPr>
          <w:iCs w:val="0"/>
        </w:rPr>
        <w:t>Организации</w:t>
      </w:r>
      <w:bookmarkEnd w:id="239"/>
      <w:bookmarkEnd w:id="240"/>
      <w:bookmarkEnd w:id="241"/>
    </w:p>
    <w:p w:rsidR="00105A8B" w:rsidRPr="00F2598F" w:rsidRDefault="00105A8B" w:rsidP="00105A8B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770199" w:rsidRPr="00F2598F" w:rsidRDefault="00EA4C60" w:rsidP="007050A0">
      <w:pPr>
        <w:pStyle w:val="2-"/>
      </w:pPr>
      <w:bookmarkStart w:id="243" w:name="_Toc465268303"/>
      <w:bookmarkStart w:id="244" w:name="_Toc465273790"/>
      <w:bookmarkStart w:id="245" w:name="_Toc465274173"/>
      <w:bookmarkStart w:id="246" w:name="_Toc465340316"/>
      <w:bookmarkStart w:id="247" w:name="_Toc465341757"/>
      <w:bookmarkStart w:id="248" w:name="_Toc510617021"/>
      <w:bookmarkStart w:id="249" w:name="_Toc28377963"/>
      <w:bookmarkStart w:id="250" w:name="_Toc40861781"/>
      <w:bookmarkEnd w:id="243"/>
      <w:bookmarkEnd w:id="244"/>
      <w:bookmarkEnd w:id="245"/>
      <w:bookmarkEnd w:id="246"/>
      <w:bookmarkEnd w:id="247"/>
      <w:r w:rsidRPr="00F2598F">
        <w:t>2</w:t>
      </w:r>
      <w:r w:rsidR="00922BBF">
        <w:t>6</w:t>
      </w:r>
      <w:r w:rsidRPr="00F2598F">
        <w:t xml:space="preserve">. </w:t>
      </w:r>
      <w:bookmarkEnd w:id="248"/>
      <w:r w:rsidR="00770199" w:rsidRPr="00F2598F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F04A0C" w:rsidRPr="00F2598F">
        <w:rPr>
          <w:lang w:eastAsia="ar-SA"/>
        </w:rPr>
        <w:t>Муниципальной услуги</w:t>
      </w:r>
      <w:bookmarkEnd w:id="249"/>
      <w:bookmarkEnd w:id="250"/>
    </w:p>
    <w:p w:rsidR="00105A8B" w:rsidRPr="00F2598F" w:rsidRDefault="00105A8B" w:rsidP="007050A0">
      <w:pPr>
        <w:pStyle w:val="2-"/>
        <w:rPr>
          <w:lang w:eastAsia="ar-SA"/>
        </w:rPr>
      </w:pPr>
    </w:p>
    <w:bookmarkEnd w:id="242"/>
    <w:p w:rsidR="00B95243" w:rsidRPr="004C7E39" w:rsidRDefault="00B952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 xml:space="preserve">.1. Заявитель </w:t>
      </w:r>
      <w:r w:rsidR="00432BDC" w:rsidRPr="004C7E39">
        <w:rPr>
          <w:rFonts w:ascii="Times New Roman" w:hAnsi="Times New Roman"/>
          <w:sz w:val="24"/>
          <w:szCs w:val="24"/>
        </w:rPr>
        <w:t>имеет право на</w:t>
      </w:r>
      <w:r w:rsidRPr="004C7E39">
        <w:rPr>
          <w:rFonts w:ascii="Times New Roman" w:hAnsi="Times New Roman"/>
          <w:sz w:val="24"/>
          <w:szCs w:val="24"/>
        </w:rPr>
        <w:t xml:space="preserve"> </w:t>
      </w:r>
      <w:r w:rsidR="00432BDC" w:rsidRPr="004C7E39">
        <w:rPr>
          <w:rFonts w:ascii="Times New Roman" w:hAnsi="Times New Roman"/>
          <w:sz w:val="24"/>
          <w:szCs w:val="24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432BDC" w:rsidRPr="004C7E39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6345DC" w:rsidRPr="004C7E39">
        <w:rPr>
          <w:rFonts w:ascii="Times New Roman" w:hAnsi="Times New Roman"/>
          <w:sz w:val="24"/>
          <w:szCs w:val="24"/>
          <w:lang w:eastAsia="ar-SA"/>
        </w:rPr>
        <w:t>Организаци</w:t>
      </w:r>
      <w:r w:rsidR="00453979" w:rsidRPr="004C7E39">
        <w:rPr>
          <w:rFonts w:ascii="Times New Roman" w:hAnsi="Times New Roman"/>
          <w:sz w:val="24"/>
          <w:szCs w:val="24"/>
          <w:lang w:eastAsia="ar-SA"/>
        </w:rPr>
        <w:t>ей</w:t>
      </w:r>
      <w:r w:rsidR="00161870" w:rsidRPr="004C7E39">
        <w:rPr>
          <w:rFonts w:ascii="Times New Roman" w:hAnsi="Times New Roman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sz w:val="24"/>
          <w:szCs w:val="24"/>
        </w:rPr>
        <w:t>работниками</w:t>
      </w:r>
      <w:r w:rsidR="00161870" w:rsidRPr="004C7E39">
        <w:rPr>
          <w:rFonts w:ascii="Times New Roman" w:hAnsi="Times New Roman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="00B5069F" w:rsidRPr="004C7E39">
        <w:rPr>
          <w:rFonts w:ascii="Times New Roman" w:hAnsi="Times New Roman"/>
          <w:sz w:val="24"/>
          <w:szCs w:val="24"/>
        </w:rPr>
        <w:t xml:space="preserve"> </w:t>
      </w:r>
      <w:r w:rsidR="00432BDC" w:rsidRPr="004C7E39">
        <w:rPr>
          <w:rFonts w:ascii="Times New Roman" w:hAnsi="Times New Roman"/>
          <w:sz w:val="24"/>
          <w:szCs w:val="24"/>
        </w:rPr>
        <w:t>(далее – жалоба).</w:t>
      </w:r>
    </w:p>
    <w:p w:rsidR="00B364B9" w:rsidRPr="004C7E39" w:rsidRDefault="00B364B9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 xml:space="preserve">.2.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</w:t>
      </w:r>
      <w:r w:rsidR="00724C0C" w:rsidRPr="004C7E3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качестве документа, подтверждающего </w:t>
      </w:r>
      <w:r w:rsidRPr="004C7E39">
        <w:rPr>
          <w:rFonts w:ascii="Times New Roman" w:hAnsi="Times New Roman"/>
          <w:sz w:val="24"/>
          <w:szCs w:val="24"/>
        </w:rPr>
        <w:t>его п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B364B9" w:rsidRPr="004C7E39" w:rsidRDefault="00B364B9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.2.1. оформленная в соответствии с законодательством Российской Федерации доверенность (для физических лиц)</w:t>
      </w:r>
      <w:r w:rsidR="00F93C1C"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A4075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432BDC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 Заявитель может обратиться с жалобой, в том числе в следующих случаях: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.1.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регистрации Запроса о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; 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.2.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161870" w:rsidRPr="004C7E39">
        <w:rPr>
          <w:rFonts w:ascii="Times New Roman" w:hAnsi="Times New Roman"/>
          <w:sz w:val="24"/>
          <w:szCs w:val="24"/>
        </w:rPr>
        <w:t>;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  <w:lang w:eastAsia="ar-SA"/>
        </w:rPr>
        <w:t>;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61870" w:rsidRPr="004C7E39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.4. отказа в приеме документов, предоставление которых предусмотрено законодательством Российской Федерации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у </w:t>
      </w:r>
      <w:r w:rsidR="00161870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аявителя;</w:t>
      </w:r>
    </w:p>
    <w:p w:rsidR="00161870" w:rsidRPr="004C7E39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.5. отказа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если основания отказа не предусмотрены законодательством Российской Федерации;</w:t>
      </w:r>
    </w:p>
    <w:p w:rsidR="00161870" w:rsidRPr="004C7E39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>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.6. требования с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платы, не предусмотренной законодательством Российской Федерации;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.7. отказ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работника </w:t>
      </w:r>
      <w:r w:rsidR="006345D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в исправлении допущенных опечаток и ошибок в выданных в результате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документах либо нарушение срока таких исправлений</w:t>
      </w:r>
      <w:r w:rsidR="00B00F1B"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.8. нарушени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срока или порядка выдачи документов по результатам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F083B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.9. </w:t>
      </w:r>
      <w:r w:rsidRPr="004C7E39">
        <w:rPr>
          <w:rFonts w:ascii="Times New Roman" w:hAnsi="Times New Roman"/>
          <w:sz w:val="24"/>
          <w:szCs w:val="24"/>
        </w:rPr>
        <w:t>приостановлени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если основания приостановления не предусмотрены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4A0A1F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.10. </w:t>
      </w:r>
      <w:r w:rsidRPr="004C7E39">
        <w:rPr>
          <w:rFonts w:ascii="Times New Roman" w:hAnsi="Times New Roman"/>
          <w:sz w:val="24"/>
          <w:szCs w:val="24"/>
        </w:rPr>
        <w:t>требовани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у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 xml:space="preserve">Муниципальной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lastRenderedPageBreak/>
        <w:t>услуги</w:t>
      </w:r>
      <w:r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за исключением случаев, указанных в </w:t>
      </w:r>
      <w:r w:rsidR="0016127A" w:rsidRPr="004C7E39">
        <w:rPr>
          <w:rFonts w:ascii="Times New Roman" w:hAnsi="Times New Roman"/>
          <w:sz w:val="24"/>
          <w:szCs w:val="24"/>
        </w:rPr>
        <w:t>под</w:t>
      </w:r>
      <w:r w:rsidRPr="004C7E39">
        <w:rPr>
          <w:rFonts w:ascii="Times New Roman" w:hAnsi="Times New Roman"/>
          <w:sz w:val="24"/>
          <w:szCs w:val="24"/>
        </w:rPr>
        <w:t>пункте 10.</w:t>
      </w:r>
      <w:r w:rsidR="00AD3957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.4 настоящего Административного регламента</w:t>
      </w:r>
      <w:r w:rsidR="00DF083B" w:rsidRPr="004C7E39">
        <w:rPr>
          <w:rFonts w:ascii="Times New Roman" w:hAnsi="Times New Roman"/>
          <w:sz w:val="24"/>
          <w:szCs w:val="24"/>
        </w:rPr>
        <w:t>.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</w:t>
      </w:r>
      <w:r w:rsidR="00922BBF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 xml:space="preserve">.4. </w:t>
      </w:r>
      <w:r w:rsidRPr="004C7E39">
        <w:rPr>
          <w:rFonts w:ascii="Times New Roman" w:hAnsi="Times New Roman"/>
          <w:color w:val="000000"/>
          <w:sz w:val="24"/>
          <w:szCs w:val="24"/>
        </w:rPr>
        <w:t>Жалоба должна содержать: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.4.1. наименование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указание на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>, решения и действия (бездействие) которых обжалуются;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.4.2. фамилию, имя, отчество (при наличии), сведения о месте жительства Заявителя - физического лица, </w:t>
      </w:r>
      <w:r w:rsidR="00E93B99" w:rsidRPr="004C7E39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4C7E39">
        <w:rPr>
          <w:rFonts w:ascii="Times New Roman" w:hAnsi="Times New Roman"/>
          <w:color w:val="000000"/>
          <w:sz w:val="24"/>
          <w:szCs w:val="24"/>
        </w:rPr>
        <w:t>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.4.3. сведения об обжалуемых решениях и действиях (бездействии)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.4.</w:t>
      </w:r>
      <w:r w:rsidR="00EE30A8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доводы, на основании которых Заявитель не согласен с решением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и действием (бездействием)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Заявителем могут быть представлены документы (при наличии), подтверждающие доводы </w:t>
      </w:r>
      <w:r w:rsidR="007F510B" w:rsidRPr="004C7E39">
        <w:rPr>
          <w:rFonts w:ascii="Times New Roman" w:hAnsi="Times New Roman"/>
          <w:color w:val="000000"/>
          <w:sz w:val="24"/>
          <w:szCs w:val="24"/>
        </w:rPr>
        <w:t>Заявителя</w:t>
      </w:r>
      <w:r w:rsidRPr="004C7E39">
        <w:rPr>
          <w:rFonts w:ascii="Times New Roman" w:hAnsi="Times New Roman"/>
          <w:color w:val="000000"/>
          <w:sz w:val="24"/>
          <w:szCs w:val="24"/>
        </w:rPr>
        <w:t>, либо их копии.</w:t>
      </w:r>
    </w:p>
    <w:p w:rsidR="007D26A9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 Жалоба подается в письменной форме на бумажном носителе, в том числе на личном приеме Заявителя</w:t>
      </w:r>
      <w:r w:rsidR="009A612E" w:rsidRPr="004C7E39">
        <w:rPr>
          <w:rFonts w:ascii="Times New Roman" w:hAnsi="Times New Roman"/>
          <w:color w:val="000000" w:themeColor="text1"/>
          <w:sz w:val="24"/>
          <w:szCs w:val="24"/>
        </w:rPr>
        <w:t>, по почте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либо в электронной форме.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A612E" w:rsidRPr="004C7E39" w:rsidRDefault="009A612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При подаче жалобы в электронном виде документы, указанные в п</w:t>
      </w:r>
      <w:r w:rsidR="00170DBE" w:rsidRPr="004C7E39">
        <w:rPr>
          <w:rFonts w:ascii="Times New Roman" w:hAnsi="Times New Roman"/>
          <w:color w:val="000000"/>
          <w:sz w:val="24"/>
          <w:szCs w:val="24"/>
        </w:rPr>
        <w:t>ункте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28.2 настоящего Административного регламента, могут быть представлены в форме электронных документов, подписанных простой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лица. При этом документ, удостоверяющий личность, не требуется.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777F3" w:rsidRPr="004C7E39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В электронной форме жалоба может быть подана Заявителем посредством: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.1. официального сайта Правительства Московской области в сети Интернет;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.2. официального сайта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сети Интернет;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93B99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РПГУ;</w:t>
      </w:r>
    </w:p>
    <w:p w:rsidR="00DC3201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84C20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.7. </w:t>
      </w:r>
      <w:proofErr w:type="gramStart"/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3E5952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определяются работники, которые обеспечивают:</w:t>
      </w:r>
    </w:p>
    <w:p w:rsidR="00284C20" w:rsidRPr="004C7E39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284C20" w:rsidRPr="004C7E39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.7.2. направление жалоб в уполномоченные на их рассмотрение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Организацию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Администрацию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12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284C20" w:rsidRPr="004C7E39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.7.3. рассмотрение жалоб в соответствии с требованиями законодательства Российской Федерации.</w:t>
      </w:r>
    </w:p>
    <w:p w:rsidR="008F65DB" w:rsidRPr="004C7E39" w:rsidRDefault="0027278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2BBF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C3201" w:rsidRPr="004C7E39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bookmarkStart w:id="251" w:name="p112"/>
      <w:bookmarkEnd w:id="251"/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3318D2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принимает одно из следующих решений:</w:t>
      </w:r>
    </w:p>
    <w:p w:rsidR="00DC3201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.8.1.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документах, возврата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денежных средств, взимание которых не предусмотрено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.8.2.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F65DB" w:rsidRPr="004C7E39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3" w:anchor="p129" w:history="1"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170DBE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унктом</w:t>
        </w:r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E70196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2</w:t>
        </w:r>
        <w:r w:rsidR="00922BB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6</w:t>
        </w:r>
        <w:r w:rsidR="00E70196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.12</w:t>
        </w:r>
      </w:hyperlink>
      <w:r w:rsidR="008F65DB" w:rsidRPr="004C7E39">
        <w:rPr>
          <w:rFonts w:ascii="Times New Roman" w:hAnsi="Times New Roman"/>
          <w:sz w:val="24"/>
          <w:szCs w:val="24"/>
        </w:rPr>
        <w:t xml:space="preserve"> настоящего </w:t>
      </w:r>
      <w:r w:rsidR="00E70196" w:rsidRPr="004C7E39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sz w:val="24"/>
          <w:szCs w:val="24"/>
        </w:rPr>
        <w:t>.</w:t>
      </w:r>
    </w:p>
    <w:p w:rsidR="008F65DB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.9.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A87B53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принимает исчерпывающие меры по устранению выявленных нарушений, в том числе по выдаче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, не позднее 5</w:t>
      </w:r>
      <w:r w:rsidR="005B0E78" w:rsidRPr="004C7E39">
        <w:rPr>
          <w:rFonts w:ascii="Times New Roman" w:hAnsi="Times New Roman"/>
          <w:color w:val="000000"/>
          <w:sz w:val="24"/>
          <w:szCs w:val="24"/>
        </w:rPr>
        <w:t xml:space="preserve"> (Пяти)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8F65DB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14" w:anchor="p112" w:history="1">
        <w:r w:rsidR="008F65DB"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пункте </w:t>
        </w:r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2</w:t>
        </w:r>
        <w:r w:rsidR="00922BBF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6</w:t>
        </w:r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.8</w:t>
        </w:r>
      </w:hyperlink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письменной форме и по желанию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в электронной форме направляется мотивированный ответ о результатах рассмотрения жалобы.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работником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уполномоченным должностным лицом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 w:rsidRPr="004C7E39"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По желанию </w:t>
      </w:r>
      <w:r w:rsidR="00DC320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7727" w:rsidRPr="004C7E39">
        <w:rPr>
          <w:rFonts w:ascii="Times New Roman" w:hAnsi="Times New Roman"/>
          <w:color w:val="000000"/>
          <w:sz w:val="24"/>
          <w:szCs w:val="24"/>
        </w:rPr>
        <w:t>должностного лица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Администрации</w:t>
      </w:r>
      <w:r w:rsidRPr="004C7E39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дается информация о действиях, осуществляемых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E93B99" w:rsidRPr="004C7E39">
        <w:rPr>
          <w:rFonts w:ascii="Times New Roman" w:hAnsi="Times New Roman"/>
          <w:color w:val="000000"/>
          <w:sz w:val="24"/>
          <w:szCs w:val="24"/>
        </w:rPr>
        <w:t>ей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в целях незамедлительного устранения выявленных нарушений при оказании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а также приносятся извинения за доставленные неудобства и указывается информация о дальнейших действиях, которые необходимо совершить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целях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признания жалобы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не подлежащей удовлетворению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99299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(при наличии) или наименование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.11.4.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.11.6.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F9663E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 xml:space="preserve">а также информация, указанная в пункте 28.10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.11.7.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52" w:name="p129"/>
      <w:bookmarkEnd w:id="252"/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.12.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отказыва</w:t>
      </w:r>
      <w:r w:rsidRPr="004C7E39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т в удовлетворении жалобы в следующих случаях: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.12.1.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.12.2.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подачи жалобы лицом, полномочия которого не подтверждены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.12.3.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наличия решения по жалобе, принятого ранее в соответствии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с требованиями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законодательства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в отношении того же </w:t>
      </w:r>
      <w:r w:rsidR="00101BF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.13.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вправе оставить жалобу без ответа в следующих случаях: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.13.1.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.13.2.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отсутствия возможности прочитать какую-либо часть текста жалобы, фамилию, имя, отчество (при наличии) и (или) почтовый адрес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аявителя, указанные в жалобе.</w:t>
      </w:r>
    </w:p>
    <w:p w:rsidR="004C242D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922BBF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.14.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сообща</w:t>
      </w:r>
      <w:r w:rsidRPr="004C7E39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аявителю об оставлении жалобы без ответа в течение 3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4CBD" w:rsidRPr="004C7E39">
        <w:rPr>
          <w:rFonts w:ascii="Times New Roman" w:hAnsi="Times New Roman"/>
          <w:color w:val="000000"/>
          <w:sz w:val="24"/>
          <w:szCs w:val="24"/>
        </w:rPr>
        <w:t xml:space="preserve">(Трех)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рабочих дней со дня регистрации жалобы.</w:t>
      </w:r>
    </w:p>
    <w:p w:rsidR="0050181A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0181A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.16.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7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№ 37/2016-ОЗ «</w:t>
      </w:r>
      <w:r w:rsidRPr="004C7E39">
        <w:rPr>
          <w:rFonts w:ascii="Times New Roman" w:hAnsi="Times New Roman"/>
          <w:color w:val="000000"/>
          <w:sz w:val="24"/>
          <w:szCs w:val="24"/>
        </w:rPr>
        <w:t>Кодекс Московской области об административных правонарушениях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>в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Администрацию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 xml:space="preserve">.17.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B03D6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062E4C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обеспечива</w:t>
      </w:r>
      <w:r w:rsidR="001849B4" w:rsidRPr="004C7E39">
        <w:rPr>
          <w:rFonts w:ascii="Times New Roman" w:hAnsi="Times New Roman"/>
          <w:color w:val="000000"/>
          <w:sz w:val="24"/>
          <w:szCs w:val="24"/>
        </w:rPr>
        <w:t>е</w:t>
      </w:r>
      <w:r w:rsidRPr="004C7E39">
        <w:rPr>
          <w:rFonts w:ascii="Times New Roman" w:hAnsi="Times New Roman"/>
          <w:color w:val="000000"/>
          <w:sz w:val="24"/>
          <w:szCs w:val="24"/>
        </w:rPr>
        <w:t>т:</w:t>
      </w:r>
    </w:p>
    <w:p w:rsidR="008F65DB" w:rsidRPr="004C7E39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.17.1.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:rsidR="00062E4C" w:rsidRPr="004C7E39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.17.2.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информирование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</w:t>
      </w:r>
      <w:r w:rsidR="00D95F3A" w:rsidRPr="004C7E39">
        <w:rPr>
          <w:rFonts w:ascii="Times New Roman" w:hAnsi="Times New Roman"/>
          <w:color w:val="000000"/>
          <w:sz w:val="24"/>
          <w:szCs w:val="24"/>
        </w:rPr>
        <w:t>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посредством размещения информации на стендах в местах предоставления государственных услуг, на официальных сайтах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1A6C5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/>
          <w:sz w:val="24"/>
          <w:szCs w:val="24"/>
        </w:rPr>
        <w:t>РПГУ;</w:t>
      </w:r>
    </w:p>
    <w:p w:rsidR="008F65DB" w:rsidRPr="004C7E39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.17.3.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том числе по телефону, электронной почте, при личном приеме;</w:t>
      </w:r>
    </w:p>
    <w:p w:rsidR="008F65DB" w:rsidRPr="004C7E39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.17.</w:t>
      </w:r>
      <w:r w:rsidR="001849B4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формирование и представление ежеквартально не позднее 10 </w:t>
      </w:r>
      <w:r w:rsidR="00ED5834" w:rsidRPr="004C7E39">
        <w:rPr>
          <w:rFonts w:ascii="Times New Roman" w:hAnsi="Times New Roman"/>
          <w:color w:val="000000"/>
          <w:sz w:val="24"/>
          <w:szCs w:val="24"/>
        </w:rPr>
        <w:t xml:space="preserve">(Десятого)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числа месяца, следующего за отчетным, в Управление по работе с обращениями граждан Администрации Губернатора Московской области отчетности о полученных и рассмотренных жалобах (в том числе о количестве удовлетворенных и неудовлетворенных жалоб).</w:t>
      </w:r>
    </w:p>
    <w:p w:rsidR="00B364B9" w:rsidRPr="004C7E39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6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 xml:space="preserve">.18.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8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№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1198 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«</w:t>
      </w:r>
      <w:r w:rsidRPr="004C7E39">
        <w:rPr>
          <w:rFonts w:ascii="Times New Roman" w:hAnsi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04631C" w:rsidRPr="00F2598F" w:rsidRDefault="0004631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4B9" w:rsidRPr="00F2598F" w:rsidRDefault="00B364B9" w:rsidP="007050A0">
      <w:pPr>
        <w:pStyle w:val="2-"/>
      </w:pPr>
      <w:bookmarkStart w:id="253" w:name="_Toc28377964"/>
      <w:bookmarkStart w:id="254" w:name="_Toc40861782"/>
      <w:bookmarkStart w:id="255" w:name="_Hlk20901019"/>
      <w:r w:rsidRPr="00F2598F">
        <w:t>2</w:t>
      </w:r>
      <w:r w:rsidR="002B6461">
        <w:t>7</w:t>
      </w:r>
      <w:r w:rsidRPr="00F2598F">
        <w:t>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53"/>
      <w:bookmarkEnd w:id="254"/>
    </w:p>
    <w:bookmarkEnd w:id="255"/>
    <w:p w:rsidR="00F777F3" w:rsidRPr="00F2598F" w:rsidRDefault="00F777F3" w:rsidP="009E41AF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77F3" w:rsidRPr="00F2598F" w:rsidRDefault="00F777F3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lastRenderedPageBreak/>
        <w:t>2</w:t>
      </w:r>
      <w:r w:rsidR="002B6461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F2598F">
        <w:rPr>
          <w:rFonts w:ascii="Times New Roman" w:hAnsi="Times New Roman"/>
          <w:color w:val="000000" w:themeColor="text1"/>
          <w:sz w:val="24"/>
          <w:szCs w:val="24"/>
        </w:rPr>
        <w:t>.1. Жалоба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подается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598F">
        <w:rPr>
          <w:rFonts w:ascii="Times New Roman" w:hAnsi="Times New Roman"/>
          <w:color w:val="000000"/>
          <w:sz w:val="24"/>
          <w:szCs w:val="24"/>
        </w:rPr>
        <w:t>, предоставивш</w:t>
      </w:r>
      <w:r w:rsidR="00C90D7D">
        <w:rPr>
          <w:rFonts w:ascii="Times New Roman" w:hAnsi="Times New Roman"/>
          <w:color w:val="000000"/>
          <w:sz w:val="24"/>
          <w:szCs w:val="24"/>
        </w:rPr>
        <w:t>ую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23A4">
        <w:rPr>
          <w:rFonts w:ascii="Times New Roman" w:hAnsi="Times New Roman"/>
          <w:color w:val="000000"/>
          <w:sz w:val="24"/>
          <w:szCs w:val="24"/>
        </w:rPr>
        <w:t xml:space="preserve">Муниципальную </w:t>
      </w:r>
      <w:r w:rsidR="007723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слугу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порядок предоставления которой был нарушен вследствие решений и действий (бездействия)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и рассматривается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F777F3" w:rsidRPr="00F2598F" w:rsidRDefault="00F777F3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7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  <w:r w:rsidR="00345CF1" w:rsidRPr="00F2598F">
        <w:rPr>
          <w:rFonts w:ascii="Times New Roman" w:hAnsi="Times New Roman"/>
          <w:color w:val="000000"/>
          <w:sz w:val="24"/>
          <w:szCs w:val="24"/>
        </w:rPr>
        <w:t>2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2598F">
        <w:rPr>
          <w:rFonts w:ascii="Times New Roman" w:hAnsi="Times New Roman"/>
          <w:sz w:val="24"/>
          <w:szCs w:val="24"/>
        </w:rPr>
        <w:t xml:space="preserve">Жалобу на решения и действия (бездействие) </w:t>
      </w:r>
      <w:r w:rsidR="006345DC" w:rsidRPr="00F2598F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можно подать Губернатору Московской области</w:t>
      </w:r>
      <w:r w:rsidR="00345CF1" w:rsidRPr="00F2598F">
        <w:rPr>
          <w:rFonts w:ascii="Times New Roman" w:hAnsi="Times New Roman"/>
          <w:sz w:val="24"/>
          <w:szCs w:val="24"/>
        </w:rPr>
        <w:t>.</w:t>
      </w:r>
    </w:p>
    <w:p w:rsidR="00345CF1" w:rsidRPr="00F2598F" w:rsidRDefault="00345CF1" w:rsidP="00605951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</w:t>
      </w:r>
      <w:r w:rsidR="002B6461">
        <w:rPr>
          <w:rFonts w:ascii="Times New Roman" w:hAnsi="Times New Roman"/>
          <w:sz w:val="24"/>
          <w:szCs w:val="24"/>
        </w:rPr>
        <w:t>7</w:t>
      </w:r>
      <w:r w:rsidRPr="00F2598F">
        <w:rPr>
          <w:rFonts w:ascii="Times New Roman" w:hAnsi="Times New Roman"/>
          <w:sz w:val="24"/>
          <w:szCs w:val="24"/>
        </w:rPr>
        <w:t>.</w:t>
      </w:r>
      <w:r w:rsidR="00C90D7D"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в месте, где Заявитель подавал Запрос на получение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нарушение порядка которой обжалуется, либо в месте, где Заявителем получен результат указанной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345CF1" w:rsidRPr="00F2598F" w:rsidRDefault="00345CF1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DB01C8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="00D11B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по месту е</w:t>
      </w:r>
      <w:r w:rsidR="00DB01C8">
        <w:rPr>
          <w:rFonts w:ascii="Times New Roman" w:hAnsi="Times New Roman"/>
          <w:color w:val="000000"/>
          <w:sz w:val="24"/>
          <w:szCs w:val="24"/>
        </w:rPr>
        <w:t>е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работы.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Время приема жалоб должно совпадать со временем работы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указанно</w:t>
      </w:r>
      <w:r w:rsidR="00DB01C8">
        <w:rPr>
          <w:rFonts w:ascii="Times New Roman" w:hAnsi="Times New Roman"/>
          <w:color w:val="000000"/>
          <w:sz w:val="24"/>
          <w:szCs w:val="24"/>
        </w:rPr>
        <w:t>й Администрации</w:t>
      </w:r>
      <w:r w:rsidR="00381BFF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по месту е</w:t>
      </w:r>
      <w:r w:rsidR="00DB01C8">
        <w:rPr>
          <w:rFonts w:ascii="Times New Roman" w:hAnsi="Times New Roman"/>
          <w:color w:val="000000"/>
          <w:sz w:val="24"/>
          <w:szCs w:val="24"/>
        </w:rPr>
        <w:t>е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работы.</w:t>
      </w:r>
    </w:p>
    <w:p w:rsidR="008F65DB" w:rsidRPr="00F2598F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7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  <w:r w:rsidR="0053371E">
        <w:rPr>
          <w:rFonts w:ascii="Times New Roman" w:hAnsi="Times New Roman"/>
          <w:color w:val="000000"/>
          <w:sz w:val="24"/>
          <w:szCs w:val="24"/>
        </w:rPr>
        <w:t>4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Жалоба, поступившая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9F1D37" w:rsidRPr="00D11B1B">
        <w:rPr>
          <w:rFonts w:ascii="Times New Roman" w:hAnsi="Times New Roman"/>
          <w:color w:val="000000"/>
          <w:sz w:val="24"/>
          <w:szCs w:val="24"/>
        </w:rPr>
        <w:t>,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подлежит регистрации не позднее следующего рабочего дня со дня ее поступления. </w:t>
      </w:r>
    </w:p>
    <w:p w:rsidR="0027278E" w:rsidRPr="00F2598F" w:rsidRDefault="0027278E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 xml:space="preserve">Жалоба рассматривается в течение 15 </w:t>
      </w:r>
      <w:r w:rsidR="00E613BD">
        <w:rPr>
          <w:rFonts w:ascii="Times New Roman" w:hAnsi="Times New Roman"/>
          <w:color w:val="000000"/>
          <w:sz w:val="24"/>
          <w:szCs w:val="24"/>
        </w:rPr>
        <w:t xml:space="preserve">(Пятнадцати) </w:t>
      </w:r>
      <w:r w:rsidRPr="00F2598F">
        <w:rPr>
          <w:rFonts w:ascii="Times New Roman" w:hAnsi="Times New Roman"/>
          <w:color w:val="000000"/>
          <w:sz w:val="24"/>
          <w:szCs w:val="24"/>
        </w:rPr>
        <w:t>рабочих дней со дня ее регистрации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если более короткие сроки рассмотрения жалобы не установлены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F2598F">
        <w:rPr>
          <w:rFonts w:ascii="Times New Roman" w:hAnsi="Times New Roman"/>
          <w:color w:val="000000"/>
          <w:sz w:val="24"/>
          <w:szCs w:val="24"/>
        </w:rPr>
        <w:t>,</w:t>
      </w:r>
      <w:r w:rsidR="00D11B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C8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="00694504" w:rsidRPr="00F2598F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27278E" w:rsidRPr="00F2598F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</w:t>
      </w:r>
      <w:r w:rsidR="002B6461">
        <w:rPr>
          <w:rFonts w:ascii="Times New Roman" w:hAnsi="Times New Roman"/>
          <w:color w:val="000000"/>
          <w:sz w:val="24"/>
          <w:szCs w:val="24"/>
        </w:rPr>
        <w:t>7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  <w:r w:rsidR="0053371E">
        <w:rPr>
          <w:rFonts w:ascii="Times New Roman" w:hAnsi="Times New Roman"/>
          <w:color w:val="000000"/>
          <w:sz w:val="24"/>
          <w:szCs w:val="24"/>
        </w:rPr>
        <w:t>5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В случае обжалования отказа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в приеме документов у </w:t>
      </w:r>
      <w:r w:rsidRPr="00F2598F">
        <w:rPr>
          <w:rFonts w:ascii="Times New Roman" w:hAnsi="Times New Roman"/>
          <w:color w:val="000000"/>
          <w:sz w:val="24"/>
          <w:szCs w:val="24"/>
        </w:rPr>
        <w:t>З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аявителя либо в исправлении допущенных опечаток и ошибок или в случае обжалования </w:t>
      </w:r>
      <w:r w:rsidRPr="00F2598F">
        <w:rPr>
          <w:rFonts w:ascii="Times New Roman" w:hAnsi="Times New Roman"/>
          <w:color w:val="000000"/>
          <w:sz w:val="24"/>
          <w:szCs w:val="24"/>
        </w:rPr>
        <w:t>З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аявителем нарушения установленного срока таких исправлений жалоба рассматривается в течение 5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7039">
        <w:rPr>
          <w:rFonts w:ascii="Times New Roman" w:hAnsi="Times New Roman"/>
          <w:color w:val="000000"/>
          <w:sz w:val="24"/>
          <w:szCs w:val="24"/>
        </w:rPr>
        <w:t xml:space="preserve">(Пяти)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рабочих дней со дня ее регистрации.</w:t>
      </w:r>
    </w:p>
    <w:p w:rsidR="0027278E" w:rsidRPr="00F2598F" w:rsidRDefault="0027278E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подана 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>З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аявителем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598F">
        <w:rPr>
          <w:rFonts w:ascii="Times New Roman" w:hAnsi="Times New Roman"/>
          <w:color w:val="000000"/>
          <w:sz w:val="24"/>
          <w:szCs w:val="24"/>
        </w:rPr>
        <w:t>, в компетенцию которого не входит принятие решения по жалобе, в течение 3</w:t>
      </w:r>
      <w:r w:rsidR="005B5F30">
        <w:rPr>
          <w:rFonts w:ascii="Times New Roman" w:hAnsi="Times New Roman"/>
          <w:color w:val="000000"/>
          <w:sz w:val="24"/>
          <w:szCs w:val="24"/>
        </w:rPr>
        <w:t xml:space="preserve"> (Трех)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рабочих дней со дня регистраци</w:t>
      </w:r>
      <w:r w:rsidR="00062B9C">
        <w:rPr>
          <w:rFonts w:ascii="Times New Roman" w:hAnsi="Times New Roman"/>
          <w:color w:val="000000"/>
          <w:sz w:val="24"/>
          <w:szCs w:val="24"/>
        </w:rPr>
        <w:t xml:space="preserve">и такой жалобы она направляется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в уполномоченный на ее рассмотрение государственный орган, о чем в письменной форме информируется 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>З</w:t>
      </w:r>
      <w:r w:rsidRPr="00F2598F">
        <w:rPr>
          <w:rFonts w:ascii="Times New Roman" w:hAnsi="Times New Roman"/>
          <w:color w:val="000000"/>
          <w:sz w:val="24"/>
          <w:szCs w:val="24"/>
        </w:rPr>
        <w:t>аявитель.</w:t>
      </w:r>
    </w:p>
    <w:p w:rsidR="0027278E" w:rsidRPr="00F2598F" w:rsidRDefault="0027278E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государственном органе.</w:t>
      </w:r>
    </w:p>
    <w:p w:rsidR="00453979" w:rsidRPr="00F2598F" w:rsidRDefault="00453979" w:rsidP="00E93B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5243" w:rsidRPr="00F2598F" w:rsidRDefault="002B6461" w:rsidP="007050A0">
      <w:pPr>
        <w:pStyle w:val="2-"/>
      </w:pPr>
      <w:bookmarkStart w:id="256" w:name="_Toc28377965"/>
      <w:bookmarkStart w:id="257" w:name="_Toc40861783"/>
      <w:bookmarkStart w:id="258" w:name="_Hlk20901028"/>
      <w:r>
        <w:t>28</w:t>
      </w:r>
      <w:r w:rsidR="00B95243" w:rsidRPr="00F2598F">
        <w:t xml:space="preserve">. Способы информирования Заявителей о порядке подачи </w:t>
      </w:r>
      <w:r w:rsidR="00B95243" w:rsidRPr="00F2598F">
        <w:br/>
        <w:t>и рассмотрения жалоб</w:t>
      </w:r>
      <w:r w:rsidR="005C00E0">
        <w:t>ы, в том числе с использованием</w:t>
      </w:r>
      <w:r w:rsidR="00173694">
        <w:t xml:space="preserve"> </w:t>
      </w:r>
      <w:r w:rsidR="00B95243" w:rsidRPr="00F2598F">
        <w:t>РПГУ</w:t>
      </w:r>
      <w:bookmarkEnd w:id="256"/>
      <w:bookmarkEnd w:id="257"/>
    </w:p>
    <w:p w:rsidR="00BE2CC0" w:rsidRPr="00F2598F" w:rsidRDefault="00BE2CC0" w:rsidP="00605951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bookmarkEnd w:id="258"/>
    <w:p w:rsidR="00B95243" w:rsidRPr="00F2598F" w:rsidRDefault="002B6461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28</w:t>
      </w:r>
      <w:r w:rsidR="00B95243" w:rsidRPr="00F2598F">
        <w:rPr>
          <w:rFonts w:ascii="Times New Roman" w:hAnsi="Times New Roman"/>
          <w:color w:val="000000" w:themeColor="text1"/>
          <w:sz w:val="24"/>
          <w:szCs w:val="24"/>
        </w:rPr>
        <w:t xml:space="preserve">.1. </w:t>
      </w:r>
      <w:r w:rsidR="00B26826" w:rsidRPr="00F2598F">
        <w:rPr>
          <w:rFonts w:ascii="Times New Roman" w:hAnsi="Times New Roman"/>
          <w:sz w:val="24"/>
          <w:szCs w:val="24"/>
        </w:rPr>
        <w:t xml:space="preserve">Заявители информируются о порядке подачи и рассмотрении жалобы,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5C00E0">
        <w:rPr>
          <w:rFonts w:ascii="Times New Roman" w:hAnsi="Times New Roman"/>
          <w:sz w:val="24"/>
          <w:szCs w:val="24"/>
        </w:rPr>
        <w:t>в том числе с использованием</w:t>
      </w:r>
      <w:r w:rsidR="00A73CBD">
        <w:rPr>
          <w:rFonts w:ascii="Times New Roman" w:hAnsi="Times New Roman"/>
          <w:sz w:val="24"/>
          <w:szCs w:val="24"/>
        </w:rPr>
        <w:t xml:space="preserve"> </w:t>
      </w:r>
      <w:r w:rsidR="00B26826" w:rsidRPr="00F2598F">
        <w:rPr>
          <w:rFonts w:ascii="Times New Roman" w:hAnsi="Times New Roman"/>
          <w:sz w:val="24"/>
          <w:szCs w:val="24"/>
        </w:rPr>
        <w:t xml:space="preserve">РПГУ способами, предусмотренными </w:t>
      </w:r>
      <w:r w:rsidR="009B286B" w:rsidRPr="00F2598F">
        <w:rPr>
          <w:rFonts w:ascii="Times New Roman" w:hAnsi="Times New Roman"/>
          <w:sz w:val="24"/>
          <w:szCs w:val="24"/>
        </w:rPr>
        <w:t>под</w:t>
      </w:r>
      <w:r w:rsidR="00BE2CC0" w:rsidRPr="00F2598F">
        <w:rPr>
          <w:rFonts w:ascii="Times New Roman" w:hAnsi="Times New Roman"/>
          <w:sz w:val="24"/>
          <w:szCs w:val="24"/>
        </w:rPr>
        <w:t>разделом 3 настоящего Административного регламента.</w:t>
      </w:r>
    </w:p>
    <w:p w:rsidR="00667131" w:rsidRPr="00F2598F" w:rsidRDefault="002B6461" w:rsidP="004C7E39">
      <w:pPr>
        <w:spacing w:after="0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bookmarkStart w:id="259" w:name="_Hlk23430539"/>
      <w:r>
        <w:rPr>
          <w:rFonts w:ascii="Times New Roman" w:hAnsi="Times New Roman"/>
          <w:sz w:val="24"/>
          <w:szCs w:val="24"/>
        </w:rPr>
        <w:t>28</w:t>
      </w:r>
      <w:r w:rsidR="00667131" w:rsidRPr="00F2598F">
        <w:rPr>
          <w:rFonts w:ascii="Times New Roman" w:hAnsi="Times New Roman"/>
          <w:sz w:val="24"/>
          <w:szCs w:val="24"/>
        </w:rPr>
        <w:t xml:space="preserve">.2. Информация, указанная в разделе </w:t>
      </w:r>
      <w:r w:rsidR="00667131" w:rsidRPr="00F2598F">
        <w:rPr>
          <w:rFonts w:ascii="Times New Roman" w:hAnsi="Times New Roman"/>
          <w:sz w:val="24"/>
          <w:szCs w:val="24"/>
          <w:lang w:val="en-US"/>
        </w:rPr>
        <w:t>V</w:t>
      </w:r>
      <w:r w:rsidR="00667131" w:rsidRPr="00F2598F">
        <w:rPr>
          <w:rFonts w:ascii="Times New Roman" w:hAnsi="Times New Roman"/>
          <w:sz w:val="24"/>
          <w:szCs w:val="24"/>
        </w:rPr>
        <w:t xml:space="preserve"> настоящего </w:t>
      </w:r>
      <w:r w:rsidR="00055DC6" w:rsidRPr="00F2598F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667131" w:rsidRPr="00F2598F">
        <w:rPr>
          <w:rFonts w:ascii="Times New Roman" w:hAnsi="Times New Roman"/>
          <w:sz w:val="24"/>
          <w:szCs w:val="24"/>
        </w:rPr>
        <w:t>регламента</w:t>
      </w:r>
      <w:r w:rsidR="00055DC6" w:rsidRPr="00F2598F">
        <w:rPr>
          <w:rFonts w:ascii="Times New Roman" w:hAnsi="Times New Roman"/>
          <w:sz w:val="24"/>
          <w:szCs w:val="24"/>
        </w:rPr>
        <w:t>,</w:t>
      </w:r>
      <w:r w:rsidR="00667131" w:rsidRPr="00F2598F">
        <w:rPr>
          <w:rFonts w:ascii="Times New Roman" w:hAnsi="Times New Roman"/>
          <w:sz w:val="24"/>
          <w:szCs w:val="24"/>
        </w:rPr>
        <w:t xml:space="preserve"> подле</w:t>
      </w:r>
      <w:r w:rsidR="005C00E0">
        <w:rPr>
          <w:rFonts w:ascii="Times New Roman" w:hAnsi="Times New Roman"/>
          <w:sz w:val="24"/>
          <w:szCs w:val="24"/>
        </w:rPr>
        <w:t>жит обязательному размещению на</w:t>
      </w:r>
      <w:r w:rsidR="008F3BBA">
        <w:rPr>
          <w:rFonts w:ascii="Times New Roman" w:hAnsi="Times New Roman"/>
          <w:sz w:val="24"/>
          <w:szCs w:val="24"/>
        </w:rPr>
        <w:t xml:space="preserve"> </w:t>
      </w:r>
      <w:r w:rsidR="00667131" w:rsidRPr="00F2598F">
        <w:rPr>
          <w:rFonts w:ascii="Times New Roman" w:hAnsi="Times New Roman"/>
          <w:sz w:val="24"/>
          <w:szCs w:val="24"/>
        </w:rPr>
        <w:t xml:space="preserve">РПГУ, официальном сайте </w:t>
      </w:r>
      <w:r w:rsidR="006345DC" w:rsidRPr="00F2598F">
        <w:rPr>
          <w:rFonts w:ascii="Times New Roman" w:eastAsia="Times New Roman" w:hAnsi="Times New Roman"/>
          <w:sz w:val="24"/>
          <w:szCs w:val="24"/>
        </w:rPr>
        <w:t>Организации</w:t>
      </w:r>
      <w:r w:rsidR="00667131" w:rsidRPr="00F2598F">
        <w:rPr>
          <w:rFonts w:ascii="Times New Roman" w:hAnsi="Times New Roman"/>
          <w:sz w:val="24"/>
          <w:szCs w:val="24"/>
        </w:rPr>
        <w:t>, а также в федеральной государственной информационной системе «Федеральный реестр государственных и муниципальных услуг (функций)</w:t>
      </w:r>
      <w:r w:rsidR="00F54C68" w:rsidRPr="00F2598F">
        <w:rPr>
          <w:rFonts w:ascii="Times New Roman" w:hAnsi="Times New Roman"/>
          <w:sz w:val="24"/>
          <w:szCs w:val="24"/>
        </w:rPr>
        <w:t>»</w:t>
      </w:r>
      <w:r w:rsidR="00667131" w:rsidRPr="00F2598F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 w:rsidRPr="00F2598F">
        <w:rPr>
          <w:rFonts w:ascii="Times New Roman" w:hAnsi="Times New Roman"/>
          <w:sz w:val="24"/>
          <w:szCs w:val="24"/>
        </w:rPr>
        <w:t>.</w:t>
      </w:r>
    </w:p>
    <w:bookmarkEnd w:id="259"/>
    <w:p w:rsidR="00B95243" w:rsidRPr="00F2598F" w:rsidRDefault="00B95243" w:rsidP="009E41AF">
      <w:pPr>
        <w:spacing w:after="0" w:line="240" w:lineRule="auto"/>
        <w:jc w:val="center"/>
        <w:rPr>
          <w:rFonts w:ascii="Times New Roman" w:hAnsi="Times New Roman"/>
          <w:b/>
          <w:color w:val="FFC000"/>
          <w:sz w:val="24"/>
          <w:szCs w:val="24"/>
        </w:rPr>
      </w:pPr>
    </w:p>
    <w:p w:rsidR="00B95243" w:rsidRPr="00F2598F" w:rsidRDefault="002B6461" w:rsidP="007050A0">
      <w:pPr>
        <w:pStyle w:val="2-"/>
      </w:pPr>
      <w:bookmarkStart w:id="260" w:name="_Toc28377966"/>
      <w:bookmarkStart w:id="261" w:name="_Toc40861784"/>
      <w:bookmarkStart w:id="262" w:name="_Hlk20901040"/>
      <w:r>
        <w:t>29</w:t>
      </w:r>
      <w:r w:rsidR="00B95243" w:rsidRPr="00F2598F">
        <w:t xml:space="preserve">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6345DC" w:rsidRPr="00F2598F">
        <w:t>Организации</w:t>
      </w:r>
      <w:r w:rsidR="00B95243" w:rsidRPr="00F2598F">
        <w:t xml:space="preserve">, </w:t>
      </w:r>
      <w:r w:rsidR="00B5069F">
        <w:t>работников</w:t>
      </w:r>
      <w:r w:rsidR="00B95243" w:rsidRPr="00F2598F">
        <w:t xml:space="preserve"> </w:t>
      </w:r>
      <w:r w:rsidR="006345DC" w:rsidRPr="00F2598F">
        <w:t>Организации</w:t>
      </w:r>
      <w:bookmarkEnd w:id="260"/>
      <w:bookmarkEnd w:id="261"/>
    </w:p>
    <w:p w:rsidR="00EE59F7" w:rsidRPr="00F2598F" w:rsidRDefault="008E48C4" w:rsidP="008E48C4">
      <w:pPr>
        <w:tabs>
          <w:tab w:val="left" w:pos="6015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bookmarkEnd w:id="262"/>
    <w:p w:rsidR="00B95243" w:rsidRPr="00F2598F" w:rsidRDefault="002B6461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B95243" w:rsidRPr="00F2598F">
        <w:rPr>
          <w:rFonts w:ascii="Times New Roman" w:hAnsi="Times New Roman"/>
          <w:sz w:val="24"/>
          <w:szCs w:val="24"/>
        </w:rPr>
        <w:t xml:space="preserve">.1. Досудебный (внесудебный) порядок обжалования действий (бездействия) и (или) решений, принятых в ходе представления </w:t>
      </w:r>
      <w:r w:rsidR="00F04A0C" w:rsidRPr="00F2598F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B95243" w:rsidRPr="00F2598F">
        <w:rPr>
          <w:rFonts w:ascii="Times New Roman" w:hAnsi="Times New Roman"/>
          <w:sz w:val="24"/>
          <w:szCs w:val="24"/>
        </w:rPr>
        <w:t xml:space="preserve">, осуществляется с соблюдением </w:t>
      </w:r>
      <w:r w:rsidR="00B95243" w:rsidRPr="00F2598F">
        <w:rPr>
          <w:rFonts w:ascii="Times New Roman" w:hAnsi="Times New Roman"/>
          <w:sz w:val="24"/>
          <w:szCs w:val="24"/>
        </w:rPr>
        <w:lastRenderedPageBreak/>
        <w:t>требований Федерального закона от 27.07.2010</w:t>
      </w:r>
      <w:r w:rsidR="00035E33">
        <w:rPr>
          <w:rFonts w:ascii="Times New Roman" w:hAnsi="Times New Roman"/>
          <w:sz w:val="24"/>
          <w:szCs w:val="24"/>
        </w:rPr>
        <w:t xml:space="preserve"> </w:t>
      </w:r>
      <w:r w:rsidR="00B95243" w:rsidRPr="00F2598F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FC3CBA" w:rsidRPr="00F2598F" w:rsidRDefault="00FC3CBA" w:rsidP="00DE04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C3CBA" w:rsidRPr="00F2598F" w:rsidSect="00E342AB">
          <w:pgSz w:w="11906" w:h="16838" w:code="9"/>
          <w:pgMar w:top="709" w:right="566" w:bottom="851" w:left="1134" w:header="720" w:footer="720" w:gutter="0"/>
          <w:cols w:space="720"/>
          <w:noEndnote/>
          <w:docGrid w:linePitch="299"/>
        </w:sectPr>
      </w:pPr>
      <w:bookmarkStart w:id="263" w:name="_Toc510617031"/>
      <w:bookmarkStart w:id="264" w:name="_Ref437561441"/>
      <w:bookmarkStart w:id="265" w:name="_Ref437561184"/>
      <w:bookmarkStart w:id="266" w:name="_Ref437561208"/>
      <w:bookmarkStart w:id="267" w:name="_Toc437973306"/>
      <w:bookmarkStart w:id="268" w:name="_Toc438110048"/>
      <w:bookmarkStart w:id="269" w:name="_Toc438376260"/>
      <w:bookmarkEnd w:id="180"/>
      <w:bookmarkEnd w:id="221"/>
      <w:bookmarkEnd w:id="222"/>
      <w:bookmarkEnd w:id="223"/>
    </w:p>
    <w:p w:rsidR="002E6D37" w:rsidRPr="00F2598F" w:rsidRDefault="002E6D37" w:rsidP="002E6D37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70" w:name="_(%252525252525252525D0%2525252525252525"/>
      <w:bookmarkStart w:id="271" w:name="_Toc28377967"/>
      <w:bookmarkStart w:id="272" w:name="_Toc40861785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r w:rsidRPr="00F2598F">
        <w:rPr>
          <w:b w:val="0"/>
          <w:bCs w:val="0"/>
          <w:szCs w:val="24"/>
        </w:rPr>
        <w:lastRenderedPageBreak/>
        <w:t>Приложение 1</w:t>
      </w:r>
      <w:bookmarkEnd w:id="271"/>
      <w:bookmarkEnd w:id="272"/>
    </w:p>
    <w:p w:rsidR="002E6D37" w:rsidRPr="00F2598F" w:rsidRDefault="002E6D37" w:rsidP="002E6D37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</w:t>
      </w:r>
      <w:r w:rsidR="003A52FE" w:rsidRPr="00F2598F">
        <w:rPr>
          <w:b w:val="0"/>
          <w:bCs/>
          <w:szCs w:val="24"/>
        </w:rPr>
        <w:t>т</w:t>
      </w:r>
      <w:r w:rsidRPr="00F2598F">
        <w:rPr>
          <w:b w:val="0"/>
          <w:bCs/>
          <w:szCs w:val="24"/>
        </w:rPr>
        <w:t>иповому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2E6D37" w:rsidRPr="00F2598F" w:rsidRDefault="001569C7" w:rsidP="001569C7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C757E9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FA3552" w:rsidRPr="00F2598F" w:rsidRDefault="00FA3552" w:rsidP="00893D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1848" w:rsidRPr="00B12FF3" w:rsidRDefault="00B11848" w:rsidP="007050A0">
      <w:pPr>
        <w:pStyle w:val="2-"/>
      </w:pPr>
    </w:p>
    <w:p w:rsidR="00FA3552" w:rsidRDefault="00FA3552" w:rsidP="007050A0">
      <w:pPr>
        <w:pStyle w:val="2-"/>
      </w:pPr>
      <w:bookmarkStart w:id="273" w:name="_Toc40861786"/>
      <w:r w:rsidRPr="00B12FF3">
        <w:t>Форма выписки из Приказа о зачислении</w:t>
      </w:r>
      <w:bookmarkEnd w:id="273"/>
    </w:p>
    <w:p w:rsidR="005E6016" w:rsidRDefault="005E6016" w:rsidP="007050A0">
      <w:pPr>
        <w:pStyle w:val="2-"/>
      </w:pPr>
    </w:p>
    <w:p w:rsidR="005E6016" w:rsidRPr="00F2598F" w:rsidRDefault="005E6016" w:rsidP="005E601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5E6016" w:rsidRPr="00F2598F" w:rsidRDefault="005E6016" w:rsidP="005E6016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5E6016" w:rsidRPr="00B12FF3" w:rsidRDefault="005E6016" w:rsidP="007050A0">
      <w:pPr>
        <w:pStyle w:val="2-"/>
      </w:pP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0F78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«____</w:t>
      </w:r>
      <w:proofErr w:type="gramStart"/>
      <w:r w:rsidRPr="00F2598F">
        <w:rPr>
          <w:rFonts w:ascii="Times New Roman" w:hAnsi="Times New Roman"/>
          <w:sz w:val="24"/>
          <w:szCs w:val="24"/>
          <w:lang w:eastAsia="ru-RU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  <w:lang w:eastAsia="ru-RU"/>
        </w:rPr>
        <w:t>___________</w:t>
      </w:r>
      <w:r w:rsidR="000F78DE" w:rsidRPr="00F2598F">
        <w:rPr>
          <w:rFonts w:ascii="Times New Roman" w:hAnsi="Times New Roman"/>
          <w:sz w:val="24"/>
          <w:szCs w:val="24"/>
          <w:lang w:eastAsia="ru-RU"/>
        </w:rPr>
        <w:t xml:space="preserve">_ 20____ г.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="00512EC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№_____________</w:t>
      </w:r>
    </w:p>
    <w:p w:rsidR="00FA3552" w:rsidRPr="00F2598F" w:rsidRDefault="00FA3552" w:rsidP="00FA3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FA355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0F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Выписка из Приказа</w:t>
      </w:r>
    </w:p>
    <w:p w:rsidR="00FA3552" w:rsidRPr="00F2598F" w:rsidRDefault="00FA3552" w:rsidP="00FA35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7D71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Настоящим уведомляем, что на основании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Приказа 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от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«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___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» _____</w:t>
      </w:r>
      <w:r w:rsidR="007D7130">
        <w:rPr>
          <w:rFonts w:ascii="Times New Roman" w:hAnsi="Times New Roman"/>
          <w:sz w:val="24"/>
          <w:szCs w:val="24"/>
        </w:rPr>
        <w:t>__________</w:t>
      </w:r>
      <w:r w:rsidRPr="00F2598F">
        <w:rPr>
          <w:rFonts w:ascii="Times New Roman" w:hAnsi="Times New Roman"/>
          <w:sz w:val="24"/>
          <w:szCs w:val="24"/>
        </w:rPr>
        <w:t xml:space="preserve"> 20__ №__ ,</w:t>
      </w:r>
    </w:p>
    <w:p w:rsidR="000F78DE" w:rsidRPr="00F2598F" w:rsidRDefault="000F78DE" w:rsidP="007D713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</w:rPr>
        <w:t xml:space="preserve">по заявлению </w:t>
      </w:r>
      <w:r w:rsidR="00FA3552" w:rsidRPr="00F2598F">
        <w:rPr>
          <w:rFonts w:ascii="Times New Roman" w:hAnsi="Times New Roman"/>
          <w:sz w:val="24"/>
          <w:szCs w:val="24"/>
        </w:rPr>
        <w:t>№_____</w:t>
      </w:r>
      <w:r w:rsidRPr="00F2598F">
        <w:rPr>
          <w:rFonts w:ascii="Times New Roman" w:hAnsi="Times New Roman"/>
          <w:sz w:val="24"/>
          <w:szCs w:val="24"/>
        </w:rPr>
        <w:t>________________</w:t>
      </w:r>
      <w:r w:rsidR="00FA3552" w:rsidRPr="00F2598F">
        <w:rPr>
          <w:rFonts w:ascii="Times New Roman" w:hAnsi="Times New Roman"/>
          <w:sz w:val="24"/>
          <w:szCs w:val="24"/>
        </w:rPr>
        <w:t>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A3552" w:rsidRPr="00F2598F">
        <w:rPr>
          <w:rFonts w:ascii="Times New Roman" w:hAnsi="Times New Roman"/>
          <w:sz w:val="24"/>
          <w:szCs w:val="24"/>
        </w:rPr>
        <w:t>от___________</w:t>
      </w:r>
      <w:r w:rsidRPr="00F2598F">
        <w:rPr>
          <w:rFonts w:ascii="Times New Roman" w:hAnsi="Times New Roman"/>
          <w:sz w:val="24"/>
          <w:szCs w:val="24"/>
        </w:rPr>
        <w:t xml:space="preserve">_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гр.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__________</w:t>
      </w:r>
    </w:p>
    <w:p w:rsidR="00FA3552" w:rsidRPr="00F2598F" w:rsidRDefault="00FA3552" w:rsidP="007D71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</w:t>
      </w:r>
      <w:r w:rsidR="000F78DE"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_____________</w:t>
      </w:r>
    </w:p>
    <w:p w:rsidR="00FA3552" w:rsidRPr="00F2598F" w:rsidRDefault="00FA3552" w:rsidP="000F78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(фамилия, имя, отчество)</w:t>
      </w:r>
    </w:p>
    <w:p w:rsidR="000F78DE" w:rsidRPr="00F2598F" w:rsidRDefault="000F78DE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ачислен</w:t>
      </w:r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(а</w:t>
      </w:r>
      <w:r w:rsidRPr="00F2598F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F2598F">
        <w:rPr>
          <w:rFonts w:ascii="Times New Roman" w:hAnsi="Times New Roman"/>
          <w:sz w:val="24"/>
          <w:szCs w:val="24"/>
          <w:lang w:eastAsia="ar-SA"/>
        </w:rPr>
        <w:t xml:space="preserve"> на обучение по дополнительной (общеобразовательной/предпрофессиональной) программе</w:t>
      </w:r>
      <w:r w:rsidR="007D7130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:rsidR="000F78DE" w:rsidRPr="00F2598F" w:rsidRDefault="007D7130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="000F78DE"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программы)</w:t>
      </w:r>
    </w:p>
    <w:p w:rsidR="000F78DE" w:rsidRPr="00F2598F" w:rsidRDefault="000F78DE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  <w:lang w:eastAsia="ar-SA"/>
        </w:rPr>
        <w:t>в</w:t>
      </w:r>
      <w:r w:rsidR="00FA3552" w:rsidRPr="00F2598F">
        <w:rPr>
          <w:rFonts w:ascii="Times New Roman" w:hAnsi="Times New Roman"/>
          <w:sz w:val="24"/>
          <w:szCs w:val="24"/>
          <w:lang w:eastAsia="ar-SA"/>
        </w:rPr>
        <w:t>_____________________________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0F78DE" w:rsidRPr="00F2598F" w:rsidRDefault="000F78DE" w:rsidP="000F78DE">
      <w:pPr>
        <w:pBdr>
          <w:bottom w:val="single" w:sz="4" w:space="15" w:color="00000A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Организации)</w:t>
      </w:r>
    </w:p>
    <w:p w:rsidR="00FA3552" w:rsidRPr="00F2598F" w:rsidRDefault="00FA3552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0F78DE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Примечание: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0F78DE" w:rsidRPr="00F2598F" w:rsidRDefault="000F78DE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8DE" w:rsidRPr="00F2598F" w:rsidRDefault="000F78DE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52" w:rsidRPr="00F2598F" w:rsidRDefault="00B5069F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FA3552"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FA3552" w:rsidRPr="00F2598F" w:rsidRDefault="000F78DE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</w:t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E71EA">
        <w:rPr>
          <w:rFonts w:ascii="Times New Roman" w:hAnsi="Times New Roman"/>
          <w:sz w:val="24"/>
          <w:szCs w:val="24"/>
        </w:rPr>
        <w:t xml:space="preserve"> </w:t>
      </w:r>
      <w:r w:rsidR="007E71EA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 </w:t>
      </w:r>
      <w:r w:rsidR="00FA3552"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«____</w:t>
      </w:r>
      <w:proofErr w:type="gramStart"/>
      <w:r w:rsidRPr="00F2598F">
        <w:rPr>
          <w:rFonts w:ascii="Times New Roman" w:hAnsi="Times New Roman"/>
          <w:sz w:val="24"/>
          <w:szCs w:val="24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______________________ 20     г. </w:t>
      </w:r>
    </w:p>
    <w:p w:rsidR="003501F2" w:rsidRDefault="003501F2" w:rsidP="00FA3552">
      <w:pPr>
        <w:pStyle w:val="affff9"/>
        <w:spacing w:after="0"/>
        <w:ind w:left="5387"/>
        <w:jc w:val="left"/>
        <w:rPr>
          <w:b w:val="0"/>
          <w:bCs w:val="0"/>
          <w:szCs w:val="24"/>
        </w:rPr>
        <w:sectPr w:rsidR="003501F2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FA3552" w:rsidRPr="00F2598F" w:rsidRDefault="00FA3552" w:rsidP="00FA3552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74" w:name="_Toc40861787"/>
      <w:r w:rsidRPr="00F2598F">
        <w:rPr>
          <w:b w:val="0"/>
          <w:bCs w:val="0"/>
          <w:szCs w:val="24"/>
        </w:rPr>
        <w:lastRenderedPageBreak/>
        <w:t>Приложение 2</w:t>
      </w:r>
      <w:bookmarkEnd w:id="274"/>
    </w:p>
    <w:p w:rsidR="00FA3552" w:rsidRPr="00F2598F" w:rsidRDefault="00FA3552" w:rsidP="00FA355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</w:t>
      </w:r>
      <w:r w:rsidR="003A52FE" w:rsidRPr="00F2598F">
        <w:rPr>
          <w:b w:val="0"/>
          <w:bCs/>
          <w:szCs w:val="24"/>
        </w:rPr>
        <w:t>т</w:t>
      </w:r>
      <w:r w:rsidRPr="00F2598F">
        <w:rPr>
          <w:b w:val="0"/>
          <w:bCs/>
          <w:szCs w:val="24"/>
        </w:rPr>
        <w:t>иповому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FA3552" w:rsidRDefault="00FA3552" w:rsidP="00FA355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C757E9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7E71EA" w:rsidRDefault="007E71EA" w:rsidP="007050A0">
      <w:pPr>
        <w:pStyle w:val="2-"/>
      </w:pPr>
      <w:bookmarkStart w:id="275" w:name="_Toc40861788"/>
      <w:r w:rsidRPr="00B12FF3">
        <w:t>Форма</w:t>
      </w:r>
      <w:r w:rsidRPr="00F2598F">
        <w:t xml:space="preserve"> решения об отказе в предоставлении Муниципальной услуги</w:t>
      </w:r>
      <w:bookmarkEnd w:id="275"/>
    </w:p>
    <w:p w:rsidR="007E71EA" w:rsidRPr="00F2598F" w:rsidRDefault="007E71EA" w:rsidP="007050A0">
      <w:pPr>
        <w:pStyle w:val="2-"/>
      </w:pPr>
    </w:p>
    <w:p w:rsidR="007E71EA" w:rsidRPr="00F2598F" w:rsidRDefault="007E71EA" w:rsidP="007E71EA">
      <w:pPr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E71EA" w:rsidRPr="00F2598F" w:rsidRDefault="007E71EA" w:rsidP="007E71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7E71E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7E71EA" w:rsidRPr="00F2598F" w:rsidRDefault="007E71EA" w:rsidP="007E71E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7E71EA" w:rsidRPr="00F2598F" w:rsidRDefault="007E71EA" w:rsidP="007E71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7E7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приняла решение об отказе в предоставлении муниципальной услуги «Прием в муниципальные образовательные организации </w:t>
      </w:r>
      <w:r w:rsidR="00C757E9">
        <w:rPr>
          <w:rFonts w:ascii="Times New Roman" w:eastAsia="Times New Roman" w:hAnsi="Times New Roman"/>
          <w:sz w:val="24"/>
          <w:szCs w:val="24"/>
          <w:lang w:eastAsia="ru-RU"/>
        </w:rPr>
        <w:t xml:space="preserve">Рузского городского округа </w:t>
      </w: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области, реализующие дополнительные общеобразовательные программы»:</w:t>
      </w:r>
    </w:p>
    <w:p w:rsidR="007E71EA" w:rsidRPr="00F2598F" w:rsidRDefault="007E71EA" w:rsidP="007E71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1f4"/>
        <w:tblW w:w="10514" w:type="dxa"/>
        <w:tblInd w:w="-142" w:type="dxa"/>
        <w:tblLook w:val="04A0" w:firstRow="1" w:lastRow="0" w:firstColumn="1" w:lastColumn="0" w:noHBand="0" w:noVBand="1"/>
      </w:tblPr>
      <w:tblGrid>
        <w:gridCol w:w="1258"/>
        <w:gridCol w:w="4430"/>
        <w:gridCol w:w="4826"/>
      </w:tblGrid>
      <w:tr w:rsidR="007E71EA" w:rsidRPr="00F2598F" w:rsidTr="00251E78">
        <w:trPr>
          <w:trHeight w:val="783"/>
        </w:trPr>
        <w:tc>
          <w:tcPr>
            <w:tcW w:w="1258" w:type="dxa"/>
          </w:tcPr>
          <w:p w:rsidR="007E71EA" w:rsidRPr="00F2598F" w:rsidRDefault="007E71EA" w:rsidP="00251E78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Разъяснение причин отказа в предоставлении </w:t>
            </w:r>
            <w:r w:rsidR="00F62DD0">
              <w:rPr>
                <w:rFonts w:eastAsia="Calibri"/>
                <w:sz w:val="24"/>
                <w:szCs w:val="24"/>
              </w:rPr>
              <w:t>Муниципальной у</w:t>
            </w:r>
            <w:r w:rsidRPr="00F2598F">
              <w:rPr>
                <w:rFonts w:eastAsia="Calibri"/>
                <w:sz w:val="24"/>
                <w:szCs w:val="24"/>
              </w:rPr>
              <w:t xml:space="preserve">слуги </w:t>
            </w:r>
          </w:p>
        </w:tc>
      </w:tr>
      <w:tr w:rsidR="00300B8B" w:rsidRPr="00F2598F" w:rsidTr="00B82806">
        <w:trPr>
          <w:trHeight w:val="356"/>
        </w:trPr>
        <w:tc>
          <w:tcPr>
            <w:tcW w:w="1258" w:type="dxa"/>
          </w:tcPr>
          <w:p w:rsidR="00760B22" w:rsidRDefault="00300B8B" w:rsidP="00B82806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30" w:type="dxa"/>
          </w:tcPr>
          <w:p w:rsidR="00760B22" w:rsidRDefault="00300B8B" w:rsidP="00B8280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6" w:type="dxa"/>
          </w:tcPr>
          <w:p w:rsidR="00760B22" w:rsidRDefault="00300B8B" w:rsidP="00B8280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71EA" w:rsidRPr="00F2598F" w:rsidTr="00B82806">
        <w:trPr>
          <w:trHeight w:val="859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13.2.1.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7E71EA" w:rsidRPr="00F2598F" w:rsidTr="00251E78">
        <w:trPr>
          <w:trHeight w:val="789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13.2.2.</w:t>
            </w:r>
          </w:p>
        </w:tc>
        <w:tc>
          <w:tcPr>
            <w:tcW w:w="4430" w:type="dxa"/>
          </w:tcPr>
          <w:p w:rsidR="00F02BDA" w:rsidRDefault="007E71EA" w:rsidP="00001B2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Несоответствие категории Заявителя кругу лиц, </w:t>
            </w:r>
            <w:r w:rsidR="00001B26">
              <w:rPr>
                <w:rFonts w:eastAsia="Calibri"/>
                <w:sz w:val="24"/>
                <w:szCs w:val="24"/>
              </w:rPr>
              <w:t>указанных в подразделе 2 Административного регламента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7E71EA" w:rsidRPr="00F2598F" w:rsidTr="00251E78">
        <w:trPr>
          <w:trHeight w:val="1745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13.2.3.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Несоответствие документов, указанных в подразделе 10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lastRenderedPageBreak/>
              <w:t>13.2.4.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7E71EA" w:rsidRPr="00F2598F" w:rsidTr="00251E78">
        <w:trPr>
          <w:trHeight w:val="661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13.2.5.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Отзыв Запроса по инициативе Заявителя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081E22"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>слуги</w:t>
            </w: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13.2.6.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на перечень противопоказаний</w:t>
            </w:r>
          </w:p>
        </w:tc>
      </w:tr>
      <w:tr w:rsidR="007E71EA" w:rsidRPr="00F2598F" w:rsidTr="00B82806">
        <w:trPr>
          <w:trHeight w:val="635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13.2.7.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Отсутствие свободных мест в Организации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13.2.8.       </w:t>
            </w:r>
          </w:p>
        </w:tc>
        <w:tc>
          <w:tcPr>
            <w:tcW w:w="4430" w:type="dxa"/>
          </w:tcPr>
          <w:p w:rsidR="007E71EA" w:rsidRPr="00F2598F" w:rsidRDefault="007E71EA" w:rsidP="00090E4B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Неявка в Организацию в течение </w:t>
            </w:r>
            <w:r w:rsidR="00090E4B">
              <w:rPr>
                <w:rFonts w:eastAsia="Calibri"/>
                <w:sz w:val="24"/>
                <w:szCs w:val="24"/>
              </w:rPr>
              <w:t>4 (Четырех)</w:t>
            </w:r>
            <w:r w:rsidR="00090E4B" w:rsidRPr="00F2598F">
              <w:rPr>
                <w:rFonts w:eastAsia="Calibri"/>
                <w:sz w:val="24"/>
                <w:szCs w:val="24"/>
              </w:rPr>
              <w:t xml:space="preserve"> </w:t>
            </w:r>
            <w:r w:rsidRPr="00F2598F">
              <w:rPr>
                <w:rFonts w:eastAsia="Calibri"/>
                <w:sz w:val="24"/>
                <w:szCs w:val="24"/>
              </w:rPr>
              <w:t xml:space="preserve">рабочих дней после получения уведомления о необходимости личного посещения для заключения </w:t>
            </w:r>
            <w:r w:rsidR="00273855">
              <w:rPr>
                <w:rFonts w:eastAsia="Calibri"/>
                <w:sz w:val="24"/>
                <w:szCs w:val="24"/>
              </w:rPr>
              <w:t>д</w:t>
            </w:r>
            <w:r w:rsidRPr="00F2598F">
              <w:rPr>
                <w:rFonts w:eastAsia="Calibri"/>
                <w:sz w:val="24"/>
                <w:szCs w:val="24"/>
              </w:rPr>
              <w:t xml:space="preserve">оговора </w:t>
            </w:r>
            <w:r>
              <w:rPr>
                <w:rFonts w:eastAsia="Calibri"/>
                <w:sz w:val="24"/>
                <w:szCs w:val="24"/>
              </w:rPr>
              <w:t>об образовании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</w:t>
            </w:r>
            <w:r>
              <w:rPr>
                <w:sz w:val="24"/>
                <w:szCs w:val="24"/>
              </w:rPr>
              <w:t>9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D80B4B" w:rsidP="007E71EA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E71EA" w:rsidRPr="00F2598F">
              <w:rPr>
                <w:sz w:val="24"/>
                <w:szCs w:val="24"/>
              </w:rPr>
              <w:t>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</w:t>
            </w:r>
            <w:r w:rsidR="007E71EA">
              <w:rPr>
                <w:sz w:val="24"/>
                <w:szCs w:val="24"/>
              </w:rPr>
              <w:t xml:space="preserve"> </w:t>
            </w:r>
            <w:r w:rsidR="007E71EA" w:rsidRPr="00F2598F">
              <w:rPr>
                <w:sz w:val="24"/>
                <w:szCs w:val="24"/>
              </w:rPr>
              <w:t>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7E71EA" w:rsidRPr="00F2598F" w:rsidTr="007E71EA">
        <w:trPr>
          <w:trHeight w:val="653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0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1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7E71EA" w:rsidP="004674C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Непредставление оригиналов документов, сведения о которых указаны Заявителем в электронной форме </w:t>
            </w:r>
            <w:r w:rsidR="004674C9">
              <w:rPr>
                <w:rFonts w:eastAsia="Calibri"/>
                <w:sz w:val="24"/>
                <w:szCs w:val="24"/>
              </w:rPr>
              <w:t>Запроса</w:t>
            </w:r>
            <w:r w:rsidR="004674C9" w:rsidRPr="00F2598F">
              <w:rPr>
                <w:rFonts w:eastAsia="Calibri"/>
                <w:sz w:val="24"/>
                <w:szCs w:val="24"/>
              </w:rPr>
              <w:t xml:space="preserve"> </w:t>
            </w:r>
            <w:r w:rsidRPr="00F2598F">
              <w:rPr>
                <w:rFonts w:eastAsia="Calibri"/>
                <w:sz w:val="24"/>
                <w:szCs w:val="24"/>
              </w:rPr>
              <w:t>на РПГУ</w:t>
            </w:r>
            <w:r w:rsidR="00330659">
              <w:rPr>
                <w:rFonts w:eastAsia="Calibri"/>
                <w:sz w:val="24"/>
                <w:szCs w:val="24"/>
              </w:rPr>
              <w:t>,</w:t>
            </w:r>
            <w:r w:rsidRPr="00F2598F">
              <w:rPr>
                <w:rFonts w:eastAsia="Calibri"/>
                <w:sz w:val="24"/>
                <w:szCs w:val="24"/>
              </w:rPr>
              <w:t xml:space="preserve"> в день проведения вступительных (приемных) испытаний в Организации</w:t>
            </w:r>
            <w:r w:rsidR="00653FDE">
              <w:rPr>
                <w:rFonts w:eastAsia="Calibri"/>
                <w:sz w:val="24"/>
                <w:szCs w:val="24"/>
              </w:rPr>
              <w:t xml:space="preserve">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на перечень непредставленных оригиналов документов</w:t>
            </w: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7E71EA" w:rsidRPr="00F2598F" w:rsidRDefault="00761449" w:rsidP="00481529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E71EA" w:rsidRPr="00F2598F">
              <w:rPr>
                <w:sz w:val="24"/>
                <w:szCs w:val="24"/>
              </w:rPr>
              <w:t xml:space="preserve">есоответствие оригиналов документов сведениям, указанным в электронной форме </w:t>
            </w:r>
            <w:r w:rsidR="00481529" w:rsidRPr="00F2598F">
              <w:rPr>
                <w:sz w:val="24"/>
                <w:szCs w:val="24"/>
              </w:rPr>
              <w:t>За</w:t>
            </w:r>
            <w:r w:rsidR="00481529">
              <w:rPr>
                <w:sz w:val="24"/>
                <w:szCs w:val="24"/>
              </w:rPr>
              <w:t>проса</w:t>
            </w:r>
            <w:r w:rsidR="00481529" w:rsidRPr="00F2598F">
              <w:rPr>
                <w:sz w:val="24"/>
                <w:szCs w:val="24"/>
              </w:rPr>
              <w:t xml:space="preserve"> </w:t>
            </w:r>
            <w:r w:rsidR="007E71EA" w:rsidRPr="00F2598F">
              <w:rPr>
                <w:sz w:val="24"/>
                <w:szCs w:val="24"/>
              </w:rPr>
              <w:t>на РПГУ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B82806">
        <w:trPr>
          <w:trHeight w:val="543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3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Отрицательные результаты вступительных (приемных) испытаний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75AEA" w:rsidRPr="00F2598F" w:rsidTr="00251E78">
        <w:trPr>
          <w:trHeight w:val="1128"/>
        </w:trPr>
        <w:tc>
          <w:tcPr>
            <w:tcW w:w="1258" w:type="dxa"/>
          </w:tcPr>
          <w:p w:rsidR="00275AEA" w:rsidRPr="00F2598F" w:rsidRDefault="00275A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13.2.14.</w:t>
            </w:r>
          </w:p>
        </w:tc>
        <w:tc>
          <w:tcPr>
            <w:tcW w:w="4430" w:type="dxa"/>
          </w:tcPr>
          <w:p w:rsidR="00275AEA" w:rsidRPr="00F2598F" w:rsidRDefault="00275A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60C9A">
              <w:rPr>
                <w:sz w:val="24"/>
                <w:szCs w:val="24"/>
              </w:rPr>
              <w:t>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826" w:type="dxa"/>
          </w:tcPr>
          <w:p w:rsidR="00275AEA" w:rsidRPr="00F2598F" w:rsidRDefault="00275AEA" w:rsidP="003F1353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7E71EA" w:rsidRPr="00F2598F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Вы вправе повторно обратиться в Организацию с Запросом о предоставлении </w:t>
      </w:r>
      <w:r w:rsidR="00AC6E08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 xml:space="preserve">слуги после устранения указанных оснований для отказа в предоставлении </w:t>
      </w:r>
      <w:r w:rsidR="001B4A09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слуги.</w:t>
      </w:r>
    </w:p>
    <w:p w:rsidR="007E71EA" w:rsidRPr="00F2598F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7E71EA" w:rsidRPr="00F2598F" w:rsidRDefault="007E71EA" w:rsidP="007E71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7E71EA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E71EA" w:rsidRPr="00F2598F" w:rsidRDefault="007E71EA" w:rsidP="007E71EA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</w:t>
      </w:r>
      <w:r w:rsidRPr="00F2598F">
        <w:rPr>
          <w:rFonts w:ascii="Times New Roman" w:hAnsi="Times New Roman"/>
          <w:sz w:val="24"/>
          <w:szCs w:val="24"/>
          <w:lang w:eastAsia="ru-RU"/>
        </w:rPr>
        <w:br/>
        <w:t>в предоставлении Муниципальной услуги, а также иная дополнительная информация при наличии)</w:t>
      </w:r>
    </w:p>
    <w:p w:rsidR="007E71EA" w:rsidRPr="00F2598F" w:rsidRDefault="007E71EA" w:rsidP="007E71EA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(подпись, фамилия, инициалы)</w:t>
      </w: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«____</w:t>
      </w:r>
      <w:proofErr w:type="gramStart"/>
      <w:r w:rsidRPr="00F2598F">
        <w:rPr>
          <w:rFonts w:ascii="Times New Roman" w:hAnsi="Times New Roman"/>
          <w:sz w:val="24"/>
          <w:szCs w:val="24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______________________ 20     г. </w:t>
      </w:r>
    </w:p>
    <w:p w:rsidR="007E71EA" w:rsidRDefault="007E71EA" w:rsidP="007050A0">
      <w:pPr>
        <w:pStyle w:val="2-"/>
      </w:pPr>
      <w:r w:rsidRPr="00F2598F">
        <w:br w:type="page"/>
      </w:r>
    </w:p>
    <w:p w:rsidR="007E71EA" w:rsidRPr="00F2598F" w:rsidRDefault="007E71EA" w:rsidP="007E71EA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76" w:name="_Toc40861789"/>
      <w:r w:rsidRPr="00F2598F">
        <w:rPr>
          <w:b w:val="0"/>
          <w:bCs w:val="0"/>
          <w:szCs w:val="24"/>
        </w:rPr>
        <w:lastRenderedPageBreak/>
        <w:t>Приложение 3</w:t>
      </w:r>
      <w:bookmarkEnd w:id="276"/>
    </w:p>
    <w:p w:rsidR="007E71EA" w:rsidRPr="00F2598F" w:rsidRDefault="007E71EA" w:rsidP="007E71EA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7E71EA" w:rsidRPr="00F2598F" w:rsidRDefault="007E71EA" w:rsidP="007E71EA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C757E9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7E71EA" w:rsidRDefault="007E71EA" w:rsidP="007050A0">
      <w:pPr>
        <w:pStyle w:val="2-"/>
      </w:pPr>
    </w:p>
    <w:p w:rsidR="007E71EA" w:rsidRDefault="007E71EA" w:rsidP="007050A0">
      <w:pPr>
        <w:pStyle w:val="2-"/>
      </w:pPr>
    </w:p>
    <w:p w:rsidR="007E71EA" w:rsidRDefault="007E71EA" w:rsidP="007050A0">
      <w:pPr>
        <w:pStyle w:val="2-"/>
      </w:pPr>
    </w:p>
    <w:p w:rsidR="007E71EA" w:rsidRDefault="007E71EA" w:rsidP="007050A0">
      <w:pPr>
        <w:pStyle w:val="2-"/>
      </w:pPr>
    </w:p>
    <w:p w:rsidR="007E71EA" w:rsidRDefault="007E71EA" w:rsidP="007050A0">
      <w:pPr>
        <w:pStyle w:val="2-"/>
      </w:pPr>
    </w:p>
    <w:p w:rsidR="00074C9B" w:rsidRDefault="007E71EA" w:rsidP="007050A0">
      <w:pPr>
        <w:pStyle w:val="2-"/>
      </w:pPr>
      <w:bookmarkStart w:id="277" w:name="_Toc40861790"/>
      <w:r w:rsidRPr="00F2598F">
        <w:t>Перечень нормативных правовых актов,</w:t>
      </w:r>
      <w:bookmarkEnd w:id="277"/>
      <w:r>
        <w:t xml:space="preserve"> </w:t>
      </w:r>
    </w:p>
    <w:p w:rsidR="007E71EA" w:rsidRDefault="007E71EA" w:rsidP="007050A0">
      <w:pPr>
        <w:pStyle w:val="2-"/>
      </w:pPr>
      <w:bookmarkStart w:id="278" w:name="_Toc40861791"/>
      <w:r w:rsidRPr="00F2598F">
        <w:t xml:space="preserve">регулирующих предоставление </w:t>
      </w:r>
      <w:r w:rsidR="00074C9B">
        <w:t>Муниципальной у</w:t>
      </w:r>
      <w:r w:rsidRPr="00F2598F">
        <w:t>слуги</w:t>
      </w:r>
      <w:bookmarkEnd w:id="278"/>
    </w:p>
    <w:p w:rsidR="00074C9B" w:rsidRPr="00F2598F" w:rsidRDefault="00074C9B" w:rsidP="007050A0">
      <w:pPr>
        <w:pStyle w:val="2-"/>
      </w:pPr>
      <w:bookmarkStart w:id="279" w:name="_Toc40861792"/>
      <w:r>
        <w:t>(с указанием их реквизитов и источников официального опубликования)</w:t>
      </w:r>
      <w:bookmarkEnd w:id="279"/>
    </w:p>
    <w:p w:rsidR="007E71EA" w:rsidRPr="00F2598F" w:rsidRDefault="007E71EA" w:rsidP="007E71EA">
      <w:pPr>
        <w:pStyle w:val="aff5"/>
        <w:spacing w:after="0" w:line="240" w:lineRule="auto"/>
        <w:jc w:val="right"/>
        <w:rPr>
          <w:b w:val="0"/>
          <w:bCs/>
          <w:szCs w:val="24"/>
        </w:rPr>
      </w:pPr>
    </w:p>
    <w:p w:rsidR="007E71EA" w:rsidRPr="00F2598F" w:rsidRDefault="007E71EA" w:rsidP="007050A0">
      <w:pPr>
        <w:pStyle w:val="2-"/>
        <w:rPr>
          <w:lang w:eastAsia="ar-SA"/>
        </w:rPr>
      </w:pP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1.</w:t>
      </w:r>
      <w:r w:rsidRPr="00F2598F">
        <w:rPr>
          <w:b w:val="0"/>
          <w:bCs/>
          <w:szCs w:val="24"/>
        </w:rPr>
        <w:tab/>
        <w:t>Конституция Российской Федерации</w:t>
      </w:r>
      <w:r w:rsidR="004E55B6">
        <w:rPr>
          <w:b w:val="0"/>
          <w:bCs/>
          <w:szCs w:val="24"/>
        </w:rPr>
        <w:t>, принятая всенародным голосованием 12.12.1993</w:t>
      </w:r>
      <w:r w:rsidRPr="00F2598F">
        <w:rPr>
          <w:b w:val="0"/>
          <w:bCs/>
          <w:szCs w:val="24"/>
        </w:rPr>
        <w:t xml:space="preserve"> (</w:t>
      </w:r>
      <w:r w:rsidR="004E55B6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Российская газета</w:t>
      </w:r>
      <w:r w:rsidR="004E55B6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>,</w:t>
      </w:r>
      <w:r w:rsidR="004E55B6">
        <w:rPr>
          <w:b w:val="0"/>
          <w:bCs/>
          <w:szCs w:val="24"/>
        </w:rPr>
        <w:t xml:space="preserve"> № 237,</w:t>
      </w:r>
      <w:r w:rsidRPr="00F2598F">
        <w:rPr>
          <w:b w:val="0"/>
          <w:bCs/>
          <w:szCs w:val="24"/>
        </w:rPr>
        <w:t xml:space="preserve"> </w:t>
      </w:r>
      <w:r w:rsidR="004E55B6">
        <w:rPr>
          <w:b w:val="0"/>
          <w:bCs/>
          <w:szCs w:val="24"/>
        </w:rPr>
        <w:t>25.12.</w:t>
      </w:r>
      <w:r w:rsidRPr="00F2598F">
        <w:rPr>
          <w:b w:val="0"/>
          <w:bCs/>
          <w:szCs w:val="24"/>
        </w:rPr>
        <w:t>1993);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2.</w:t>
      </w:r>
      <w:r w:rsidRPr="00F2598F">
        <w:rPr>
          <w:b w:val="0"/>
          <w:bCs/>
          <w:szCs w:val="24"/>
        </w:rPr>
        <w:tab/>
        <w:t>Конвенция о правах ребенка, одобренная Генеральной Ассамблеей ООН 20.11.</w:t>
      </w:r>
      <w:r w:rsidR="00432C38">
        <w:rPr>
          <w:b w:val="0"/>
          <w:bCs/>
          <w:szCs w:val="24"/>
        </w:rPr>
        <w:t>19</w:t>
      </w:r>
      <w:r w:rsidRPr="00F2598F">
        <w:rPr>
          <w:b w:val="0"/>
          <w:bCs/>
          <w:szCs w:val="24"/>
        </w:rPr>
        <w:t>89 (</w:t>
      </w:r>
      <w:r w:rsidR="00C13898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Сборник международных договоров СССР</w:t>
      </w:r>
      <w:r w:rsidR="00C13898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>, выпуск XLVI, 1993);</w:t>
      </w:r>
    </w:p>
    <w:p w:rsidR="00460972" w:rsidRDefault="009F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Федеральный закон от 29.12.2012 № 273-ФЗ «Об образовании в Российской Федерации» (</w:t>
      </w: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 http://www.pravo.gov.ru, 30.12.2012, </w:t>
      </w:r>
      <w:r>
        <w:rPr>
          <w:rFonts w:ascii="Times New Roman" w:hAnsi="Times New Roman"/>
          <w:bCs/>
          <w:sz w:val="24"/>
          <w:szCs w:val="24"/>
        </w:rPr>
        <w:t>«Собрание законодательства Российской Федерации», 31.12.2012, № 53 (ч. 1), ст. 7598, «Российская газета», № 303, 31.12.2012);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CF53A0">
        <w:rPr>
          <w:b w:val="0"/>
          <w:bCs/>
          <w:szCs w:val="24"/>
        </w:rPr>
        <w:t>4.</w:t>
      </w:r>
      <w:r w:rsidRPr="00CF53A0">
        <w:rPr>
          <w:b w:val="0"/>
          <w:bCs/>
          <w:szCs w:val="24"/>
        </w:rPr>
        <w:tab/>
        <w:t>Федеральный</w:t>
      </w:r>
      <w:r w:rsidRPr="00F2598F">
        <w:rPr>
          <w:b w:val="0"/>
          <w:bCs/>
          <w:szCs w:val="24"/>
        </w:rPr>
        <w:t xml:space="preserve"> закон от </w:t>
      </w:r>
      <w:r w:rsidR="00B13A92">
        <w:rPr>
          <w:b w:val="0"/>
          <w:bCs/>
          <w:szCs w:val="24"/>
        </w:rPr>
        <w:t>04.12.2007</w:t>
      </w:r>
      <w:r w:rsidRPr="00F2598F">
        <w:rPr>
          <w:b w:val="0"/>
          <w:bCs/>
          <w:szCs w:val="24"/>
        </w:rPr>
        <w:t xml:space="preserve"> № 329-ФЗ «О физической культуре и спорте в Российской Федерации»</w:t>
      </w:r>
      <w:r w:rsidR="0025180C">
        <w:rPr>
          <w:b w:val="0"/>
          <w:bCs/>
          <w:szCs w:val="24"/>
        </w:rPr>
        <w:t xml:space="preserve"> (</w:t>
      </w:r>
      <w:r w:rsidR="00764104">
        <w:rPr>
          <w:b w:val="0"/>
          <w:bCs/>
          <w:szCs w:val="24"/>
        </w:rPr>
        <w:t>«Российская газета», № 276, 08.12.2007, «Собрание законодательства Российской Федерации», 10.12.2007, № 50, ст. 6242, «Парламентская газета», № 178-180, 14.12.2007)</w:t>
      </w:r>
      <w:r w:rsidRPr="00F2598F">
        <w:rPr>
          <w:b w:val="0"/>
          <w:bCs/>
          <w:szCs w:val="24"/>
        </w:rPr>
        <w:t>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5.</w:t>
      </w:r>
      <w:r w:rsidRPr="00F2598F">
        <w:rPr>
          <w:b w:val="0"/>
          <w:bCs/>
          <w:szCs w:val="24"/>
        </w:rPr>
        <w:tab/>
        <w:t>Федеральный закон от 06.10.2003 № 131-ФЗ «Об общих принципах организации местного самоуправления в Российской Федерации» (</w:t>
      </w:r>
      <w:r w:rsidR="00A8738B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A8738B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A8738B">
        <w:rPr>
          <w:b w:val="0"/>
          <w:bCs/>
          <w:szCs w:val="24"/>
        </w:rPr>
        <w:t>06.10.</w:t>
      </w:r>
      <w:r w:rsidRPr="00F2598F">
        <w:rPr>
          <w:b w:val="0"/>
          <w:bCs/>
          <w:szCs w:val="24"/>
        </w:rPr>
        <w:t>2003, № 40, ст. 3822</w:t>
      </w:r>
      <w:r w:rsidR="00A8738B">
        <w:rPr>
          <w:b w:val="0"/>
          <w:bCs/>
          <w:szCs w:val="24"/>
        </w:rPr>
        <w:t>, «Парламентская газета», № 186, 08.10.2003, «Российская газета», № 202, 08.10.2003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6.</w:t>
      </w:r>
      <w:r w:rsidRPr="00F2598F">
        <w:rPr>
          <w:b w:val="0"/>
          <w:bCs/>
          <w:szCs w:val="24"/>
        </w:rPr>
        <w:tab/>
        <w:t>Федеральный закон от 02.05.2006 № 59-ФЗ «О порядке рассмотрения обращений граждан Российской Федерации» (</w:t>
      </w:r>
      <w:r w:rsidR="00146F53">
        <w:rPr>
          <w:b w:val="0"/>
          <w:bCs/>
          <w:szCs w:val="24"/>
        </w:rPr>
        <w:t xml:space="preserve">«Российская газета», № 95, 05.05.2006, </w:t>
      </w:r>
      <w:r w:rsidR="007D1DC5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7D1DC5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146F53">
        <w:rPr>
          <w:b w:val="0"/>
          <w:bCs/>
          <w:szCs w:val="24"/>
        </w:rPr>
        <w:t>08.05.</w:t>
      </w:r>
      <w:r w:rsidRPr="00F2598F">
        <w:rPr>
          <w:b w:val="0"/>
          <w:bCs/>
          <w:szCs w:val="24"/>
        </w:rPr>
        <w:t>2006 № 19, ст. 2060</w:t>
      </w:r>
      <w:r w:rsidR="00146F53">
        <w:rPr>
          <w:b w:val="0"/>
          <w:bCs/>
          <w:szCs w:val="24"/>
        </w:rPr>
        <w:t xml:space="preserve">, «Парламентская газета», </w:t>
      </w:r>
      <w:r w:rsidR="002F5EAC">
        <w:rPr>
          <w:b w:val="0"/>
          <w:bCs/>
          <w:szCs w:val="24"/>
        </w:rPr>
        <w:br/>
      </w:r>
      <w:r w:rsidR="00146F53">
        <w:rPr>
          <w:b w:val="0"/>
          <w:bCs/>
          <w:szCs w:val="24"/>
        </w:rPr>
        <w:t>№ 70-71, 11.05.2006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7.</w:t>
      </w:r>
      <w:r w:rsidRPr="00F2598F">
        <w:rPr>
          <w:b w:val="0"/>
          <w:bCs/>
          <w:szCs w:val="24"/>
        </w:rPr>
        <w:tab/>
        <w:t>Федеральный закон от 27.07.2006 № 152-ФЗ «О персональных данных» (</w:t>
      </w:r>
      <w:r w:rsidR="00D76934">
        <w:rPr>
          <w:b w:val="0"/>
          <w:bCs/>
          <w:szCs w:val="24"/>
        </w:rPr>
        <w:t>«Российская газета», № 165, 29.07.2006, 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D76934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B55132">
        <w:rPr>
          <w:b w:val="0"/>
          <w:bCs/>
          <w:szCs w:val="24"/>
        </w:rPr>
        <w:t>31.07.</w:t>
      </w:r>
      <w:r w:rsidRPr="00F2598F">
        <w:rPr>
          <w:b w:val="0"/>
          <w:bCs/>
          <w:szCs w:val="24"/>
        </w:rPr>
        <w:t>2006, № 31 (1 ч.), ст. 3451</w:t>
      </w:r>
      <w:r w:rsidR="00B55132">
        <w:rPr>
          <w:b w:val="0"/>
          <w:bCs/>
          <w:szCs w:val="24"/>
        </w:rPr>
        <w:t>, «Парламентская газета», № 126-127, 03.08.2006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8.</w:t>
      </w:r>
      <w:r w:rsidRPr="00F2598F">
        <w:rPr>
          <w:b w:val="0"/>
          <w:bCs/>
          <w:szCs w:val="24"/>
        </w:rPr>
        <w:tab/>
        <w:t>Федеральный закон от 25.07.2002 № 115-ФЗ «О правовом положении иностранных граждан в Российской Федерации» (</w:t>
      </w:r>
      <w:r w:rsidR="00B5468C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B5468C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B5468C">
        <w:rPr>
          <w:b w:val="0"/>
          <w:bCs/>
          <w:szCs w:val="24"/>
        </w:rPr>
        <w:t>29.07.</w:t>
      </w:r>
      <w:r w:rsidRPr="00F2598F">
        <w:rPr>
          <w:b w:val="0"/>
          <w:bCs/>
          <w:szCs w:val="24"/>
        </w:rPr>
        <w:t>2002, № 30, ст. 3032</w:t>
      </w:r>
      <w:r w:rsidR="00B5468C">
        <w:rPr>
          <w:b w:val="0"/>
          <w:bCs/>
          <w:szCs w:val="24"/>
        </w:rPr>
        <w:t>, «Российская газета», № 140, 31.07.2002, «Парламентская газета», № 144, 31.07.2002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9.</w:t>
      </w:r>
      <w:r w:rsidRPr="00F2598F">
        <w:rPr>
          <w:b w:val="0"/>
          <w:bCs/>
          <w:szCs w:val="24"/>
        </w:rPr>
        <w:tab/>
      </w:r>
      <w:r w:rsidR="006E00E5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Семейный кодекс Российской Федерации</w:t>
      </w:r>
      <w:r w:rsidR="006E00E5">
        <w:rPr>
          <w:b w:val="0"/>
          <w:bCs/>
          <w:szCs w:val="24"/>
        </w:rPr>
        <w:t>» от 29.12.1995 № 223-ФЗ</w:t>
      </w:r>
      <w:r w:rsidRPr="00F2598F">
        <w:rPr>
          <w:b w:val="0"/>
          <w:bCs/>
          <w:szCs w:val="24"/>
        </w:rPr>
        <w:t xml:space="preserve"> (</w:t>
      </w:r>
      <w:r w:rsidR="00D66D91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D66D91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D66D91">
        <w:rPr>
          <w:b w:val="0"/>
          <w:bCs/>
          <w:szCs w:val="24"/>
        </w:rPr>
        <w:t>01.01.</w:t>
      </w:r>
      <w:r w:rsidRPr="00F2598F">
        <w:rPr>
          <w:b w:val="0"/>
          <w:bCs/>
          <w:szCs w:val="24"/>
        </w:rPr>
        <w:t>1996, № 1, ст. 16</w:t>
      </w:r>
      <w:r w:rsidR="00D66D91">
        <w:rPr>
          <w:b w:val="0"/>
          <w:bCs/>
          <w:szCs w:val="24"/>
        </w:rPr>
        <w:t>, «Российская газета», № 17, 27.01.1996</w:t>
      </w:r>
      <w:r w:rsidRPr="00F2598F">
        <w:rPr>
          <w:b w:val="0"/>
          <w:bCs/>
          <w:szCs w:val="24"/>
        </w:rPr>
        <w:t xml:space="preserve">); 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10.</w:t>
      </w:r>
      <w:r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Российской Федерации от 10.07.2013 № 584 </w:t>
      </w:r>
      <w:r>
        <w:rPr>
          <w:rFonts w:ascii="Times New Roman" w:hAnsi="Times New Roman"/>
          <w:bCs/>
          <w:sz w:val="24"/>
          <w:szCs w:val="24"/>
        </w:rPr>
        <w:br/>
        <w:t xml:space="preserve"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>
        <w:rPr>
          <w:rFonts w:ascii="Times New Roman" w:hAnsi="Times New Roman"/>
          <w:bCs/>
          <w:sz w:val="24"/>
          <w:szCs w:val="24"/>
        </w:rPr>
        <w:lastRenderedPageBreak/>
        <w:t>государственных и муниципальных услуг в электронной форме» (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 http://www.pravo.gov.ru, 20.07.2013, </w:t>
      </w:r>
      <w:r w:rsidR="0013470C">
        <w:rPr>
          <w:rFonts w:ascii="Times New Roman" w:hAnsi="Times New Roman"/>
          <w:sz w:val="24"/>
          <w:szCs w:val="24"/>
          <w:lang w:eastAsia="ru-RU"/>
        </w:rPr>
        <w:t>«</w:t>
      </w:r>
      <w:r w:rsidR="0013470C" w:rsidRPr="0013470C">
        <w:rPr>
          <w:rFonts w:ascii="Times New Roman" w:hAnsi="Times New Roman"/>
          <w:sz w:val="24"/>
          <w:szCs w:val="24"/>
          <w:lang w:eastAsia="ru-RU"/>
        </w:rPr>
        <w:t xml:space="preserve">Собрание законодательства Российской </w:t>
      </w:r>
      <w:r w:rsidR="0013470C">
        <w:rPr>
          <w:rFonts w:ascii="Times New Roman" w:hAnsi="Times New Roman"/>
          <w:sz w:val="24"/>
          <w:szCs w:val="24"/>
          <w:lang w:eastAsia="ru-RU"/>
        </w:rPr>
        <w:t>Федерации»</w:t>
      </w:r>
      <w:r w:rsidR="0013470C" w:rsidRPr="0013470C">
        <w:rPr>
          <w:rFonts w:ascii="Times New Roman" w:hAnsi="Times New Roman"/>
          <w:sz w:val="24"/>
          <w:szCs w:val="24"/>
          <w:lang w:eastAsia="ru-RU"/>
        </w:rPr>
        <w:t xml:space="preserve">, 29.07.2013, </w:t>
      </w:r>
      <w:r w:rsidR="0013470C">
        <w:rPr>
          <w:rFonts w:ascii="Times New Roman" w:hAnsi="Times New Roman"/>
          <w:sz w:val="24"/>
          <w:szCs w:val="24"/>
          <w:lang w:eastAsia="ru-RU"/>
        </w:rPr>
        <w:t>№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 30 (часть II), ст. 4108)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Российской Федерации от 28.11.2011 № 977 </w:t>
      </w:r>
      <w:r>
        <w:rPr>
          <w:rFonts w:ascii="Times New Roman" w:hAnsi="Times New Roman"/>
          <w:bCs/>
          <w:sz w:val="24"/>
          <w:szCs w:val="24"/>
        </w:rPr>
        <w:br/>
        <w:t xml:space="preserve">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</w:t>
      </w:r>
      <w:r w:rsidR="009F1D37">
        <w:rPr>
          <w:rFonts w:ascii="Times New Roman" w:hAnsi="Times New Roman"/>
          <w:sz w:val="24"/>
          <w:szCs w:val="24"/>
          <w:lang w:eastAsia="ru-RU"/>
        </w:rPr>
        <w:t>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/>
          <w:bCs/>
          <w:sz w:val="24"/>
          <w:szCs w:val="24"/>
        </w:rPr>
        <w:t>» («</w:t>
      </w:r>
      <w:r w:rsidR="009F1D37">
        <w:rPr>
          <w:rFonts w:ascii="Times New Roman" w:hAnsi="Times New Roman"/>
          <w:bCs/>
          <w:sz w:val="24"/>
          <w:szCs w:val="24"/>
          <w:lang w:eastAsia="ru-RU"/>
        </w:rPr>
        <w:t>Собрание законодательства Российской Ф</w:t>
      </w:r>
      <w:r w:rsidR="006C1C0A">
        <w:rPr>
          <w:rFonts w:ascii="Times New Roman" w:hAnsi="Times New Roman"/>
          <w:bCs/>
          <w:sz w:val="24"/>
          <w:szCs w:val="24"/>
          <w:lang w:eastAsia="ru-RU"/>
        </w:rPr>
        <w:t>едерации»</w:t>
      </w:r>
      <w:r w:rsidR="006C1C0A" w:rsidRPr="006C1C0A">
        <w:rPr>
          <w:rFonts w:ascii="Times New Roman" w:hAnsi="Times New Roman"/>
          <w:bCs/>
          <w:sz w:val="24"/>
          <w:szCs w:val="24"/>
          <w:lang w:eastAsia="ru-RU"/>
        </w:rPr>
        <w:t xml:space="preserve">, 05.12.2011, </w:t>
      </w:r>
      <w:r w:rsidR="006C1C0A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49 (ч. 5), ст. 7284»)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12.</w:t>
      </w:r>
      <w:r>
        <w:rPr>
          <w:rFonts w:ascii="Times New Roman" w:hAnsi="Times New Roman"/>
          <w:bCs/>
          <w:sz w:val="24"/>
          <w:szCs w:val="24"/>
        </w:rPr>
        <w:tab/>
        <w:t xml:space="preserve">приказ Министерства просвещения Российской Федерации от 09.11.2018 № 196 </w:t>
      </w:r>
      <w:r>
        <w:rPr>
          <w:rFonts w:ascii="Times New Roman" w:hAnsi="Times New Roman"/>
          <w:bCs/>
          <w:sz w:val="24"/>
          <w:szCs w:val="24"/>
        </w:rPr>
        <w:br/>
        <w:t>«Об утверждении Порядка организации и осуществления образовательной деятельности по дополнительным общеобразовательным программам»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 http://www.pravo.gov.ru, 30.11.2018)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13.</w:t>
      </w:r>
      <w:r>
        <w:rPr>
          <w:rFonts w:ascii="Times New Roman" w:hAnsi="Times New Roman"/>
          <w:bCs/>
          <w:sz w:val="24"/>
          <w:szCs w:val="24"/>
        </w:rPr>
        <w:tab/>
        <w:t>приказ Министерства культуры Российской Федерации от 14.08.2013 № 1145</w:t>
      </w:r>
      <w:r>
        <w:rPr>
          <w:rFonts w:ascii="Times New Roman" w:hAnsi="Times New Roman"/>
          <w:bCs/>
          <w:sz w:val="24"/>
          <w:szCs w:val="24"/>
        </w:rPr>
        <w:br/>
        <w:t>«Об утверждении порядка приема на обучение по дополнительным предпрофессиональным программам в области искусств» (</w:t>
      </w:r>
      <w:r w:rsidR="009F1D37">
        <w:rPr>
          <w:rFonts w:ascii="Times New Roman" w:hAnsi="Times New Roman"/>
          <w:sz w:val="24"/>
          <w:szCs w:val="24"/>
          <w:lang w:eastAsia="ru-RU"/>
        </w:rPr>
        <w:t>«Российская газета», № 24, 05.02.2014)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14.</w:t>
      </w:r>
      <w:r w:rsidRPr="00F2598F">
        <w:rPr>
          <w:b w:val="0"/>
          <w:bCs/>
          <w:szCs w:val="24"/>
        </w:rPr>
        <w:tab/>
        <w:t xml:space="preserve">Закон Московской области </w:t>
      </w:r>
      <w:r w:rsidR="00217FAC">
        <w:rPr>
          <w:b w:val="0"/>
          <w:bCs/>
          <w:szCs w:val="24"/>
        </w:rPr>
        <w:t xml:space="preserve">от 27.07.2013 </w:t>
      </w:r>
      <w:r w:rsidRPr="00F2598F">
        <w:rPr>
          <w:b w:val="0"/>
          <w:bCs/>
          <w:szCs w:val="24"/>
        </w:rPr>
        <w:t>№ 94/2013-ОЗ «Об образовании»</w:t>
      </w:r>
      <w:r w:rsidR="00217FAC">
        <w:rPr>
          <w:b w:val="0"/>
          <w:bCs/>
          <w:szCs w:val="24"/>
        </w:rPr>
        <w:t xml:space="preserve"> («Ежедневные Новости. Подмосковье», № 144, 08.08.2013)</w:t>
      </w:r>
      <w:r w:rsidRPr="00F2598F">
        <w:rPr>
          <w:b w:val="0"/>
          <w:bCs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15.</w:t>
      </w:r>
      <w:r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Московской области от 30.07.2019 № 460/25 </w:t>
      </w:r>
      <w:r>
        <w:rPr>
          <w:rFonts w:ascii="Times New Roman" w:hAnsi="Times New Roman"/>
          <w:bCs/>
          <w:sz w:val="24"/>
          <w:szCs w:val="24"/>
        </w:rPr>
        <w:br/>
        <w:t>«О системе персонифицированного финансирования дополнительного образования детей в Московской области»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</w:t>
      </w:r>
      <w:r w:rsidR="00EB062E">
        <w:rPr>
          <w:rFonts w:ascii="Times New Roman" w:hAnsi="Times New Roman"/>
          <w:sz w:val="24"/>
          <w:szCs w:val="24"/>
          <w:lang w:eastAsia="ru-RU"/>
        </w:rPr>
        <w:t>ный</w:t>
      </w:r>
      <w:r w:rsidR="00EB062E" w:rsidRPr="00EB062E">
        <w:rPr>
          <w:rFonts w:ascii="Times New Roman" w:hAnsi="Times New Roman"/>
          <w:sz w:val="24"/>
          <w:szCs w:val="24"/>
          <w:lang w:eastAsia="ru-RU"/>
        </w:rPr>
        <w:t xml:space="preserve"> Интернет-портал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 Правительства Московской области http://www.mosreg.ru, 30.08.2019,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Ежедневные Новости. Подмосковье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EB062E" w:rsidRPr="00EB062E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169, 11.09.2019,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Информационный вестник Правительства Московской области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EB062E" w:rsidRPr="00EB062E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18, 28.11.2019)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16.</w:t>
      </w:r>
      <w:r>
        <w:rPr>
          <w:rFonts w:ascii="Times New Roman" w:hAnsi="Times New Roman"/>
          <w:bCs/>
          <w:sz w:val="24"/>
          <w:szCs w:val="24"/>
        </w:rPr>
        <w:tab/>
        <w:t xml:space="preserve">распоряжение Министерства физической культуры, спорта и работы </w:t>
      </w:r>
      <w:r>
        <w:rPr>
          <w:rFonts w:ascii="Times New Roman" w:hAnsi="Times New Roman"/>
          <w:bCs/>
          <w:sz w:val="24"/>
          <w:szCs w:val="24"/>
        </w:rPr>
        <w:br/>
        <w:t>с молодежью Московской области от 13.03.2015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Официальный сайт Министерства физической культуры, спорта и работы с молодежью Московской области http://mst.mosreg.ru, 16.03.2015)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7E71EA" w:rsidRPr="00F2598F" w:rsidRDefault="007E71EA" w:rsidP="00C757E9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17.</w:t>
      </w:r>
      <w:r w:rsidRPr="00F2598F">
        <w:rPr>
          <w:b w:val="0"/>
          <w:bCs/>
          <w:szCs w:val="24"/>
        </w:rPr>
        <w:tab/>
      </w:r>
      <w:r w:rsidR="00C757E9">
        <w:rPr>
          <w:b w:val="0"/>
          <w:bCs/>
          <w:szCs w:val="24"/>
        </w:rPr>
        <w:t xml:space="preserve">Положение об Управлении образования Администрации Рузского городского </w:t>
      </w:r>
      <w:proofErr w:type="spellStart"/>
      <w:r w:rsidR="00C757E9">
        <w:rPr>
          <w:b w:val="0"/>
          <w:bCs/>
          <w:szCs w:val="24"/>
        </w:rPr>
        <w:t>окурга</w:t>
      </w:r>
      <w:proofErr w:type="spellEnd"/>
      <w:r w:rsidR="00C757E9">
        <w:rPr>
          <w:b w:val="0"/>
          <w:bCs/>
          <w:szCs w:val="24"/>
        </w:rPr>
        <w:t xml:space="preserve"> 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18.</w:t>
      </w:r>
      <w:r w:rsidRPr="00F2598F">
        <w:rPr>
          <w:b w:val="0"/>
          <w:bCs/>
          <w:szCs w:val="24"/>
        </w:rPr>
        <w:tab/>
      </w:r>
      <w:r w:rsidR="003E7AFA">
        <w:rPr>
          <w:b w:val="0"/>
          <w:bCs/>
          <w:szCs w:val="24"/>
        </w:rPr>
        <w:t>п</w:t>
      </w:r>
      <w:r w:rsidR="003E7AFA" w:rsidRPr="00F2598F">
        <w:rPr>
          <w:b w:val="0"/>
          <w:bCs/>
          <w:szCs w:val="24"/>
        </w:rPr>
        <w:t xml:space="preserve">равовые </w:t>
      </w:r>
      <w:r w:rsidRPr="00F2598F">
        <w:rPr>
          <w:b w:val="0"/>
          <w:bCs/>
          <w:szCs w:val="24"/>
        </w:rPr>
        <w:t xml:space="preserve">акты </w:t>
      </w:r>
      <w:r w:rsidR="00C757E9">
        <w:rPr>
          <w:b w:val="0"/>
          <w:bCs/>
          <w:szCs w:val="24"/>
        </w:rPr>
        <w:t>Управления Администрация Рузского городского округа</w:t>
      </w:r>
      <w:r w:rsidRPr="00F2598F">
        <w:rPr>
          <w:b w:val="0"/>
          <w:bCs/>
          <w:szCs w:val="24"/>
        </w:rPr>
        <w:t xml:space="preserve"> Московской области</w:t>
      </w:r>
      <w:r w:rsidR="003E7AFA">
        <w:rPr>
          <w:b w:val="0"/>
          <w:bCs/>
          <w:szCs w:val="24"/>
        </w:rPr>
        <w:t>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19.</w:t>
      </w:r>
      <w:r w:rsidRPr="00F2598F">
        <w:rPr>
          <w:b w:val="0"/>
          <w:bCs/>
          <w:szCs w:val="24"/>
        </w:rPr>
        <w:tab/>
        <w:t xml:space="preserve">Устав </w:t>
      </w:r>
      <w:r w:rsidR="003E7AFA">
        <w:rPr>
          <w:b w:val="0"/>
          <w:bCs/>
          <w:szCs w:val="24"/>
        </w:rPr>
        <w:t>О</w:t>
      </w:r>
      <w:r w:rsidRPr="00F2598F">
        <w:rPr>
          <w:b w:val="0"/>
          <w:bCs/>
          <w:szCs w:val="24"/>
        </w:rPr>
        <w:t xml:space="preserve">рганизации; 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20.    </w:t>
      </w:r>
      <w:r w:rsidR="003E7AFA">
        <w:rPr>
          <w:b w:val="0"/>
          <w:bCs/>
          <w:szCs w:val="24"/>
        </w:rPr>
        <w:t>л</w:t>
      </w:r>
      <w:r w:rsidR="003E7AFA" w:rsidRPr="00F2598F">
        <w:rPr>
          <w:b w:val="0"/>
          <w:bCs/>
          <w:szCs w:val="24"/>
        </w:rPr>
        <w:t xml:space="preserve">окальные </w:t>
      </w:r>
      <w:r w:rsidRPr="00F2598F">
        <w:rPr>
          <w:b w:val="0"/>
          <w:bCs/>
          <w:szCs w:val="24"/>
        </w:rPr>
        <w:t>правовые акты Организации.</w:t>
      </w:r>
    </w:p>
    <w:p w:rsidR="007E71EA" w:rsidRDefault="007E71EA" w:rsidP="007050A0">
      <w:pPr>
        <w:pStyle w:val="2-"/>
      </w:pPr>
    </w:p>
    <w:p w:rsidR="00036698" w:rsidRDefault="00036698" w:rsidP="007050A0">
      <w:pPr>
        <w:pStyle w:val="2-"/>
        <w:sectPr w:rsidR="00036698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0" w:name="_Toc40861793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4</w:t>
      </w:r>
      <w:bookmarkEnd w:id="280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036698" w:rsidRDefault="00036698" w:rsidP="007050A0">
      <w:pPr>
        <w:pStyle w:val="2-"/>
      </w:pPr>
    </w:p>
    <w:p w:rsidR="00612E8C" w:rsidRDefault="00612E8C" w:rsidP="007050A0">
      <w:pPr>
        <w:pStyle w:val="2-"/>
      </w:pPr>
    </w:p>
    <w:p w:rsidR="00612E8C" w:rsidRDefault="00612E8C" w:rsidP="007050A0">
      <w:pPr>
        <w:pStyle w:val="2-"/>
      </w:pPr>
    </w:p>
    <w:p w:rsidR="00612E8C" w:rsidRDefault="00612E8C" w:rsidP="007050A0">
      <w:pPr>
        <w:pStyle w:val="2-"/>
      </w:pPr>
    </w:p>
    <w:p w:rsidR="00612E8C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  <w:bookmarkStart w:id="281" w:name="_Toc40861794"/>
      <w:r w:rsidRPr="00F2598F">
        <w:t>Форма Запроса о предоставлении Муниципальной услуги</w:t>
      </w:r>
      <w:bookmarkEnd w:id="281"/>
    </w:p>
    <w:p w:rsidR="00612E8C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</w:t>
      </w: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___________________________________</w:t>
      </w:r>
    </w:p>
    <w:p w:rsidR="00612E8C" w:rsidRPr="00FF15F0" w:rsidRDefault="00612E8C" w:rsidP="00612E8C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</w:t>
      </w:r>
      <w:r>
        <w:rPr>
          <w:rFonts w:ascii="Times New Roman" w:eastAsia="Times New Roman" w:hAnsi="Times New Roman"/>
          <w:lang w:eastAsia="zh-CN" w:bidi="en-US"/>
        </w:rPr>
        <w:t xml:space="preserve">                    </w:t>
      </w:r>
      <w:r w:rsidRPr="00FF15F0">
        <w:rPr>
          <w:rFonts w:ascii="Times New Roman" w:eastAsia="Times New Roman" w:hAnsi="Times New Roman"/>
          <w:lang w:eastAsia="zh-CN" w:bidi="en-US"/>
        </w:rPr>
        <w:t xml:space="preserve">     (наименование Организации)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Ф.И.О. (наименование) Заявителя (представителя Заявителя)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почтовый адрес (при необходимости)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(контактный телефон)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(адрес электронной почты)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(реквизиты документа, удостоверяющего личность)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</w:t>
      </w: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(реквизиты документа, подтверждающего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полномочия представителя Заявителя)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5C4D43">
        <w:rPr>
          <w:rFonts w:ascii="Times New Roman" w:hAnsi="Times New Roman"/>
          <w:b/>
          <w:bCs/>
          <w:sz w:val="24"/>
          <w:szCs w:val="24"/>
          <w:lang w:eastAsia="zh-CN" w:bidi="en-US"/>
        </w:rPr>
        <w:t>Муниципальной у</w:t>
      </w: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>слуги</w:t>
      </w: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 xml:space="preserve">Прошу предоставить Муниципальную услугу «Прием в муниципальные образовательные организации Московской области, реализующие дополнительные общеобразовательные программы»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в целях обучения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(фамилия, имя, отчество (при наличии) ребенка)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на______________________________________________________________________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(специальность, отделение)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С уставом </w:t>
      </w:r>
      <w:r w:rsidR="000E1BEF">
        <w:rPr>
          <w:rFonts w:ascii="Times New Roman" w:eastAsia="Times New Roman" w:hAnsi="Times New Roman"/>
          <w:sz w:val="24"/>
          <w:szCs w:val="24"/>
          <w:lang w:eastAsia="zh-CN" w:bidi="en-US"/>
        </w:rPr>
        <w:t>О</w:t>
      </w:r>
      <w:r w:rsidR="000E1BEF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рганизации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правилами поведения, правилами отчисления, режимом работы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>О</w:t>
      </w:r>
      <w:r w:rsidR="0088697F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рганизации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ознакомлен(а).</w:t>
      </w: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Я, 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_____________,</w:t>
      </w:r>
    </w:p>
    <w:p w:rsidR="00612E8C" w:rsidRPr="00F2598F" w:rsidRDefault="00612E8C" w:rsidP="003F13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Муниципальной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услуги </w:t>
      </w:r>
      <w:r w:rsidR="003F1353" w:rsidRPr="003F1353">
        <w:rPr>
          <w:rFonts w:ascii="Times New Roman" w:eastAsia="Times New Roman" w:hAnsi="Times New Roman"/>
          <w:sz w:val="24"/>
          <w:szCs w:val="24"/>
          <w:lang w:eastAsia="zh-CN" w:bidi="en-US"/>
        </w:rPr>
        <w:t>«Прием в муниципальные образовательные организации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="003F1353" w:rsidRPr="003F1353">
        <w:rPr>
          <w:rFonts w:ascii="Times New Roman" w:eastAsia="Times New Roman" w:hAnsi="Times New Roman"/>
          <w:sz w:val="24"/>
          <w:szCs w:val="24"/>
          <w:lang w:eastAsia="zh-CN" w:bidi="en-US"/>
        </w:rPr>
        <w:t>Московской области, реализующие дополнительные общеобразовательные программы»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  <w:r w:rsidR="003F1353" w:rsidRPr="003F1353" w:rsidDel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19" w:history="1">
        <w:r w:rsidRPr="00F2598F">
          <w:rPr>
            <w:rFonts w:ascii="Times New Roman" w:eastAsia="Times New Roman" w:hAnsi="Times New Roman"/>
            <w:sz w:val="24"/>
            <w:szCs w:val="24"/>
            <w:lang w:eastAsia="zh-CN" w:bidi="en-US"/>
          </w:rPr>
          <w:t>Федеральным законом</w:t>
        </w:r>
      </w:hyperlink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от 27.07.2006 №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152-ФЗ «О персональных данных», осуществляется на основании моего заявления, поданного в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Организацию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К Запросу прилагаю:</w:t>
      </w:r>
    </w:p>
    <w:p w:rsidR="00612E8C" w:rsidRPr="00F2598F" w:rsidRDefault="00612E8C" w:rsidP="00EE0A83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2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EE0A83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EE0A83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EE0A83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612E8C" w:rsidRPr="00F2598F" w:rsidTr="00251E78"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 w:bidi="en-US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Расшифровка подписи</w:t>
            </w:r>
          </w:p>
        </w:tc>
      </w:tr>
    </w:tbl>
    <w:p w:rsidR="00612E8C" w:rsidRPr="00F2598F" w:rsidRDefault="00612E8C" w:rsidP="00612E8C">
      <w:pPr>
        <w:tabs>
          <w:tab w:val="left" w:pos="3840"/>
        </w:tabs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eastAsia="MS Mincho" w:hAnsi="Times New Roman"/>
          <w:sz w:val="24"/>
          <w:szCs w:val="24"/>
          <w:lang w:eastAsia="zh-CN" w:bidi="en-US"/>
        </w:rPr>
        <w:t>Дата «___» __________ 20___г.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612E8C">
      <w:pPr>
        <w:pStyle w:val="aff5"/>
        <w:spacing w:after="0"/>
        <w:rPr>
          <w:szCs w:val="24"/>
        </w:rPr>
        <w:sectPr w:rsidR="00612E8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282" w:name="_Toc40861795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5</w:t>
      </w:r>
      <w:bookmarkEnd w:id="282"/>
    </w:p>
    <w:p w:rsidR="00612E8C" w:rsidRPr="00F2598F" w:rsidRDefault="00612E8C" w:rsidP="00612E8C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</w:p>
    <w:p w:rsidR="00612E8C" w:rsidRPr="00F2598F" w:rsidRDefault="00612E8C" w:rsidP="007050A0">
      <w:pPr>
        <w:pStyle w:val="2-"/>
      </w:pPr>
      <w:bookmarkStart w:id="283" w:name="_Toc40861796"/>
      <w:r w:rsidRPr="00F2598F">
        <w:t>Описание документов, необходимых для предоставления Муниципальной услуги</w:t>
      </w:r>
      <w:bookmarkEnd w:id="283"/>
    </w:p>
    <w:p w:rsidR="00612E8C" w:rsidRPr="00F2598F" w:rsidRDefault="00612E8C" w:rsidP="00612E8C">
      <w:pPr>
        <w:pStyle w:val="affff5"/>
        <w:jc w:val="center"/>
        <w:rPr>
          <w:sz w:val="24"/>
          <w:szCs w:val="24"/>
        </w:r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2"/>
        <w:gridCol w:w="2696"/>
        <w:gridCol w:w="6095"/>
        <w:gridCol w:w="3969"/>
      </w:tblGrid>
      <w:tr w:rsidR="003F1353" w:rsidRPr="00F2598F" w:rsidTr="00E401E2">
        <w:trPr>
          <w:trHeight w:val="838"/>
          <w:tblHeader/>
        </w:trPr>
        <w:tc>
          <w:tcPr>
            <w:tcW w:w="1812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Класс документа</w:t>
            </w: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Виды документа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Общие описания документов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через РПГУ</w:t>
            </w:r>
          </w:p>
          <w:p w:rsidR="003F1353" w:rsidRPr="00F2598F" w:rsidRDefault="003F1353" w:rsidP="00251E78">
            <w:pPr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B8B" w:rsidRPr="00F2598F" w:rsidTr="00DF3A66">
        <w:trPr>
          <w:trHeight w:val="356"/>
          <w:tblHeader/>
        </w:trPr>
        <w:tc>
          <w:tcPr>
            <w:tcW w:w="1812" w:type="dxa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F1353" w:rsidRPr="00F2598F" w:rsidTr="00DF3A66">
        <w:trPr>
          <w:trHeight w:val="291"/>
          <w:tblHeader/>
        </w:trPr>
        <w:tc>
          <w:tcPr>
            <w:tcW w:w="14572" w:type="dxa"/>
            <w:gridSpan w:val="4"/>
            <w:shd w:val="clear" w:color="auto" w:fill="FFFFFF"/>
          </w:tcPr>
          <w:p w:rsidR="003F1353" w:rsidRPr="00146DB0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DB0">
              <w:rPr>
                <w:rFonts w:ascii="Times New Roman" w:hAnsi="Times New Roman"/>
                <w:b/>
                <w:sz w:val="24"/>
                <w:szCs w:val="24"/>
              </w:rPr>
              <w:t>Документы, предоставляемые Заявителем (представителем Заявителя)</w:t>
            </w:r>
          </w:p>
        </w:tc>
      </w:tr>
      <w:tr w:rsidR="003F1353" w:rsidRPr="00F2598F" w:rsidTr="00E401E2">
        <w:trPr>
          <w:trHeight w:val="563"/>
        </w:trPr>
        <w:tc>
          <w:tcPr>
            <w:tcW w:w="4508" w:type="dxa"/>
            <w:gridSpan w:val="2"/>
            <w:shd w:val="clear" w:color="auto" w:fill="FFFFFF"/>
          </w:tcPr>
          <w:p w:rsidR="003F1353" w:rsidRDefault="003F1353" w:rsidP="00251E78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Запро</w:t>
            </w:r>
            <w:r>
              <w:rPr>
                <w:rFonts w:ascii="Times New Roman" w:hAnsi="Times New Roman"/>
                <w:sz w:val="24"/>
                <w:szCs w:val="24"/>
              </w:rPr>
              <w:t>с о предоставлении Муниципальной услуги</w:t>
            </w:r>
          </w:p>
        </w:tc>
        <w:tc>
          <w:tcPr>
            <w:tcW w:w="6095" w:type="dxa"/>
            <w:shd w:val="clear" w:color="auto" w:fill="FFFFFF"/>
          </w:tcPr>
          <w:p w:rsidR="003F1353" w:rsidRDefault="003F1353" w:rsidP="00E7495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Запрос должен быть оформлен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форме, указанной в </w:t>
            </w:r>
            <w:r w:rsidR="003331D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риложении 4 к Административному регламенту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E7495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заполняется </w:t>
            </w: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t>электронная  форма</w:t>
            </w:r>
            <w:proofErr w:type="gramEnd"/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</w:p>
        </w:tc>
      </w:tr>
      <w:tr w:rsidR="003F1353" w:rsidRPr="00F2598F" w:rsidTr="00E401E2">
        <w:trPr>
          <w:trHeight w:val="563"/>
        </w:trPr>
        <w:tc>
          <w:tcPr>
            <w:tcW w:w="1812" w:type="dxa"/>
            <w:vMerge w:val="restart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13239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должен быть оформлен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</w:t>
            </w:r>
            <w:r w:rsidR="0028606C"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</w:p>
          <w:p w:rsidR="003F1353" w:rsidRPr="00F2598F" w:rsidRDefault="003F1353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F1353" w:rsidRPr="00F2598F" w:rsidRDefault="003F1353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53" w:rsidRPr="00F2598F" w:rsidTr="00E401E2">
        <w:trPr>
          <w:trHeight w:val="563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 гражданина СССР</w:t>
            </w:r>
          </w:p>
        </w:tc>
        <w:tc>
          <w:tcPr>
            <w:tcW w:w="6095" w:type="dxa"/>
            <w:shd w:val="clear" w:color="auto" w:fill="FFFFFF"/>
          </w:tcPr>
          <w:p w:rsidR="003F1353" w:rsidRPr="000E6F1A" w:rsidRDefault="003F1353" w:rsidP="000363A9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3F1353" w:rsidRPr="00F2598F" w:rsidRDefault="003F1353" w:rsidP="000363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Вопрос о действительности паспорта гражданина СССР </w:t>
            </w: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4A407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Указываются реквизиты документа в электронной форме </w:t>
            </w:r>
            <w:r w:rsidR="004A4073"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7E789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82A7A">
              <w:rPr>
                <w:rFonts w:ascii="Times New Roman" w:hAnsi="Times New Roman"/>
                <w:sz w:val="24"/>
                <w:szCs w:val="24"/>
              </w:rPr>
              <w:t xml:space="preserve">достоверение </w:t>
            </w:r>
            <w:r w:rsidRPr="00382A7A">
              <w:rPr>
                <w:rFonts w:ascii="Times New Roman" w:hAnsi="Times New Roman"/>
                <w:sz w:val="24"/>
                <w:szCs w:val="24"/>
              </w:rPr>
              <w:lastRenderedPageBreak/>
              <w:t>личности офицера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82A7A">
              <w:rPr>
                <w:rFonts w:ascii="Times New Roman" w:hAnsi="Times New Roman"/>
                <w:sz w:val="24"/>
                <w:szCs w:val="24"/>
              </w:rPr>
              <w:t>достоверение личности военнослужащего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7E789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F5305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иностранного гражданина либо иной документ, установленный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едеральным законом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25.07.2002 </w:t>
            </w:r>
            <w:r w:rsidR="009173C1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115-ФЗ «О правовом положении иностранных граждан в Российской Федерации»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7E789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374FAF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374FAF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374FAF">
              <w:rPr>
                <w:rFonts w:ascii="Times New Roman" w:hAnsi="Times New Roman"/>
                <w:sz w:val="24"/>
                <w:szCs w:val="24"/>
              </w:rPr>
              <w:t>Свидетельство о рассмотрении ходатайства о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признании лица беженцем на территории Российской Федерации по существу</w:t>
            </w:r>
          </w:p>
        </w:tc>
        <w:tc>
          <w:tcPr>
            <w:tcW w:w="6095" w:type="dxa"/>
            <w:shd w:val="clear" w:color="auto" w:fill="FFFFFF"/>
          </w:tcPr>
          <w:p w:rsidR="003F1353" w:rsidRPr="00374FAF" w:rsidRDefault="003F1353" w:rsidP="00374FA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374FA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FF5EB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Вид на жительство</w:t>
            </w:r>
            <w:r>
              <w:rPr>
                <w:rFonts w:ascii="Times New Roman" w:hAnsi="Times New Roman"/>
                <w:sz w:val="24"/>
                <w:szCs w:val="24"/>
              </w:rPr>
              <w:t>, выдаваемое иностранному гражданину (дубликат вида на жительство)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</w:t>
            </w:r>
            <w:r>
              <w:rPr>
                <w:rFonts w:ascii="Times New Roman" w:hAnsi="Times New Roman"/>
                <w:sz w:val="24"/>
                <w:szCs w:val="24"/>
              </w:rPr>
              <w:t>оссии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от 09.08.2017 № 617 «Об утверждении форм бланков вида на жительство»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6E145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6E145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6E1459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1459">
              <w:rPr>
                <w:rFonts w:ascii="Times New Roman" w:hAnsi="Times New Roman"/>
                <w:sz w:val="24"/>
                <w:szCs w:val="24"/>
              </w:rPr>
              <w:t>Удостоверение беженца</w:t>
            </w:r>
          </w:p>
        </w:tc>
        <w:tc>
          <w:tcPr>
            <w:tcW w:w="6095" w:type="dxa"/>
            <w:shd w:val="clear" w:color="auto" w:fill="FFFFFF"/>
          </w:tcPr>
          <w:p w:rsidR="003F1353" w:rsidRPr="006E1459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1459">
              <w:rPr>
                <w:rFonts w:ascii="Times New Roman" w:hAnsi="Times New Roman"/>
                <w:sz w:val="24"/>
                <w:szCs w:val="24"/>
              </w:rPr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6E145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C308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Разрешение на временное проживание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E6F1A">
              <w:rPr>
                <w:rFonts w:ascii="Times New Roman" w:hAnsi="Times New Roman"/>
                <w:sz w:val="24"/>
                <w:szCs w:val="24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34611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</w:t>
            </w:r>
            <w:r w:rsidR="00346113">
              <w:rPr>
                <w:rFonts w:ascii="Times New Roman" w:hAnsi="Times New Roman"/>
                <w:sz w:val="24"/>
                <w:szCs w:val="24"/>
              </w:rPr>
              <w:t>МВД России от 08.06.2020 № 407 «</w:t>
            </w:r>
            <w:r w:rsidR="00346113" w:rsidRPr="00346113">
              <w:rPr>
                <w:rFonts w:ascii="Times New Roman" w:hAnsi="Times New Roman"/>
                <w:sz w:val="24"/>
                <w:szCs w:val="24"/>
              </w:rPr>
      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</w:t>
            </w:r>
            <w:r w:rsidR="0034611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2C308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</w:t>
            </w: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территории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tcBorders>
              <w:bottom w:val="nil"/>
            </w:tcBorders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tcBorders>
              <w:top w:val="nil"/>
            </w:tcBorders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Default="003F1353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 xml:space="preserve">Справка о принятии к рассмотрению Заявления о выдаче вида на жительство (продлении вида </w:t>
            </w:r>
            <w:r>
              <w:rPr>
                <w:rFonts w:ascii="Times New Roman" w:hAnsi="Times New Roman"/>
                <w:sz w:val="24"/>
                <w:szCs w:val="24"/>
              </w:rPr>
              <w:t>на жительство)</w:t>
            </w:r>
          </w:p>
        </w:tc>
        <w:tc>
          <w:tcPr>
            <w:tcW w:w="6095" w:type="dxa"/>
            <w:shd w:val="clear" w:color="auto" w:fill="FFFFFF"/>
          </w:tcPr>
          <w:p w:rsidR="003F1353" w:rsidRPr="004B1779" w:rsidRDefault="003F1353" w:rsidP="0034611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71F8B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МВД России </w:t>
            </w:r>
            <w:r w:rsidR="00346113">
              <w:rPr>
                <w:rFonts w:ascii="Times New Roman" w:hAnsi="Times New Roman"/>
                <w:sz w:val="24"/>
                <w:szCs w:val="24"/>
              </w:rPr>
              <w:t>от 11.06.2020 № 417 «</w:t>
            </w:r>
            <w:r w:rsidR="00346113" w:rsidRPr="00346113">
              <w:rPr>
                <w:rFonts w:ascii="Times New Roman" w:hAnsi="Times New Roman"/>
                <w:sz w:val="24"/>
                <w:szCs w:val="24"/>
              </w:rPr>
      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</w:t>
            </w:r>
            <w:r w:rsidR="0034611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 w:val="restart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871040" w:rsidRDefault="003F1353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871040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6095" w:type="dxa"/>
            <w:shd w:val="clear" w:color="auto" w:fill="FFFFFF"/>
          </w:tcPr>
          <w:p w:rsidR="003F1353" w:rsidRPr="00871040" w:rsidRDefault="003F1353" w:rsidP="00871040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871040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Минюста России от </w:t>
            </w:r>
            <w:r>
              <w:rPr>
                <w:rFonts w:ascii="Times New Roman" w:hAnsi="Times New Roman"/>
                <w:sz w:val="24"/>
                <w:szCs w:val="24"/>
              </w:rPr>
              <w:t>13.08.2018 № 167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D141BC">
              <w:rPr>
                <w:rFonts w:ascii="Times New Roman" w:hAnsi="Times New Roman"/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4D3FD5">
              <w:rPr>
                <w:rFonts w:ascii="Times New Roman" w:hAnsi="Times New Roman"/>
                <w:sz w:val="24"/>
                <w:szCs w:val="24"/>
              </w:rPr>
              <w:t>Дипломатический паспорт гражданина Р</w:t>
            </w:r>
            <w:r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E53F6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Оформляется в соответствии с постановлением Правительства Российской Федерации от 14.03.1997 </w:t>
            </w:r>
            <w:r w:rsidR="00D87BE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870"/>
        </w:trPr>
        <w:tc>
          <w:tcPr>
            <w:tcW w:w="1812" w:type="dxa"/>
            <w:vMerge w:val="restart"/>
            <w:shd w:val="clear" w:color="auto" w:fill="FFFFFF"/>
          </w:tcPr>
          <w:p w:rsidR="003F1353" w:rsidRPr="00F2598F" w:rsidRDefault="003F1353" w:rsidP="00A45DD7">
            <w:pPr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подтверждающий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полномочия</w:t>
            </w:r>
            <w:proofErr w:type="gramEnd"/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представителя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6095" w:type="dxa"/>
            <w:shd w:val="clear" w:color="auto" w:fill="FFFFFF"/>
          </w:tcPr>
          <w:p w:rsidR="003F1353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1278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Попечительское удостоверение (для попечителей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несовершеннолетнего или ограниченно дееспособного лица)</w:t>
            </w:r>
          </w:p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Распорядительный акт должен содержать: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наименование уполномоченного органа опеки и попечительства;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реквизиты распорядительного акта (дата, номер);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фамилию, имя, отчество лица, назначенного опекуном (попечителем);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фамилия, имя отчество лица, которому назначен опекун (попечитель)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подпись руководителя уполномоченного органа</w:t>
            </w:r>
          </w:p>
          <w:p w:rsidR="003F1353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F1353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 должен содержать следующие сведения: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Орган, выдавший доверенность;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Серию и (или) номер документа;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Ф.И.О лица, которому документ выдан;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Ф.И.О. опекаемого (подопечного);</w:t>
            </w:r>
          </w:p>
          <w:p w:rsidR="00733646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Дату выдачи, подпись лица, выдавшего документ, печать. 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 документом дополнительно предъявляется: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- документ, удостоверяющий личность опекуна (попечителя)</w:t>
            </w:r>
            <w:r w:rsidR="007336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-свидетельство о рождении ребенка (в случае опеки (попечения) над несовершеннолетним)</w:t>
            </w:r>
            <w:r w:rsidR="00733646">
              <w:rPr>
                <w:rFonts w:ascii="Times New Roman" w:hAnsi="Times New Roman"/>
                <w:sz w:val="24"/>
                <w:szCs w:val="24"/>
              </w:rPr>
              <w:t>;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Указываются реквизиты документа в электронной форме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</w:p>
        </w:tc>
      </w:tr>
      <w:tr w:rsidR="003F1353" w:rsidRPr="00F2598F" w:rsidTr="00E401E2">
        <w:trPr>
          <w:trHeight w:val="1946"/>
        </w:trPr>
        <w:tc>
          <w:tcPr>
            <w:tcW w:w="1812" w:type="dxa"/>
            <w:vMerge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должен быть оформлен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от 08.07.1997 № 828 </w:t>
            </w:r>
            <w:r w:rsidR="00BF5148">
              <w:rPr>
                <w:rFonts w:ascii="Times New Roman" w:hAnsi="Times New Roman"/>
                <w:sz w:val="24"/>
                <w:szCs w:val="24"/>
              </w:rPr>
              <w:br/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«Об утверждении Положения о 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паспорте гражданина Российской Федерации, образца бланка и описания паспорта 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гражданина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E401E2">
        <w:trPr>
          <w:trHeight w:val="70"/>
        </w:trPr>
        <w:tc>
          <w:tcPr>
            <w:tcW w:w="1812" w:type="dxa"/>
            <w:vMerge w:val="restart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несовершеннолетнего</w:t>
            </w: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2201A0">
              <w:rPr>
                <w:rFonts w:ascii="Times New Roman" w:hAnsi="Times New Roman"/>
                <w:sz w:val="24"/>
                <w:szCs w:val="24"/>
              </w:rPr>
              <w:t>Справка о рождении ребенка на территории Российской Федерации, выданная органами записи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актов гражданского состояния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Форма справки о рождении утверждена </w:t>
            </w:r>
            <w:r>
              <w:rPr>
                <w:rFonts w:ascii="Times New Roman" w:hAnsi="Times New Roman"/>
                <w:sz w:val="24"/>
                <w:szCs w:val="24"/>
              </w:rPr>
              <w:t>приказом Минюста России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1.10.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8 № 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</w:t>
            </w:r>
            <w:r>
              <w:rPr>
                <w:rFonts w:ascii="Times New Roman" w:hAnsi="Times New Roman"/>
                <w:sz w:val="24"/>
                <w:szCs w:val="24"/>
              </w:rPr>
              <w:t>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государственн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регистраци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актов гражданского состояния» </w:t>
            </w:r>
          </w:p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E401E2">
        <w:trPr>
          <w:trHeight w:val="337"/>
        </w:trPr>
        <w:tc>
          <w:tcPr>
            <w:tcW w:w="1812" w:type="dxa"/>
            <w:vMerge/>
            <w:shd w:val="clear" w:color="auto" w:fill="FFFFFF"/>
            <w:vAlign w:val="center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ребенка, выданное консульским учреждением Российской Федерации за пределами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8710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утверждена приказом Минюста России от </w:t>
            </w:r>
            <w:r>
              <w:rPr>
                <w:rFonts w:ascii="Times New Roman" w:hAnsi="Times New Roman"/>
                <w:sz w:val="24"/>
                <w:szCs w:val="24"/>
              </w:rPr>
              <w:t>13.08.2018 № 167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E401E2">
        <w:trPr>
          <w:trHeight w:val="337"/>
        </w:trPr>
        <w:tc>
          <w:tcPr>
            <w:tcW w:w="1812" w:type="dxa"/>
            <w:vMerge w:val="restart"/>
            <w:shd w:val="clear" w:color="auto" w:fill="FFFFFF"/>
            <w:vAlign w:val="center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и удостоверенный штампом «апостиль» компетентным органом иностранного государства с удостоверенным в установленном законодательством Российской Федерации переводом на русский язык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E401E2">
        <w:trPr>
          <w:trHeight w:val="6071"/>
        </w:trPr>
        <w:tc>
          <w:tcPr>
            <w:tcW w:w="181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1353" w:rsidRPr="00F2598F" w:rsidRDefault="003F1353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:rsidR="003F1353" w:rsidRPr="00F2598F" w:rsidRDefault="003F1353" w:rsidP="00B6790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3F1353" w:rsidRPr="00F2598F" w:rsidTr="00632D5B">
        <w:trPr>
          <w:trHeight w:val="301"/>
        </w:trPr>
        <w:tc>
          <w:tcPr>
            <w:tcW w:w="1812" w:type="dxa"/>
            <w:shd w:val="clear" w:color="auto" w:fill="FFFFFF"/>
          </w:tcPr>
          <w:p w:rsidR="003F1353" w:rsidRPr="00F2598F" w:rsidRDefault="003F1353" w:rsidP="00A45DD7">
            <w:pPr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Медицинская справка </w:t>
            </w: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A45D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1C133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Медицинская справка по форме № 086-у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утвержденная приказом Минздрава России от 15.12.2014 № 834н </w:t>
            </w:r>
            <w:r w:rsidR="00226AB0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1745B7" w:rsidRPr="00F2598F" w:rsidTr="000F4AD7">
        <w:trPr>
          <w:trHeight w:val="450"/>
        </w:trPr>
        <w:tc>
          <w:tcPr>
            <w:tcW w:w="14572" w:type="dxa"/>
            <w:gridSpan w:val="4"/>
            <w:shd w:val="clear" w:color="auto" w:fill="FFFFFF"/>
          </w:tcPr>
          <w:p w:rsidR="001745B7" w:rsidRDefault="001745B7" w:rsidP="000F4AD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Документы, запрашиваемые в порядке межведомственного информационного взаимодействия</w:t>
            </w:r>
          </w:p>
        </w:tc>
      </w:tr>
      <w:tr w:rsidR="003F1353" w:rsidRPr="00F2598F" w:rsidTr="00E401E2">
        <w:trPr>
          <w:trHeight w:val="1278"/>
        </w:trPr>
        <w:tc>
          <w:tcPr>
            <w:tcW w:w="1812" w:type="dxa"/>
            <w:shd w:val="clear" w:color="auto" w:fill="FFFFFF"/>
          </w:tcPr>
          <w:p w:rsidR="00B70868" w:rsidRDefault="003F1353" w:rsidP="000F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2696" w:type="dxa"/>
            <w:shd w:val="clear" w:color="auto" w:fill="FFFFFF"/>
          </w:tcPr>
          <w:p w:rsidR="003F1353" w:rsidRPr="00F2598F" w:rsidRDefault="003F1353" w:rsidP="00C271E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954C0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Электронная реестровая запись в </w:t>
            </w:r>
            <w:r>
              <w:rPr>
                <w:rFonts w:ascii="Times New Roman" w:hAnsi="Times New Roman"/>
                <w:sz w:val="24"/>
                <w:szCs w:val="24"/>
              </w:rPr>
              <w:t>ВИС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о включении ребенка (обладателя сертификата) в систему </w:t>
            </w:r>
            <w:r w:rsidR="00954C06">
              <w:rPr>
                <w:rFonts w:ascii="Times New Roman" w:hAnsi="Times New Roman"/>
                <w:sz w:val="24"/>
                <w:szCs w:val="24"/>
              </w:rPr>
              <w:t>ПФДО</w:t>
            </w:r>
          </w:p>
        </w:tc>
        <w:tc>
          <w:tcPr>
            <w:tcW w:w="3969" w:type="dxa"/>
            <w:shd w:val="clear" w:color="auto" w:fill="FFFFFF"/>
          </w:tcPr>
          <w:p w:rsidR="003F1353" w:rsidRPr="00F2598F" w:rsidRDefault="003F1353" w:rsidP="00C271E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Запрашивается у Администрации</w:t>
            </w:r>
          </w:p>
        </w:tc>
      </w:tr>
    </w:tbl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612E8C">
      <w:pPr>
        <w:pStyle w:val="aff5"/>
        <w:spacing w:after="0"/>
        <w:rPr>
          <w:szCs w:val="24"/>
        </w:rPr>
        <w:sectPr w:rsidR="00612E8C" w:rsidSect="00612E8C">
          <w:pgSz w:w="16838" w:h="11906" w:orient="landscape" w:code="9"/>
          <w:pgMar w:top="993" w:right="1134" w:bottom="707" w:left="1134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4" w:name="_Toc40861797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6</w:t>
      </w:r>
      <w:bookmarkEnd w:id="284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3878A8" w:rsidRDefault="003878A8" w:rsidP="00377033">
      <w:pPr>
        <w:pStyle w:val="aff5"/>
        <w:spacing w:after="0"/>
        <w:jc w:val="left"/>
        <w:rPr>
          <w:szCs w:val="24"/>
        </w:rPr>
      </w:pPr>
    </w:p>
    <w:p w:rsidR="00612E8C" w:rsidRDefault="00612E8C" w:rsidP="00612E8C">
      <w:pPr>
        <w:pStyle w:val="aff5"/>
        <w:spacing w:after="0"/>
        <w:rPr>
          <w:szCs w:val="24"/>
        </w:rPr>
      </w:pPr>
    </w:p>
    <w:p w:rsidR="00EA6058" w:rsidRPr="00F2598F" w:rsidRDefault="00EA6058" w:rsidP="00EA6058">
      <w:pPr>
        <w:pStyle w:val="aff5"/>
        <w:spacing w:after="0"/>
        <w:rPr>
          <w:szCs w:val="24"/>
        </w:rPr>
      </w:pPr>
      <w:bookmarkStart w:id="285" w:name="_Hlk20901273"/>
    </w:p>
    <w:p w:rsidR="003878A8" w:rsidRPr="00F2598F" w:rsidRDefault="00EA6058" w:rsidP="00EA6058">
      <w:pPr>
        <w:pStyle w:val="2-"/>
      </w:pPr>
      <w:bookmarkStart w:id="286" w:name="_Toc40861798"/>
      <w:r w:rsidRPr="00F2598F">
        <w:t xml:space="preserve">Форма </w:t>
      </w:r>
      <w:r w:rsidR="003878A8" w:rsidRPr="00F2598F">
        <w:t>решения об отказе в приеме документов, необходимых для предоставления Муниципальной услуги</w:t>
      </w:r>
      <w:bookmarkEnd w:id="286"/>
    </w:p>
    <w:bookmarkEnd w:id="285"/>
    <w:p w:rsidR="003878A8" w:rsidRPr="00F2598F" w:rsidRDefault="003878A8" w:rsidP="003878A8">
      <w:pPr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 w:rsidR="0097195D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3878A8" w:rsidRPr="00F2598F" w:rsidRDefault="003878A8" w:rsidP="003878A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3878A8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3878A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3878A8" w:rsidRPr="00F2598F" w:rsidRDefault="003878A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3878A8" w:rsidRPr="00F2598F" w:rsidRDefault="003878A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программы»</w:t>
      </w:r>
    </w:p>
    <w:p w:rsidR="003878A8" w:rsidRPr="00F2598F" w:rsidRDefault="003878A8" w:rsidP="00387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В приеме документов, необходимых для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программы»</w:t>
      </w:r>
      <w:r w:rsidR="00EE34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Вам отказано по следующим основаниям:</w:t>
      </w: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10528" w:type="dxa"/>
        <w:tblInd w:w="-142" w:type="dxa"/>
        <w:tblLook w:val="04A0" w:firstRow="1" w:lastRow="0" w:firstColumn="1" w:lastColumn="0" w:noHBand="0" w:noVBand="1"/>
      </w:tblPr>
      <w:tblGrid>
        <w:gridCol w:w="1126"/>
        <w:gridCol w:w="4794"/>
        <w:gridCol w:w="4608"/>
      </w:tblGrid>
      <w:tr w:rsidR="003878A8" w:rsidRPr="00F2598F" w:rsidTr="00D33A88">
        <w:trPr>
          <w:trHeight w:val="802"/>
        </w:trPr>
        <w:tc>
          <w:tcPr>
            <w:tcW w:w="1126" w:type="dxa"/>
          </w:tcPr>
          <w:p w:rsidR="003878A8" w:rsidRPr="00F2598F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№ пункта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E5274A" w:rsidRPr="00F2598F" w:rsidTr="00203297">
        <w:trPr>
          <w:trHeight w:val="291"/>
        </w:trPr>
        <w:tc>
          <w:tcPr>
            <w:tcW w:w="1126" w:type="dxa"/>
          </w:tcPr>
          <w:p w:rsidR="00E5274A" w:rsidRPr="00F2598F" w:rsidRDefault="00E5274A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94" w:type="dxa"/>
          </w:tcPr>
          <w:p w:rsidR="00E5274A" w:rsidRPr="00F2598F" w:rsidRDefault="00E5274A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08" w:type="dxa"/>
          </w:tcPr>
          <w:p w:rsidR="00E5274A" w:rsidRPr="00F2598F" w:rsidRDefault="00E5274A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  <w:p w:rsidR="003878A8" w:rsidRPr="00F2598F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12.1.1.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598F">
              <w:rPr>
                <w:sz w:val="24"/>
                <w:szCs w:val="24"/>
              </w:rPr>
              <w:t>бращение за предоставлением иной Муниципальной услуги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какая Организация предоставляет услугу, указать информацию о месте нахождении 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12.1.2.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3878A8" w:rsidRPr="00F2598F" w:rsidTr="00D33A88">
        <w:trPr>
          <w:trHeight w:val="958"/>
        </w:trPr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12.1.3.</w:t>
            </w:r>
          </w:p>
        </w:tc>
        <w:tc>
          <w:tcPr>
            <w:tcW w:w="4794" w:type="dxa"/>
          </w:tcPr>
          <w:p w:rsidR="00760B22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08" w:type="dxa"/>
          </w:tcPr>
          <w:p w:rsidR="003878A8" w:rsidRPr="00F2598F" w:rsidRDefault="003878A8" w:rsidP="00E13F2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E13F20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C65C20">
              <w:rPr>
                <w:sz w:val="24"/>
                <w:szCs w:val="24"/>
              </w:rPr>
              <w:t>4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503BD5">
              <w:rPr>
                <w:sz w:val="24"/>
                <w:szCs w:val="24"/>
              </w:rPr>
              <w:t>5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Документы содержат повреждения, наличие </w:t>
            </w:r>
            <w:r w:rsidRPr="00F2598F">
              <w:rPr>
                <w:sz w:val="24"/>
                <w:szCs w:val="24"/>
              </w:rPr>
              <w:lastRenderedPageBreak/>
              <w:t xml:space="preserve">которых не позволяет в полном объеме использовать информацию и сведения, содержащиеся в документах для предоставления Муниципальной услуги 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 xml:space="preserve">Указать исчерпывающий перечень </w:t>
            </w:r>
            <w:r w:rsidRPr="00F2598F">
              <w:rPr>
                <w:sz w:val="24"/>
                <w:szCs w:val="24"/>
              </w:rPr>
              <w:lastRenderedPageBreak/>
              <w:t>документов, содержащих повреждения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3A7F79">
              <w:rPr>
                <w:sz w:val="24"/>
                <w:szCs w:val="24"/>
              </w:rPr>
              <w:t>6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B70868" w:rsidRDefault="00B3107A" w:rsidP="00103949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Н</w:t>
            </w:r>
            <w:r w:rsidRPr="00F2598F">
              <w:rPr>
                <w:sz w:val="24"/>
                <w:szCs w:val="24"/>
              </w:rPr>
              <w:t>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608" w:type="dxa"/>
          </w:tcPr>
          <w:p w:rsidR="003878A8" w:rsidRPr="00F2598F" w:rsidRDefault="003878A8" w:rsidP="00103949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</w:t>
            </w:r>
            <w:r w:rsidR="00103949"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</w:t>
            </w:r>
            <w:r w:rsidR="00103949" w:rsidRPr="00F2598F">
              <w:rPr>
                <w:sz w:val="24"/>
                <w:szCs w:val="24"/>
              </w:rPr>
              <w:t>установленны</w:t>
            </w:r>
            <w:r w:rsidR="00103949">
              <w:rPr>
                <w:sz w:val="24"/>
                <w:szCs w:val="24"/>
              </w:rPr>
              <w:t>х</w:t>
            </w:r>
            <w:r w:rsidR="00103949" w:rsidRPr="00F2598F"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A87DAF">
              <w:rPr>
                <w:sz w:val="24"/>
                <w:szCs w:val="24"/>
              </w:rPr>
              <w:t>7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B3107A" w:rsidP="00080EDD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</w:pPr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редставление электронных образов документов посредством РПГУ,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608" w:type="dxa"/>
          </w:tcPr>
          <w:p w:rsidR="003878A8" w:rsidRPr="00F2598F" w:rsidRDefault="003878A8" w:rsidP="00563B5F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563B5F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7620A1">
              <w:rPr>
                <w:sz w:val="24"/>
                <w:szCs w:val="24"/>
              </w:rPr>
              <w:t>8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3878A8" w:rsidRPr="00F2598F" w:rsidTr="00BE2019">
        <w:trPr>
          <w:trHeight w:val="1363"/>
        </w:trPr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803254">
              <w:rPr>
                <w:sz w:val="24"/>
                <w:szCs w:val="24"/>
              </w:rPr>
              <w:t>9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sz w:val="24"/>
                <w:szCs w:val="24"/>
              </w:rPr>
              <w:t>П</w:t>
            </w:r>
            <w:r w:rsidRPr="00035B5A">
              <w:rPr>
                <w:sz w:val="24"/>
                <w:szCs w:val="24"/>
              </w:rPr>
              <w:t xml:space="preserve">оступление Запроса, аналогичного ранее зарегистрированному Запросу, срок предоставления </w:t>
            </w:r>
            <w:r>
              <w:rPr>
                <w:sz w:val="24"/>
                <w:szCs w:val="24"/>
              </w:rPr>
              <w:t>Муниципальной</w:t>
            </w:r>
            <w:r w:rsidRPr="00035B5A">
              <w:rPr>
                <w:sz w:val="24"/>
                <w:szCs w:val="24"/>
              </w:rPr>
              <w:t xml:space="preserve"> услуги по которому не истек на момент поступления такого Запроса</w:t>
            </w:r>
          </w:p>
        </w:tc>
        <w:tc>
          <w:tcPr>
            <w:tcW w:w="4608" w:type="dxa"/>
          </w:tcPr>
          <w:p w:rsidR="003878A8" w:rsidRPr="00F2598F" w:rsidRDefault="002603B1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 реквизиты ранее поданного аналогичного Запроса</w:t>
            </w:r>
          </w:p>
        </w:tc>
      </w:tr>
    </w:tbl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EB16DB">
        <w:rPr>
          <w:rFonts w:ascii="Times New Roman" w:hAnsi="Times New Roman"/>
          <w:sz w:val="24"/>
          <w:szCs w:val="24"/>
          <w:lang w:eastAsia="ru-RU"/>
        </w:rPr>
        <w:t>______________________________________________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="00240534">
        <w:rPr>
          <w:rFonts w:ascii="Times New Roman" w:hAnsi="Times New Roman"/>
          <w:sz w:val="24"/>
          <w:szCs w:val="24"/>
          <w:lang w:eastAsia="ru-RU"/>
        </w:rPr>
        <w:t>Муниципальной у</w:t>
      </w:r>
      <w:r w:rsidRPr="00F2598F">
        <w:rPr>
          <w:rFonts w:ascii="Times New Roman" w:hAnsi="Times New Roman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Уполномоченное должностное лицо Организации _______________________________________</w:t>
      </w: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(подпись, фамилия, инициалы)</w:t>
      </w: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«____</w:t>
      </w:r>
      <w:proofErr w:type="gramStart"/>
      <w:r w:rsidRPr="00F2598F">
        <w:rPr>
          <w:rFonts w:ascii="Times New Roman" w:hAnsi="Times New Roman"/>
          <w:sz w:val="24"/>
          <w:szCs w:val="24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______________________ 20     г. </w:t>
      </w:r>
    </w:p>
    <w:p w:rsidR="00612E8C" w:rsidRDefault="003878A8" w:rsidP="003878A8">
      <w:pPr>
        <w:pStyle w:val="aff5"/>
        <w:spacing w:after="0"/>
        <w:rPr>
          <w:szCs w:val="24"/>
        </w:rPr>
      </w:pPr>
      <w:r w:rsidRPr="00F2598F">
        <w:rPr>
          <w:szCs w:val="24"/>
        </w:rPr>
        <w:br w:type="page"/>
      </w:r>
    </w:p>
    <w:p w:rsidR="003878A8" w:rsidRPr="00F2598F" w:rsidRDefault="003878A8" w:rsidP="003878A8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7" w:name="_Toc40861799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7</w:t>
      </w:r>
      <w:bookmarkEnd w:id="287"/>
    </w:p>
    <w:p w:rsidR="003878A8" w:rsidRPr="00F2598F" w:rsidRDefault="003878A8" w:rsidP="003878A8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3878A8" w:rsidRPr="00F2598F" w:rsidRDefault="003878A8" w:rsidP="003878A8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  <w:bookmarkStart w:id="288" w:name="_Toc40861800"/>
      <w:r w:rsidRPr="00F2598F">
        <w:t>Форма уведомления о назначении приемных (вступительных) испытаний</w:t>
      </w:r>
      <w:bookmarkEnd w:id="288"/>
    </w:p>
    <w:p w:rsidR="00742338" w:rsidRDefault="00742338" w:rsidP="007050A0">
      <w:pPr>
        <w:pStyle w:val="2-"/>
      </w:pPr>
    </w:p>
    <w:p w:rsidR="0097555F" w:rsidRPr="00F2598F" w:rsidRDefault="0097555F" w:rsidP="0097555F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97555F" w:rsidRPr="00F2598F" w:rsidRDefault="0097555F" w:rsidP="0097555F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42338" w:rsidRPr="00F2598F" w:rsidRDefault="00742338" w:rsidP="007050A0">
      <w:pPr>
        <w:pStyle w:val="2-"/>
      </w:pPr>
    </w:p>
    <w:p w:rsidR="00612E8C" w:rsidRPr="00F2598F" w:rsidRDefault="00612E8C" w:rsidP="00612E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12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уведомляем Вас о </w:t>
      </w:r>
      <w:r w:rsidRPr="00F2598F">
        <w:rPr>
          <w:rFonts w:ascii="Times New Roman" w:hAnsi="Times New Roman"/>
          <w:sz w:val="24"/>
          <w:szCs w:val="24"/>
        </w:rPr>
        <w:t>том, что кандидат 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______________ 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 (ФИО кандидата)</w:t>
      </w:r>
    </w:p>
    <w:p w:rsidR="00612E8C" w:rsidRPr="00F2598F" w:rsidRDefault="00612E8C" w:rsidP="00612E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 зачисление по </w:t>
      </w:r>
      <w:r w:rsidR="00EE499D">
        <w:rPr>
          <w:rFonts w:ascii="Times New Roman" w:hAnsi="Times New Roman"/>
          <w:sz w:val="24"/>
          <w:szCs w:val="24"/>
        </w:rPr>
        <w:t>Запросу</w:t>
      </w:r>
      <w:r w:rsidR="00EE499D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______________________ допущен к прохождению приемных (вступительных) испытаний.</w:t>
      </w:r>
      <w:r w:rsidR="00E401E2">
        <w:rPr>
          <w:rFonts w:ascii="Times New Roman" w:hAnsi="Times New Roman"/>
          <w:sz w:val="24"/>
          <w:szCs w:val="24"/>
        </w:rPr>
        <w:t xml:space="preserve"> Дата приемных (вступительных) </w:t>
      </w:r>
      <w:r w:rsidR="00346D0F">
        <w:rPr>
          <w:rFonts w:ascii="Times New Roman" w:hAnsi="Times New Roman"/>
          <w:sz w:val="24"/>
          <w:szCs w:val="24"/>
        </w:rPr>
        <w:t>испытаний: _</w:t>
      </w:r>
      <w:r w:rsidR="00E401E2">
        <w:rPr>
          <w:rFonts w:ascii="Times New Roman" w:hAnsi="Times New Roman"/>
          <w:sz w:val="24"/>
          <w:szCs w:val="24"/>
        </w:rPr>
        <w:t xml:space="preserve">___________, время </w:t>
      </w:r>
      <w:r w:rsidR="00346D0F">
        <w:rPr>
          <w:rFonts w:ascii="Times New Roman" w:hAnsi="Times New Roman"/>
          <w:sz w:val="24"/>
          <w:szCs w:val="24"/>
        </w:rPr>
        <w:t>проведения: _</w:t>
      </w:r>
      <w:r w:rsidR="00E401E2">
        <w:rPr>
          <w:rFonts w:ascii="Times New Roman" w:hAnsi="Times New Roman"/>
          <w:sz w:val="24"/>
          <w:szCs w:val="24"/>
        </w:rPr>
        <w:t>_________</w:t>
      </w:r>
      <w:r w:rsidR="00C2273D">
        <w:rPr>
          <w:rFonts w:ascii="Times New Roman" w:hAnsi="Times New Roman"/>
          <w:sz w:val="24"/>
          <w:szCs w:val="24"/>
        </w:rPr>
        <w:t>, адрес: __________________________________________________________.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. Документы об отсутствии </w:t>
      </w:r>
      <w:r w:rsidR="008B3870">
        <w:rPr>
          <w:rFonts w:ascii="Times New Roman" w:hAnsi="Times New Roman"/>
          <w:sz w:val="24"/>
          <w:szCs w:val="24"/>
        </w:rPr>
        <w:t xml:space="preserve">медицинских </w:t>
      </w:r>
      <w:r w:rsidRPr="00F2598F">
        <w:rPr>
          <w:rFonts w:ascii="Times New Roman" w:hAnsi="Times New Roman"/>
          <w:sz w:val="24"/>
          <w:szCs w:val="24"/>
        </w:rPr>
        <w:t>противопоказаний для занятий отдельными видами искусства, физической культурой и спортом;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личность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3A26F7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полномочия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</w:t>
      </w:r>
      <w:r w:rsidR="003A26F7">
        <w:rPr>
          <w:rFonts w:ascii="Times New Roman" w:hAnsi="Times New Roman"/>
          <w:sz w:val="24"/>
          <w:szCs w:val="24"/>
        </w:rPr>
        <w:t>;</w:t>
      </w:r>
    </w:p>
    <w:p w:rsidR="00612E8C" w:rsidRPr="000F54AA" w:rsidRDefault="003A26F7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54AA">
        <w:rPr>
          <w:rFonts w:ascii="Times New Roman" w:hAnsi="Times New Roman"/>
          <w:sz w:val="24"/>
          <w:szCs w:val="24"/>
        </w:rPr>
        <w:t xml:space="preserve">5. </w:t>
      </w:r>
      <w:r w:rsidR="000F54AA" w:rsidRPr="000F54AA">
        <w:rPr>
          <w:rFonts w:ascii="Times New Roman" w:hAnsi="Times New Roman"/>
          <w:sz w:val="24"/>
          <w:szCs w:val="24"/>
        </w:rPr>
        <w:t>Копию свидетельства о рождении кандидата на обучение или копия паспорта кандидата на обучение (при наличии).</w:t>
      </w:r>
    </w:p>
    <w:p w:rsidR="00612E8C" w:rsidRDefault="00612E8C" w:rsidP="00C05137">
      <w:pPr>
        <w:spacing w:after="120" w:line="240" w:lineRule="auto"/>
        <w:jc w:val="both"/>
      </w:pPr>
      <w:r w:rsidRPr="00F2598F">
        <w:rPr>
          <w:rFonts w:ascii="Times New Roman" w:hAnsi="Times New Roman"/>
          <w:sz w:val="24"/>
          <w:szCs w:val="24"/>
        </w:rPr>
        <w:tab/>
        <w:t xml:space="preserve">В случае неявки для прохождения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 в назначенную дату либо несоответствия поступающего критериям отбора при прохождении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испытаний, Ваш </w:t>
      </w:r>
      <w:r w:rsidR="008B3870">
        <w:rPr>
          <w:rFonts w:ascii="Times New Roman" w:hAnsi="Times New Roman"/>
          <w:sz w:val="24"/>
          <w:szCs w:val="24"/>
        </w:rPr>
        <w:t>Запрос</w:t>
      </w:r>
      <w:r w:rsidR="008B3870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будет переведен в статус «Отказано», место будет предоставлено следующему заявителю в очереди.</w:t>
      </w:r>
    </w:p>
    <w:p w:rsidR="00D015EE" w:rsidRDefault="00D015EE" w:rsidP="00C05137">
      <w:pPr>
        <w:pStyle w:val="aff5"/>
        <w:jc w:val="left"/>
        <w:rPr>
          <w:b w:val="0"/>
          <w:szCs w:val="24"/>
        </w:rPr>
      </w:pPr>
    </w:p>
    <w:p w:rsidR="00D015EE" w:rsidRPr="00F2598F" w:rsidRDefault="00D015EE" w:rsidP="00D015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D015EE" w:rsidRPr="00F2598F" w:rsidRDefault="00D015EE" w:rsidP="00D015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(подпись, фамилия, инициалы)</w:t>
      </w:r>
    </w:p>
    <w:p w:rsidR="00D015EE" w:rsidRPr="00F2598F" w:rsidRDefault="00D015EE" w:rsidP="00D015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015EE" w:rsidRPr="00F2598F" w:rsidRDefault="00D015EE" w:rsidP="00D015E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«____</w:t>
      </w:r>
      <w:proofErr w:type="gramStart"/>
      <w:r w:rsidRPr="00F2598F">
        <w:rPr>
          <w:rFonts w:ascii="Times New Roman" w:hAnsi="Times New Roman"/>
          <w:sz w:val="24"/>
          <w:szCs w:val="24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______________________ 20     г. </w:t>
      </w:r>
    </w:p>
    <w:p w:rsidR="00D015EE" w:rsidRDefault="00D015EE" w:rsidP="00D015EE">
      <w:pPr>
        <w:pStyle w:val="aff5"/>
        <w:jc w:val="left"/>
        <w:rPr>
          <w:b w:val="0"/>
          <w:szCs w:val="24"/>
        </w:rPr>
        <w:sectPr w:rsidR="00D015EE" w:rsidSect="00B240D7">
          <w:headerReference w:type="default" r:id="rId20"/>
          <w:footerReference w:type="default" r:id="rId21"/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9" w:name="_Toc40861801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8</w:t>
      </w:r>
      <w:bookmarkEnd w:id="289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612E8C" w:rsidRDefault="00612E8C" w:rsidP="007050A0">
      <w:pPr>
        <w:pStyle w:val="2-"/>
      </w:pPr>
    </w:p>
    <w:p w:rsidR="00612E8C" w:rsidRDefault="00612E8C" w:rsidP="007050A0">
      <w:pPr>
        <w:pStyle w:val="2-"/>
      </w:pPr>
    </w:p>
    <w:p w:rsidR="00612E8C" w:rsidRPr="00F2598F" w:rsidRDefault="00612E8C" w:rsidP="007050A0">
      <w:pPr>
        <w:pStyle w:val="2-"/>
      </w:pPr>
      <w:bookmarkStart w:id="290" w:name="_Toc40861802"/>
      <w:r w:rsidRPr="00F2598F">
        <w:t xml:space="preserve">Форма уведомления о посещении </w:t>
      </w:r>
      <w:r w:rsidR="00AC1877">
        <w:t>О</w:t>
      </w:r>
      <w:r w:rsidR="00AC1877" w:rsidRPr="00F2598F">
        <w:t xml:space="preserve">рганизации </w:t>
      </w:r>
      <w:r w:rsidRPr="00F2598F">
        <w:t>для подписания</w:t>
      </w:r>
      <w:r>
        <w:t xml:space="preserve"> д</w:t>
      </w:r>
      <w:r w:rsidRPr="00F2598F">
        <w:t xml:space="preserve">оговора об образовании на обучение по дополнительным </w:t>
      </w:r>
      <w:r>
        <w:t xml:space="preserve">общеобразовательным </w:t>
      </w:r>
      <w:r w:rsidRPr="00F2598F">
        <w:t>программам</w:t>
      </w:r>
      <w:bookmarkEnd w:id="290"/>
      <w:r w:rsidRPr="00F2598F">
        <w:t xml:space="preserve"> </w:t>
      </w:r>
    </w:p>
    <w:p w:rsidR="00612E8C" w:rsidRPr="00AE6D41" w:rsidRDefault="00612E8C" w:rsidP="00612E8C">
      <w:pPr>
        <w:pStyle w:val="aff5"/>
        <w:spacing w:after="0"/>
        <w:rPr>
          <w:b w:val="0"/>
          <w:szCs w:val="24"/>
        </w:rPr>
      </w:pPr>
      <w:r w:rsidRPr="00AE6D41">
        <w:rPr>
          <w:b w:val="0"/>
          <w:szCs w:val="24"/>
        </w:rPr>
        <w:t>(оформляется на официальном бланке Организации)</w:t>
      </w:r>
    </w:p>
    <w:p w:rsidR="00612E8C" w:rsidRDefault="00612E8C" w:rsidP="00AE6D41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DD74A0" w:rsidRPr="00F2598F" w:rsidRDefault="00DD74A0" w:rsidP="00DD74A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DD74A0" w:rsidRPr="00F2598F" w:rsidRDefault="00DD74A0" w:rsidP="00DD74A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DD74A0" w:rsidRPr="00F2598F" w:rsidRDefault="00DD74A0" w:rsidP="00AE6D41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center"/>
        <w:rPr>
          <w:rFonts w:ascii="Times New Roman" w:hAnsi="Times New Roman"/>
          <w:b/>
          <w:spacing w:val="-3"/>
          <w:sz w:val="24"/>
          <w:szCs w:val="24"/>
        </w:rPr>
      </w:pPr>
      <w:r w:rsidRPr="00F2598F">
        <w:rPr>
          <w:rFonts w:ascii="Times New Roman" w:hAnsi="Times New Roman"/>
          <w:b/>
          <w:spacing w:val="-3"/>
          <w:sz w:val="24"/>
          <w:szCs w:val="24"/>
        </w:rPr>
        <w:t>Уведомление</w:t>
      </w:r>
    </w:p>
    <w:p w:rsidR="00612E8C" w:rsidRPr="00F2598F" w:rsidRDefault="00612E8C" w:rsidP="00612E8C">
      <w:pPr>
        <w:spacing w:after="0" w:line="100" w:lineRule="atLeast"/>
        <w:ind w:firstLine="709"/>
        <w:jc w:val="center"/>
        <w:rPr>
          <w:rFonts w:ascii="Times New Roman" w:hAnsi="Times New Roman"/>
          <w:b/>
          <w:spacing w:val="-3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</w:t>
      </w:r>
      <w:proofErr w:type="gramStart"/>
      <w:r w:rsidRPr="00F2598F">
        <w:rPr>
          <w:rFonts w:ascii="Times New Roman" w:hAnsi="Times New Roman"/>
          <w:sz w:val="24"/>
          <w:szCs w:val="24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</w:rPr>
        <w:t>___________ 20 __ г.</w:t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  <w:t xml:space="preserve">                             №______________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F2598F" w:rsidRDefault="00612E8C" w:rsidP="00612E8C">
      <w:pPr>
        <w:pStyle w:val="2f5"/>
        <w:spacing w:after="0" w:line="100" w:lineRule="atLeast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По итогам рассмотрения </w:t>
      </w:r>
      <w:r w:rsidR="00111C83">
        <w:rPr>
          <w:rFonts w:ascii="Times New Roman" w:hAnsi="Times New Roman"/>
          <w:sz w:val="24"/>
          <w:szCs w:val="24"/>
        </w:rPr>
        <w:t>Запроса</w:t>
      </w:r>
      <w:r w:rsidRPr="00F2598F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F2598F" w:rsidRDefault="00612E8C" w:rsidP="00612E8C">
      <w:pPr>
        <w:pStyle w:val="2f5"/>
        <w:spacing w:after="0" w:line="100" w:lineRule="atLeast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598F">
        <w:rPr>
          <w:rFonts w:ascii="Times New Roman" w:hAnsi="Times New Roman" w:cs="Times New Roman"/>
          <w:sz w:val="24"/>
          <w:szCs w:val="24"/>
        </w:rPr>
        <w:t xml:space="preserve">          (фамилия, имя, отчество, место жительства Заявителя)</w:t>
      </w:r>
    </w:p>
    <w:p w:rsidR="00612E8C" w:rsidRPr="00F2598F" w:rsidRDefault="00612E8C" w:rsidP="00612E8C">
      <w:pPr>
        <w:pStyle w:val="2f5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612E8C">
      <w:pPr>
        <w:pStyle w:val="2f5"/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612E8C">
      <w:pPr>
        <w:pStyle w:val="2f5"/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принято решение о </w:t>
      </w:r>
      <w:r w:rsidRPr="00F2598F">
        <w:rPr>
          <w:rFonts w:ascii="Times New Roman" w:hAnsi="Times New Roman"/>
          <w:bCs/>
          <w:sz w:val="24"/>
          <w:szCs w:val="24"/>
        </w:rPr>
        <w:t>предоставлении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программы» гр. ________________________.</w:t>
      </w:r>
    </w:p>
    <w:p w:rsidR="00612E8C" w:rsidRPr="00F2598F" w:rsidRDefault="00612E8C" w:rsidP="00612E8C">
      <w:pPr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F2598F">
        <w:rPr>
          <w:rFonts w:ascii="Times New Roman" w:hAnsi="Times New Roman"/>
          <w:bCs/>
          <w:sz w:val="24"/>
          <w:szCs w:val="24"/>
        </w:rPr>
        <w:t xml:space="preserve">                                  (фамилия, инициалы)</w:t>
      </w:r>
      <w:r w:rsidRPr="00F2598F">
        <w:rPr>
          <w:rFonts w:ascii="Times New Roman" w:hAnsi="Times New Roman"/>
          <w:bCs/>
          <w:sz w:val="24"/>
          <w:szCs w:val="24"/>
        </w:rPr>
        <w:br/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Для заключения с Организацией договора об образовании необходимо в течение </w:t>
      </w:r>
      <w:r w:rsidR="00954C06">
        <w:rPr>
          <w:rFonts w:ascii="Times New Roman" w:hAnsi="Times New Roman"/>
          <w:sz w:val="24"/>
          <w:szCs w:val="24"/>
        </w:rPr>
        <w:t>4</w:t>
      </w:r>
      <w:r w:rsidR="00AE6D41">
        <w:rPr>
          <w:rFonts w:ascii="Times New Roman" w:hAnsi="Times New Roman"/>
          <w:sz w:val="24"/>
          <w:szCs w:val="24"/>
        </w:rPr>
        <w:t xml:space="preserve"> (Четырех)</w:t>
      </w:r>
      <w:r w:rsidRPr="00F2598F">
        <w:rPr>
          <w:rFonts w:ascii="Times New Roman" w:hAnsi="Times New Roman"/>
          <w:sz w:val="24"/>
          <w:szCs w:val="24"/>
        </w:rPr>
        <w:t xml:space="preserve"> рабочих дней в часы приема______________________ посетить Организацию и предоставить оригиналы документов: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3. Медицинская справка об отсутствии противопоказаний для занятий отдельными видами искусства;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4. Документ, удостоверяющий личность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5. Документ, удостоверяющий полномочия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Заявителя.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612E8C" w:rsidRPr="00F2598F" w:rsidRDefault="00612E8C" w:rsidP="00612E8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(подпись, фамилия, инициалы)</w:t>
      </w:r>
    </w:p>
    <w:p w:rsidR="00612E8C" w:rsidRPr="00F2598F" w:rsidRDefault="00612E8C" w:rsidP="00AE6D41">
      <w:pPr>
        <w:spacing w:after="0" w:line="240" w:lineRule="auto"/>
        <w:ind w:firstLine="709"/>
      </w:pPr>
      <w:r w:rsidRPr="00F2598F">
        <w:rPr>
          <w:rFonts w:ascii="Times New Roman" w:hAnsi="Times New Roman"/>
          <w:sz w:val="24"/>
          <w:szCs w:val="24"/>
        </w:rPr>
        <w:t>«____</w:t>
      </w:r>
      <w:proofErr w:type="gramStart"/>
      <w:r w:rsidRPr="00F2598F">
        <w:rPr>
          <w:rFonts w:ascii="Times New Roman" w:hAnsi="Times New Roman"/>
          <w:sz w:val="24"/>
          <w:szCs w:val="24"/>
        </w:rPr>
        <w:t>_»_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______________________ 20     г. </w:t>
      </w:r>
    </w:p>
    <w:p w:rsidR="00612E8C" w:rsidRPr="00F2598F" w:rsidRDefault="00612E8C" w:rsidP="00612E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12E8C" w:rsidRPr="00F2598F" w:rsidSect="00B240D7"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1" w:name="_Toc40861803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9</w:t>
      </w:r>
      <w:bookmarkEnd w:id="291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</w:p>
    <w:p w:rsidR="007F7218" w:rsidRPr="00062B9C" w:rsidRDefault="007F7218" w:rsidP="007050A0">
      <w:pPr>
        <w:pStyle w:val="2-"/>
      </w:pPr>
      <w:bookmarkStart w:id="292" w:name="_Toc40861804"/>
      <w:r w:rsidRPr="00062B9C">
        <w:t>Форма договора об образовании на обучение по дополнительным образовательным программам</w:t>
      </w:r>
      <w:bookmarkEnd w:id="292"/>
    </w:p>
    <w:p w:rsidR="00285E39" w:rsidRDefault="00285E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7218" w:rsidRDefault="007F7218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01F2" w:rsidRPr="003501F2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ДОГОВОР № 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3501F2" w:rsidRPr="00B12FF3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 образовании на обучение по дополнительным образовательным программам</w:t>
      </w:r>
    </w:p>
    <w:p w:rsidR="003501F2" w:rsidRPr="003501F2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3501F2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                               "__" _____________ 20__ г.</w:t>
      </w:r>
    </w:p>
    <w:p w:rsidR="003501F2" w:rsidRPr="00062B9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(место заключения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договора)   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062B9C" w:rsidRPr="00062B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2B9C" w:rsidRPr="00062B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2B9C" w:rsidRPr="00062B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(дата заключения договора)</w:t>
      </w:r>
    </w:p>
    <w:p w:rsidR="003501F2" w:rsidRPr="00062B9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3501F2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 </w:t>
      </w:r>
      <w:hyperlink w:anchor="Par21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7D7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осуществляющее образовательную деятельность (далее - образовательная организация) на основании лицензии от "__" _____________ 20__ г. N _______, выданной 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3501F2" w:rsidRPr="007D7130" w:rsidRDefault="00A15DFA" w:rsidP="007D7130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(наименование лицензирующего органа)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именуем_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_ 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дальнейшем "Исполнитель", в лице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(наименование должности, фамилия, имя, отчество (при наличии) представителя Исполнителя)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действующего на 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основании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__________________________________________________________,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(реквизиты документа, удостоверяющего полномочия представителя Исполнителя)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 __________________________________________________________________________________,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(при наличии) законного представителя несовершеннолетнего лица, зачисляемого на обучение </w:t>
      </w:r>
      <w:hyperlink w:anchor="Par213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&lt;2&gt;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/фамилия, имя, отчество (при наличии) лица, зачисляемого на обучение </w:t>
      </w:r>
      <w:hyperlink w:anchor="Par214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&lt;3&gt;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 </w:t>
      </w:r>
      <w:hyperlink w:anchor="Par216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&lt;4&gt;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"Заказчик", действующий в интересах несовершеннолетнего__________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 лица, зачисляемого на обучение)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7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&lt;5&gt;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и 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(фамилия, имя, отчество (при наличии) лица, зачисляемого на обучение)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8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&lt;6&gt;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(ненужное вычеркнуть), совместно именуемые Стороны, заключили настоящий Договор о нижеследующем: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3" w:name="Par72"/>
      <w:bookmarkStart w:id="294" w:name="_Toc38631252"/>
      <w:bookmarkStart w:id="295" w:name="_Toc38632295"/>
      <w:bookmarkEnd w:id="293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I. Предмет Договора</w:t>
      </w:r>
      <w:bookmarkEnd w:id="294"/>
      <w:bookmarkEnd w:id="295"/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1.1. Исполнитель обязуется предоставить образовательную услугу, а Обучающийся/Заказчик (ненужное вычеркнуть) обязуется оплатить образовательную услугу по предоставлению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дополнительной образовательной программы;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 Исполнителя.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1.2. Срок освоения образовательной программы на момент подписания Договора составляет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Срок обучения по индивидуальному учебному плану, в том числе ускоренному обучению, составляет ____________________________________________________________________________________.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(указывается количество месяцев, лет)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1.3. После освоения Обучающимся образовательной программы и успешного прохождения итоговой аттестации ему выдается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________________________________________________________________________________ </w:t>
      </w:r>
      <w:hyperlink w:anchor="Par219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&lt;7&gt;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(документ об образовании и (или) о квалификации или документ об обучении)</w:t>
      </w:r>
    </w:p>
    <w:p w:rsidR="007F7218" w:rsidRPr="007D7130" w:rsidRDefault="007F7218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96" w:name="Par96"/>
      <w:bookmarkEnd w:id="296"/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7" w:name="_Toc38631253"/>
      <w:bookmarkStart w:id="298" w:name="_Toc3863229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II. Права Исполнителя, Заказчика и Обучающегося </w:t>
      </w:r>
      <w:hyperlink w:anchor="Par220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297"/>
        <w:bookmarkEnd w:id="298"/>
      </w:hyperlink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 Исполнитель вправе: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2.3. Обучающемуся предоставляются академические права в соответствии с частью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 N 273-ФЗ "Об образовании в Российской Федерации". Обучающийся также вправе: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9" w:name="Par109"/>
      <w:bookmarkStart w:id="300" w:name="_Toc38631254"/>
      <w:bookmarkStart w:id="301" w:name="_Toc38632297"/>
      <w:bookmarkStart w:id="302" w:name="_Toc38635495"/>
      <w:bookmarkStart w:id="303" w:name="_Toc38832274"/>
      <w:bookmarkStart w:id="304" w:name="_Toc38912078"/>
      <w:bookmarkStart w:id="305" w:name="_Toc38912499"/>
      <w:bookmarkStart w:id="306" w:name="_Toc39769939"/>
      <w:bookmarkStart w:id="307" w:name="_Toc40710578"/>
      <w:bookmarkStart w:id="308" w:name="_Toc40861805"/>
      <w:bookmarkEnd w:id="299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III. Обязанности Исполнителя, Заказчика и Обучающегося </w:t>
      </w:r>
      <w:bookmarkEnd w:id="300"/>
      <w:bookmarkEnd w:id="301"/>
      <w:bookmarkEnd w:id="302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&lt;8&gt;</w:t>
      </w:r>
      <w:bookmarkEnd w:id="303"/>
      <w:bookmarkEnd w:id="304"/>
      <w:bookmarkEnd w:id="305"/>
      <w:bookmarkEnd w:id="306"/>
      <w:bookmarkEnd w:id="307"/>
      <w:bookmarkEnd w:id="308"/>
    </w:p>
    <w:p w:rsidR="003501F2" w:rsidRPr="007D7130" w:rsidRDefault="003501F2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 Исполнитель обязан: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приема,  в  качестве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(указывается категория обучающегося)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 </w:t>
      </w:r>
      <w:hyperlink w:anchor="Par221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&lt;9&gt;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3.1.4. Обеспечить Обучающемуся предусмотренные выбранной образовательной программой условия ее освоения.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Договора).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3.1.6. Принимать от Обучающегося и (или) Заказчика плату за образовательные услуги.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2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&lt;10&gt;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3.3. Обучающийся обязан соблюдать требования, установленные в статье 43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 N 273-ФЗ "Об образовании в Российской Федерации", в том числе: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3.3.2. Извещать Исполнителя о причинах отсутствия на занятиях.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9" w:name="Par130"/>
      <w:bookmarkStart w:id="310" w:name="_Toc38631255"/>
      <w:bookmarkStart w:id="311" w:name="_Toc38632298"/>
      <w:bookmarkEnd w:id="309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IV. Стоимость услуг, сроки и порядок их оплаты </w:t>
      </w:r>
      <w:hyperlink w:anchor="Par220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10"/>
        <w:bookmarkEnd w:id="311"/>
      </w:hyperlink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4.1. Полная стоимость платных образовательных услуг за весь период обучения Обучающегося составляет __________________________________________________ рублей </w:t>
      </w:r>
      <w:hyperlink w:anchor="Par223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&lt;11&gt;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24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&lt;12&gt;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8A25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4.1. Оплата производится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</w:t>
      </w:r>
    </w:p>
    <w:p w:rsidR="003501F2" w:rsidRPr="007D7130" w:rsidRDefault="00A15DFA" w:rsidP="008A25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наличный расчет/в безналичном порядке на счет, указанный  в  </w:t>
      </w:r>
      <w:hyperlink w:anchor="Par186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 IX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 (ненужное вычеркнуть).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2" w:name="Par144"/>
      <w:bookmarkStart w:id="313" w:name="_Toc38631256"/>
      <w:bookmarkStart w:id="314" w:name="_Toc38632299"/>
      <w:bookmarkEnd w:id="312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V. Основания изменения и расторжения договора</w:t>
      </w:r>
      <w:bookmarkEnd w:id="313"/>
      <w:bookmarkEnd w:id="314"/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5.4. Настоящий Договор расторгается досрочно: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5.6. Обучающийся</w:t>
      </w:r>
      <w:hyperlink w:anchor="Par225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&lt;13&gt;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501F2" w:rsidRPr="007D7130" w:rsidRDefault="003501F2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5" w:name="Par160"/>
      <w:bookmarkStart w:id="316" w:name="_Toc38631257"/>
      <w:bookmarkStart w:id="317" w:name="_Toc38632300"/>
      <w:bookmarkEnd w:id="315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VI. Ответственность Исполнителя, Заказчика и Обучающегося</w:t>
      </w:r>
      <w:bookmarkEnd w:id="316"/>
      <w:bookmarkEnd w:id="317"/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6.2.3. Возмещения понесенных им расходов по устранению недостатков оказанной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образовательной услуги своими силами или третьими лицами.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6.4.4. Расторгнуть Договор.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8" w:name="Par175"/>
      <w:bookmarkStart w:id="319" w:name="_Toc38631258"/>
      <w:bookmarkStart w:id="320" w:name="_Toc38632301"/>
      <w:bookmarkEnd w:id="318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VII. Срок действия Договора</w:t>
      </w:r>
      <w:bookmarkEnd w:id="319"/>
      <w:bookmarkEnd w:id="320"/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1" w:name="Par179"/>
      <w:bookmarkStart w:id="322" w:name="_Toc38631259"/>
      <w:bookmarkStart w:id="323" w:name="_Toc38632302"/>
      <w:bookmarkEnd w:id="321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VIII. Заключительные положения</w:t>
      </w:r>
      <w:bookmarkEnd w:id="322"/>
      <w:bookmarkEnd w:id="323"/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501F2" w:rsidRPr="007D713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4" w:name="Par186"/>
      <w:bookmarkStart w:id="325" w:name="_Toc38631260"/>
      <w:bookmarkStart w:id="326" w:name="_Toc38632303"/>
      <w:bookmarkEnd w:id="324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IX. Адреса и реквизиты сторон</w:t>
      </w:r>
      <w:bookmarkEnd w:id="325"/>
      <w:bookmarkEnd w:id="326"/>
    </w:p>
    <w:p w:rsidR="003501F2" w:rsidRPr="007D7130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3501F2" w:rsidRPr="005553A5" w:rsidTr="003501F2">
        <w:tc>
          <w:tcPr>
            <w:tcW w:w="3662" w:type="dxa"/>
          </w:tcPr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Исполнитель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(полное наименование и фирменное наименование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(при наличии) организации)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(место нахождения)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(банковские реквизиты)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(подпись)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lastRenderedPageBreak/>
              <w:t xml:space="preserve">Заказчик </w:t>
            </w:r>
            <w:hyperlink w:anchor="Par226" w:tooltip="Ссылка на текущий документ" w:history="1">
              <w:r w:rsidRPr="005553A5">
                <w:rPr>
                  <w:sz w:val="24"/>
                  <w:szCs w:val="24"/>
                  <w:lang w:eastAsia="ru-RU"/>
                </w:rPr>
                <w:t>&lt;14&gt;</w:t>
              </w:r>
            </w:hyperlink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(фамилия, имя, отчество (при наличии)/наименование юридического лица)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(дата рождения)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(место нахождения/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адрес места жительства)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(паспорт: серия, номер, когда и кем выдан)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(банковские реквизиты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(при наличии), телефон)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(подпись)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lastRenderedPageBreak/>
              <w:t xml:space="preserve">Обучающийся </w:t>
            </w:r>
            <w:hyperlink w:anchor="Par227" w:tooltip="Ссылка на текущий документ" w:history="1">
              <w:r w:rsidRPr="005553A5">
                <w:rPr>
                  <w:sz w:val="24"/>
                  <w:szCs w:val="24"/>
                  <w:lang w:eastAsia="ru-RU"/>
                </w:rPr>
                <w:t>&lt;15&gt;</w:t>
              </w:r>
            </w:hyperlink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(фамилия, имя, отчество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(при наличии))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(дата рождения)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(адрес места жительства)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5553A5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(паспорт: серия, номер, когда и кем выдан)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(банковские реквизиты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(при наличии), телефон)</w:t>
            </w:r>
          </w:p>
          <w:p w:rsidR="003501F2" w:rsidRPr="005553A5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</w:t>
            </w:r>
          </w:p>
          <w:p w:rsidR="003501F2" w:rsidRPr="005553A5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285E39" w:rsidRDefault="00B85CFC">
      <w:r w:rsidRPr="00612E8C">
        <w:rPr>
          <w:rFonts w:ascii="Times New Roman" w:hAnsi="Times New Roman"/>
          <w:sz w:val="24"/>
          <w:szCs w:val="24"/>
          <w:lang w:eastAsia="ru-RU"/>
        </w:rPr>
        <w:br w:type="page"/>
      </w:r>
      <w:r w:rsidR="003501F2" w:rsidRPr="007D7130">
        <w:lastRenderedPageBreak/>
        <w:t>------------------------------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27" w:name="Par212"/>
      <w:bookmarkEnd w:id="327"/>
      <w:r w:rsidRPr="00A15DFA">
        <w:rPr>
          <w:rFonts w:ascii="Times New Roman" w:hAnsi="Times New Roman" w:cs="Times New Roman"/>
        </w:rPr>
        <w:t xml:space="preserve">&lt;1&gt; К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28" w:name="Par213"/>
      <w:bookmarkEnd w:id="328"/>
      <w:r w:rsidRPr="00A15DFA">
        <w:rPr>
          <w:rFonts w:ascii="Times New Roman" w:hAnsi="Times New Roman" w:cs="Times New Roman"/>
        </w:rPr>
        <w:t>&lt;2&gt; Заполняется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29" w:name="Par214"/>
      <w:bookmarkEnd w:id="329"/>
      <w:r w:rsidRPr="00A15DFA">
        <w:rPr>
          <w:rFonts w:ascii="Times New Roman" w:hAnsi="Times New Roman" w:cs="Times New Roman"/>
        </w:rPr>
        <w:t>&lt;3&gt; В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Обучающемуся.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15DFA">
        <w:rPr>
          <w:rFonts w:ascii="Times New Roman" w:hAnsi="Times New Roman" w:cs="Times New Roman"/>
        </w:rPr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0" w:name="Par216"/>
      <w:bookmarkEnd w:id="330"/>
      <w:r w:rsidRPr="00A15DFA">
        <w:rPr>
          <w:rFonts w:ascii="Times New Roman" w:hAnsi="Times New Roman" w:cs="Times New Roman"/>
        </w:rPr>
        <w:t>&lt;4&gt; Заполняется в случае, если Заказчик является юридическим лицом.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1" w:name="Par217"/>
      <w:bookmarkEnd w:id="331"/>
      <w:r w:rsidRPr="00A15DFA">
        <w:rPr>
          <w:rFonts w:ascii="Times New Roman" w:hAnsi="Times New Roman" w:cs="Times New Roman"/>
        </w:rPr>
        <w:t>&lt;5&gt; Заполняется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2" w:name="Par218"/>
      <w:bookmarkEnd w:id="332"/>
      <w:r w:rsidRPr="00A15DFA">
        <w:rPr>
          <w:rFonts w:ascii="Times New Roman" w:hAnsi="Times New Roman" w:cs="Times New Roman"/>
        </w:rPr>
        <w:t>&lt;6&gt; Заполняется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3" w:name="Par219"/>
      <w:bookmarkEnd w:id="333"/>
      <w:r w:rsidRPr="00A15DFA">
        <w:rPr>
          <w:rFonts w:ascii="Times New Roman" w:hAnsi="Times New Roman" w:cs="Times New Roman"/>
        </w:rPr>
        <w:t xml:space="preserve"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4" w:name="Par220"/>
      <w:bookmarkEnd w:id="334"/>
      <w:r w:rsidRPr="00A15DFA">
        <w:rPr>
          <w:rFonts w:ascii="Times New Roman" w:hAnsi="Times New Roman" w:cs="Times New Roman"/>
        </w:rPr>
        <w:t>&lt;8&gt; Стороны по своему усмотрению вправе дополнить настоящий раздел иными условиям.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5" w:name="Par221"/>
      <w:bookmarkEnd w:id="335"/>
      <w:r w:rsidRPr="00A15DFA">
        <w:rPr>
          <w:rFonts w:ascii="Times New Roman" w:hAnsi="Times New Roman" w:cs="Times New Roman"/>
        </w:rPr>
        <w:t xml:space="preserve">&lt;9&gt; Пункт 10 Правил оказания платных образовательных услуг, утвержденных постановлением Правительства Российской Федерации от 15 августа </w:t>
      </w:r>
      <w:smartTag w:uri="urn:schemas-microsoft-com:office:smarttags" w:element="metricconverter">
        <w:smartTagPr>
          <w:attr w:name="ProductID" w:val="2013 г"/>
        </w:smartTagPr>
        <w:r w:rsidRPr="00A15DFA">
          <w:rPr>
            <w:rFonts w:ascii="Times New Roman" w:hAnsi="Times New Roman" w:cs="Times New Roman"/>
          </w:rPr>
          <w:t>2013 г</w:t>
        </w:r>
      </w:smartTag>
      <w:r w:rsidRPr="00A15DFA">
        <w:rPr>
          <w:rFonts w:ascii="Times New Roman" w:hAnsi="Times New Roman" w:cs="Times New Roman"/>
        </w:rPr>
        <w:t>. N 706 (Собрание законодательства Российской Федерации, 2013, N 34, ст. 4437).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6" w:name="Par222"/>
      <w:bookmarkEnd w:id="336"/>
      <w:r w:rsidRPr="00A15DFA">
        <w:rPr>
          <w:rFonts w:ascii="Times New Roman" w:hAnsi="Times New Roman" w:cs="Times New Roman"/>
        </w:rPr>
        <w:t xml:space="preserve">&lt;10&gt; Пункт 9 части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7" w:name="Par223"/>
      <w:bookmarkEnd w:id="337"/>
      <w:r w:rsidRPr="00A15DFA">
        <w:rPr>
          <w:rFonts w:ascii="Times New Roman" w:hAnsi="Times New Roman" w:cs="Times New Roman"/>
        </w:rPr>
        <w:t xml:space="preserve"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8" w:name="Par224"/>
      <w:bookmarkEnd w:id="338"/>
      <w:r w:rsidRPr="00A15DFA">
        <w:rPr>
          <w:rFonts w:ascii="Times New Roman" w:hAnsi="Times New Roman" w:cs="Times New Roman"/>
        </w:rPr>
        <w:t xml:space="preserve">&lt;12&gt; Часть 3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9" w:name="Par225"/>
      <w:bookmarkEnd w:id="339"/>
      <w:r w:rsidRPr="00A15DFA">
        <w:rPr>
          <w:rFonts w:ascii="Times New Roman" w:hAnsi="Times New Roman" w:cs="Times New Roman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0" w:name="Par226"/>
      <w:bookmarkEnd w:id="340"/>
      <w:r w:rsidRPr="00A15DFA">
        <w:rPr>
          <w:rFonts w:ascii="Times New Roman" w:hAnsi="Times New Roman" w:cs="Times New Roman"/>
        </w:rPr>
        <w:t>&lt;14&gt; В случае, если Обучающийся одновременно является Заказчиком, указанное поле не заполняется.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1" w:name="Par227"/>
      <w:bookmarkEnd w:id="341"/>
      <w:r w:rsidRPr="00A15DFA">
        <w:rPr>
          <w:rFonts w:ascii="Times New Roman" w:hAnsi="Times New Roman" w:cs="Times New Roman"/>
        </w:rPr>
        <w:t>&lt;15&gt; Заполняется в случае, если Обучающийся является стороной договора.</w:t>
      </w:r>
    </w:p>
    <w:p w:rsidR="003501F2" w:rsidRPr="007D7130" w:rsidRDefault="003501F2" w:rsidP="00FA3552">
      <w:pPr>
        <w:rPr>
          <w:rFonts w:ascii="Times New Roman" w:hAnsi="Times New Roman"/>
          <w:sz w:val="24"/>
          <w:szCs w:val="24"/>
        </w:rPr>
      </w:pPr>
    </w:p>
    <w:p w:rsidR="007F7218" w:rsidRDefault="007F7218" w:rsidP="00FA3552">
      <w:pPr>
        <w:rPr>
          <w:rFonts w:ascii="Times New Roman" w:hAnsi="Times New Roman"/>
          <w:sz w:val="24"/>
          <w:szCs w:val="24"/>
        </w:rPr>
        <w:sectPr w:rsidR="007F7218" w:rsidSect="00612E8C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7F7218" w:rsidRPr="00F2598F" w:rsidRDefault="007F7218" w:rsidP="007F7218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F2598F" w:rsidRDefault="00445B32" w:rsidP="00445B32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42" w:name="_Toc40861806"/>
      <w:r w:rsidRPr="00F2598F">
        <w:rPr>
          <w:b w:val="0"/>
          <w:bCs w:val="0"/>
          <w:szCs w:val="24"/>
        </w:rPr>
        <w:t xml:space="preserve">Приложение </w:t>
      </w:r>
      <w:r w:rsidR="003878A8">
        <w:rPr>
          <w:b w:val="0"/>
          <w:bCs w:val="0"/>
          <w:szCs w:val="24"/>
        </w:rPr>
        <w:t>10</w:t>
      </w:r>
      <w:bookmarkEnd w:id="342"/>
    </w:p>
    <w:p w:rsidR="00445B32" w:rsidRPr="00F2598F" w:rsidRDefault="00445B32" w:rsidP="00445B3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</w:t>
      </w:r>
      <w:r w:rsidR="003A52FE" w:rsidRPr="00F2598F">
        <w:rPr>
          <w:b w:val="0"/>
          <w:bCs/>
          <w:szCs w:val="24"/>
        </w:rPr>
        <w:t>т</w:t>
      </w:r>
      <w:r w:rsidRPr="00F2598F">
        <w:rPr>
          <w:b w:val="0"/>
          <w:bCs/>
          <w:szCs w:val="24"/>
        </w:rPr>
        <w:t>иповому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445B32" w:rsidRPr="00F2598F" w:rsidRDefault="00445B32" w:rsidP="00445B3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445B32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FF15F0" w:rsidRDefault="00FF15F0" w:rsidP="007050A0">
      <w:pPr>
        <w:pStyle w:val="2-"/>
      </w:pPr>
      <w:bookmarkStart w:id="343" w:name="_Toc40861807"/>
      <w:r w:rsidRPr="00B12FF3">
        <w:t>Форма</w:t>
      </w:r>
      <w:r w:rsidRPr="00F2598F">
        <w:t xml:space="preserve"> </w:t>
      </w:r>
      <w:r w:rsidR="00445B32" w:rsidRPr="00FF15F0">
        <w:t>договора об образовании на обучение по дополнительным общеразвивающим программам в рамках системы персонифицированного финансирования</w:t>
      </w:r>
      <w:bookmarkEnd w:id="343"/>
    </w:p>
    <w:p w:rsidR="003A52FE" w:rsidRPr="00F2598F" w:rsidRDefault="003A52FE" w:rsidP="00445B32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52FE" w:rsidRPr="00F2598F" w:rsidRDefault="003A52FE" w:rsidP="00445B32">
      <w:pPr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Договор об образовании</w:t>
      </w:r>
    </w:p>
    <w:tbl>
      <w:tblPr>
        <w:tblW w:w="0" w:type="auto"/>
        <w:tblInd w:w="20" w:type="dxa"/>
        <w:tblLayout w:type="fixed"/>
        <w:tblLook w:val="0000" w:firstRow="0" w:lastRow="0" w:firstColumn="0" w:lastColumn="0" w:noHBand="0" w:noVBand="0"/>
      </w:tblPr>
      <w:tblGrid>
        <w:gridCol w:w="5059"/>
        <w:gridCol w:w="5235"/>
      </w:tblGrid>
      <w:tr w:rsidR="00445B32" w:rsidRPr="00F2598F" w:rsidTr="003A52FE">
        <w:trPr>
          <w:trHeight w:val="499"/>
        </w:trPr>
        <w:tc>
          <w:tcPr>
            <w:tcW w:w="5059" w:type="dxa"/>
            <w:shd w:val="clear" w:color="auto" w:fill="FFFFFF"/>
          </w:tcPr>
          <w:p w:rsidR="00445B32" w:rsidRPr="00F2598F" w:rsidRDefault="00445B32" w:rsidP="003A52F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«__</w:t>
            </w:r>
            <w:r w:rsidR="0027243B" w:rsidRPr="00F2598F">
              <w:rPr>
                <w:rFonts w:ascii="Times New Roman" w:hAnsi="Times New Roman"/>
                <w:sz w:val="24"/>
                <w:szCs w:val="24"/>
              </w:rPr>
              <w:t>_____»________________ 20 ___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235" w:type="dxa"/>
            <w:shd w:val="clear" w:color="auto" w:fill="FFFFFF"/>
          </w:tcPr>
          <w:p w:rsidR="00445B32" w:rsidRPr="00F2598F" w:rsidRDefault="003A52FE" w:rsidP="003A52F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12EC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445B32" w:rsidRPr="00F2598F">
              <w:rPr>
                <w:rFonts w:ascii="Times New Roman" w:hAnsi="Times New Roman"/>
                <w:sz w:val="24"/>
                <w:szCs w:val="24"/>
              </w:rPr>
              <w:t>№ __________________</w:t>
            </w:r>
          </w:p>
        </w:tc>
      </w:tr>
    </w:tbl>
    <w:p w:rsidR="00445B32" w:rsidRPr="00F2598F" w:rsidRDefault="00445B32" w:rsidP="00445B32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913864" w:rsidRPr="00F2598F" w:rsidRDefault="00913864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(полное наименование Организации)</w:t>
      </w:r>
    </w:p>
    <w:p w:rsidR="00913864" w:rsidRPr="00F2598F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</w:t>
      </w:r>
      <w:r w:rsidRPr="00F2598F">
        <w:rPr>
          <w:rFonts w:ascii="Times New Roman" w:hAnsi="Times New Roman"/>
          <w:sz w:val="24"/>
          <w:szCs w:val="24"/>
        </w:rPr>
        <w:t>(далее ‒ Организация), действующее на основании лицензии № _____________,</w:t>
      </w:r>
      <w:r w:rsidR="00512ECC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выданн</w:t>
      </w:r>
      <w:r w:rsidR="00913864" w:rsidRPr="00F2598F">
        <w:rPr>
          <w:rFonts w:ascii="Times New Roman" w:hAnsi="Times New Roman"/>
          <w:sz w:val="24"/>
          <w:szCs w:val="24"/>
        </w:rPr>
        <w:t>ой 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913864" w:rsidRPr="00F2598F">
        <w:rPr>
          <w:rFonts w:ascii="Times New Roman" w:hAnsi="Times New Roman"/>
          <w:sz w:val="24"/>
          <w:szCs w:val="24"/>
        </w:rPr>
        <w:t xml:space="preserve">             </w:t>
      </w:r>
    </w:p>
    <w:p w:rsidR="00913864" w:rsidRPr="00F2598F" w:rsidRDefault="00913864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12ECC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2598F">
        <w:rPr>
          <w:rFonts w:ascii="Times New Roman" w:hAnsi="Times New Roman"/>
          <w:sz w:val="24"/>
          <w:szCs w:val="24"/>
        </w:rPr>
        <w:t xml:space="preserve">   </w:t>
      </w:r>
      <w:r w:rsidR="00445B32" w:rsidRPr="00F2598F">
        <w:rPr>
          <w:rFonts w:ascii="Times New Roman" w:hAnsi="Times New Roman"/>
          <w:sz w:val="24"/>
          <w:szCs w:val="24"/>
        </w:rPr>
        <w:t>(кем, когда)</w:t>
      </w:r>
    </w:p>
    <w:p w:rsidR="00913864" w:rsidRPr="00F2598F" w:rsidRDefault="00913864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27243B" w:rsidRPr="00F2598F">
        <w:rPr>
          <w:rFonts w:ascii="Times New Roman" w:hAnsi="Times New Roman"/>
          <w:sz w:val="24"/>
          <w:szCs w:val="24"/>
        </w:rPr>
        <w:t>_</w:t>
      </w:r>
      <w:r w:rsidR="00512ECC">
        <w:rPr>
          <w:rFonts w:ascii="Times New Roman" w:hAnsi="Times New Roman"/>
          <w:sz w:val="24"/>
          <w:szCs w:val="24"/>
        </w:rPr>
        <w:t>_______</w:t>
      </w:r>
      <w:r w:rsidR="0027243B" w:rsidRPr="00F2598F">
        <w:rPr>
          <w:rFonts w:ascii="Times New Roman" w:hAnsi="Times New Roman"/>
          <w:sz w:val="24"/>
          <w:szCs w:val="24"/>
        </w:rPr>
        <w:t>__</w:t>
      </w:r>
      <w:r w:rsidR="00445B32" w:rsidRPr="00F2598F">
        <w:rPr>
          <w:rFonts w:ascii="Times New Roman" w:hAnsi="Times New Roman"/>
          <w:sz w:val="24"/>
          <w:szCs w:val="24"/>
        </w:rPr>
        <w:t>, в лице директора Организации 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___________________</w:t>
      </w:r>
      <w:r w:rsidR="00445B32" w:rsidRPr="00F2598F">
        <w:rPr>
          <w:rFonts w:ascii="Times New Roman" w:hAnsi="Times New Roman"/>
          <w:sz w:val="24"/>
          <w:szCs w:val="24"/>
        </w:rPr>
        <w:t>___,</w:t>
      </w:r>
    </w:p>
    <w:p w:rsidR="00913864" w:rsidRPr="00F2598F" w:rsidRDefault="00913864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                                   (Ф.И.О. директора в родительном падеже)</w:t>
      </w:r>
    </w:p>
    <w:p w:rsidR="00913864" w:rsidRPr="00F2598F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действующего на основании Устава, именуемы</w:t>
      </w:r>
      <w:r w:rsidR="0027243B" w:rsidRPr="00F2598F">
        <w:rPr>
          <w:rFonts w:ascii="Times New Roman" w:hAnsi="Times New Roman"/>
          <w:sz w:val="24"/>
          <w:szCs w:val="24"/>
        </w:rPr>
        <w:t xml:space="preserve">й в дальнейшем «Исполнитель»,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27243B" w:rsidRPr="00F2598F">
        <w:rPr>
          <w:rFonts w:ascii="Times New Roman" w:hAnsi="Times New Roman"/>
          <w:sz w:val="24"/>
          <w:szCs w:val="24"/>
        </w:rPr>
        <w:t xml:space="preserve">и </w:t>
      </w:r>
      <w:r w:rsidRPr="00F2598F">
        <w:rPr>
          <w:rFonts w:ascii="Times New Roman" w:hAnsi="Times New Roman"/>
          <w:sz w:val="24"/>
          <w:szCs w:val="24"/>
        </w:rPr>
        <w:t>именуемый в дальнейшем «Заказчи</w:t>
      </w:r>
      <w:r w:rsidR="00724C0C" w:rsidRPr="00F2598F">
        <w:rPr>
          <w:rFonts w:ascii="Times New Roman" w:hAnsi="Times New Roman"/>
          <w:sz w:val="24"/>
          <w:szCs w:val="24"/>
        </w:rPr>
        <w:t>к» в лице__________</w:t>
      </w:r>
      <w:r w:rsidRPr="00F2598F">
        <w:rPr>
          <w:rFonts w:ascii="Times New Roman" w:hAnsi="Times New Roman"/>
          <w:sz w:val="24"/>
          <w:szCs w:val="24"/>
        </w:rPr>
        <w:t>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</w:t>
      </w:r>
    </w:p>
    <w:p w:rsidR="00913864" w:rsidRPr="00F2598F" w:rsidRDefault="00913864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445B32" w:rsidRPr="00F2598F">
        <w:rPr>
          <w:rFonts w:ascii="Times New Roman" w:hAnsi="Times New Roman"/>
          <w:sz w:val="24"/>
          <w:szCs w:val="24"/>
        </w:rPr>
        <w:t xml:space="preserve"> (Ф.И.О. родителя (законного представителя) несовершеннолетнего)</w:t>
      </w:r>
    </w:p>
    <w:p w:rsidR="0027243B" w:rsidRPr="00F2598F" w:rsidRDefault="0027243B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и___</w:t>
      </w:r>
      <w:r w:rsidR="00445B32" w:rsidRPr="00F2598F">
        <w:rPr>
          <w:rFonts w:ascii="Times New Roman" w:hAnsi="Times New Roman"/>
          <w:sz w:val="24"/>
          <w:szCs w:val="24"/>
        </w:rPr>
        <w:t>___________________________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F2598F">
        <w:rPr>
          <w:rFonts w:ascii="Times New Roman" w:hAnsi="Times New Roman"/>
          <w:sz w:val="24"/>
          <w:szCs w:val="24"/>
        </w:rPr>
        <w:t>(Ф.И.О. лица, зачисляемого на обучение)</w:t>
      </w:r>
    </w:p>
    <w:p w:rsidR="00445B32" w:rsidRPr="00F2598F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именуемый в дальнейшем «Обучающийся», совместно именуемые «Стороны», заключили настоящий Договор о нижеследующем:</w:t>
      </w:r>
    </w:p>
    <w:p w:rsidR="0027243B" w:rsidRPr="00F2598F" w:rsidRDefault="0027243B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445B32" w:rsidRPr="00F2598F" w:rsidRDefault="00445B32" w:rsidP="00243720">
      <w:pPr>
        <w:pStyle w:val="affff4"/>
        <w:keepNext/>
        <w:keepLines/>
        <w:numPr>
          <w:ilvl w:val="0"/>
          <w:numId w:val="22"/>
        </w:num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Предмет договора</w:t>
      </w:r>
    </w:p>
    <w:p w:rsidR="00243720" w:rsidRPr="00F2598F" w:rsidRDefault="00243720" w:rsidP="00243720">
      <w:pPr>
        <w:pStyle w:val="affff4"/>
        <w:keepNext/>
        <w:keepLines/>
        <w:spacing w:after="0" w:line="100" w:lineRule="atLeast"/>
        <w:ind w:left="360"/>
        <w:rPr>
          <w:rFonts w:ascii="Times New Roman" w:hAnsi="Times New Roman"/>
          <w:sz w:val="24"/>
          <w:szCs w:val="24"/>
        </w:rPr>
      </w:pPr>
    </w:p>
    <w:p w:rsidR="00445B32" w:rsidRPr="00F2598F" w:rsidRDefault="00445B32" w:rsidP="00445B32">
      <w:pPr>
        <w:pStyle w:val="2f5"/>
        <w:numPr>
          <w:ilvl w:val="1"/>
          <w:numId w:val="22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Предметом Договора являются разграничения прав и обязанностей Сторон, по совместной деятельности и реализации права на получение дополнительного образования детей.</w:t>
      </w:r>
    </w:p>
    <w:p w:rsidR="00512ECC" w:rsidRPr="00512ECC" w:rsidRDefault="00445B32" w:rsidP="00512ECC">
      <w:pPr>
        <w:pStyle w:val="2f5"/>
        <w:numPr>
          <w:ilvl w:val="1"/>
          <w:numId w:val="22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настоящему договору Исполнитель предоставляет образовательную услугу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Обучающемуся </w:t>
      </w:r>
      <w:r w:rsidR="00512ECC">
        <w:rPr>
          <w:rFonts w:ascii="Times New Roman" w:hAnsi="Times New Roman" w:cs="Times New Roman"/>
          <w:sz w:val="24"/>
          <w:szCs w:val="24"/>
        </w:rPr>
        <w:t>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  <w:r w:rsidR="00512ECC">
        <w:rPr>
          <w:rFonts w:ascii="Times New Roman" w:hAnsi="Times New Roman" w:cs="Times New Roman"/>
          <w:sz w:val="24"/>
          <w:szCs w:val="24"/>
        </w:rPr>
        <w:t>______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,</w:t>
      </w:r>
    </w:p>
    <w:p w:rsidR="0027243B" w:rsidRPr="00F2598F" w:rsidRDefault="00512ECC" w:rsidP="00512ECC">
      <w:pPr>
        <w:pStyle w:val="2f5"/>
        <w:tabs>
          <w:tab w:val="left" w:pos="476"/>
        </w:tabs>
        <w:spacing w:after="0" w:line="100" w:lineRule="atLeast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</w:t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 обучающегося, дата рождения)</w:t>
      </w:r>
    </w:p>
    <w:p w:rsidR="0027243B" w:rsidRPr="00F2598F" w:rsidRDefault="00445B32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проживающего по адресу:______________________________________________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______________</w:t>
      </w:r>
    </w:p>
    <w:p w:rsidR="0027243B" w:rsidRPr="00F2598F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12E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2598F">
        <w:rPr>
          <w:rFonts w:ascii="Times New Roman" w:hAnsi="Times New Roman" w:cs="Times New Roman"/>
          <w:sz w:val="24"/>
          <w:szCs w:val="24"/>
        </w:rPr>
        <w:t xml:space="preserve">     (адрес места жительства ребенка с указанием места постоянной регистрации)</w:t>
      </w:r>
    </w:p>
    <w:p w:rsidR="0027243B" w:rsidRPr="00F2598F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</w:p>
    <w:p w:rsidR="0027243B" w:rsidRPr="00F2598F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</w:t>
      </w:r>
    </w:p>
    <w:p w:rsidR="00445B32" w:rsidRPr="00F2598F" w:rsidRDefault="00445B32" w:rsidP="0027243B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на обучение по дополнительным образовательным программам в соответствии </w:t>
      </w:r>
      <w:r w:rsidR="0027243B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Феде</w:t>
      </w:r>
      <w:r w:rsidR="0027243B" w:rsidRPr="00F2598F">
        <w:rPr>
          <w:rFonts w:ascii="Times New Roman" w:hAnsi="Times New Roman" w:cs="Times New Roman"/>
          <w:sz w:val="24"/>
          <w:szCs w:val="24"/>
        </w:rPr>
        <w:t>ральным законом от 29.12.2012</w:t>
      </w:r>
      <w:r w:rsidRPr="00F2598F">
        <w:rPr>
          <w:rFonts w:ascii="Times New Roman" w:hAnsi="Times New Roman" w:cs="Times New Roman"/>
          <w:sz w:val="24"/>
          <w:szCs w:val="24"/>
        </w:rPr>
        <w:t xml:space="preserve">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Федерации», Федеральным законом от 24.07.1998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 xml:space="preserve">124-ФЗ «Об основных гарантиях прав ребенка в </w:t>
      </w:r>
      <w:r w:rsidRPr="00F2598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Федерации», Семейным кодексом Российской Федерации, Конвенцией о правах ребенка.</w:t>
      </w:r>
    </w:p>
    <w:p w:rsidR="0027243B" w:rsidRPr="00F2598F" w:rsidRDefault="0027243B" w:rsidP="0027243B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243720">
      <w:pPr>
        <w:pStyle w:val="affff4"/>
        <w:keepNext/>
        <w:keepLines/>
        <w:numPr>
          <w:ilvl w:val="0"/>
          <w:numId w:val="22"/>
        </w:num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Права и обязанности Сторон</w:t>
      </w:r>
    </w:p>
    <w:p w:rsidR="00243720" w:rsidRPr="00F2598F" w:rsidRDefault="00243720" w:rsidP="00243720">
      <w:pPr>
        <w:pStyle w:val="affff4"/>
        <w:keepNext/>
        <w:keepLines/>
        <w:spacing w:after="0" w:line="100" w:lineRule="atLeast"/>
        <w:ind w:left="360"/>
        <w:rPr>
          <w:rFonts w:ascii="Times New Roman" w:hAnsi="Times New Roman"/>
          <w:bCs/>
          <w:sz w:val="24"/>
          <w:szCs w:val="24"/>
        </w:rPr>
      </w:pPr>
    </w:p>
    <w:p w:rsidR="00445B32" w:rsidRPr="00F2598F" w:rsidRDefault="00445B32" w:rsidP="00445B32">
      <w:pPr>
        <w:keepNext/>
        <w:keepLines/>
        <w:spacing w:after="0" w:line="100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2.1. Исполнитель обязан: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Предоставлять возмо</w:t>
      </w:r>
      <w:r w:rsidR="00633559" w:rsidRPr="00F2598F">
        <w:rPr>
          <w:rFonts w:ascii="Times New Roman" w:hAnsi="Times New Roman" w:cs="Times New Roman"/>
          <w:sz w:val="24"/>
          <w:szCs w:val="24"/>
        </w:rPr>
        <w:t>жность Заказчику ознакомиться с</w:t>
      </w:r>
      <w:r w:rsidRPr="00F2598F">
        <w:rPr>
          <w:rFonts w:ascii="Times New Roman" w:hAnsi="Times New Roman" w:cs="Times New Roman"/>
          <w:sz w:val="24"/>
          <w:szCs w:val="24"/>
        </w:rPr>
        <w:t xml:space="preserve"> Уставом Организации, дополнительными образовательными программами,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деятельности.</w:t>
      </w:r>
    </w:p>
    <w:p w:rsidR="00633559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Зачислить Обучающегося в объединение _____________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__________</w:t>
      </w:r>
      <w:r w:rsidRPr="00F2598F">
        <w:rPr>
          <w:rFonts w:ascii="Times New Roman" w:hAnsi="Times New Roman" w:cs="Times New Roman"/>
          <w:sz w:val="24"/>
          <w:szCs w:val="24"/>
        </w:rPr>
        <w:t>__</w:t>
      </w:r>
    </w:p>
    <w:p w:rsidR="00512ECC" w:rsidRDefault="00633559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243720" w:rsidRPr="00F2598F" w:rsidRDefault="00445B3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(наименование объединения)</w:t>
      </w:r>
    </w:p>
    <w:p w:rsidR="00243720" w:rsidRPr="00F2598F" w:rsidRDefault="00445B32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дополнительной образовательной п</w:t>
      </w:r>
      <w:r w:rsidR="00243720" w:rsidRPr="00F2598F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_____</w:t>
      </w:r>
      <w:r w:rsidR="00FF15F0">
        <w:rPr>
          <w:rFonts w:ascii="Times New Roman" w:hAnsi="Times New Roman" w:cs="Times New Roman"/>
          <w:sz w:val="24"/>
          <w:szCs w:val="24"/>
        </w:rPr>
        <w:t>______________</w:t>
      </w:r>
    </w:p>
    <w:p w:rsidR="00243720" w:rsidRPr="00F2598F" w:rsidRDefault="00243720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F15F0">
        <w:rPr>
          <w:rFonts w:ascii="Times New Roman" w:hAnsi="Times New Roman" w:cs="Times New Roman"/>
          <w:sz w:val="24"/>
          <w:szCs w:val="24"/>
        </w:rPr>
        <w:t>_________________</w:t>
      </w:r>
    </w:p>
    <w:p w:rsidR="00243720" w:rsidRPr="00F2598F" w:rsidRDefault="00445B3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(наименование образовательной программы)</w:t>
      </w:r>
    </w:p>
    <w:p w:rsidR="00445B32" w:rsidRPr="00F2598F" w:rsidRDefault="00445B32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 сроком освоения образовательной программы ______________, форма обучения очная.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 защиту прав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Предоставлять Заказчику возможность ознакомления с ходом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содержанием образовательного процесса, и итогами освоения программы Обучающимся.</w:t>
      </w:r>
    </w:p>
    <w:p w:rsidR="00445B32" w:rsidRPr="00F2598F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Оказывать педагогическую помощь Заказчику по вопросам обучения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воспитания Обучающегося.</w:t>
      </w:r>
    </w:p>
    <w:p w:rsidR="00445B32" w:rsidRPr="00F2598F" w:rsidRDefault="00445B32" w:rsidP="00243720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  <w:tab w:val="left" w:pos="1843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445B32" w:rsidRPr="00F2598F" w:rsidRDefault="00445B32" w:rsidP="00243720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Сохранять место за Обучающимся в случае его болезни, лечения, карантина и других случаях пропуска занятий по уважительной причине.</w:t>
      </w:r>
    </w:p>
    <w:p w:rsidR="00445B32" w:rsidRPr="00F2598F" w:rsidRDefault="00445B32" w:rsidP="00445B32">
      <w:pPr>
        <w:pStyle w:val="affff4"/>
        <w:keepNext/>
        <w:keepLines/>
        <w:spacing w:after="0" w:line="100" w:lineRule="atLeast"/>
        <w:ind w:left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2.2. Исполнитель вправе:</w:t>
      </w:r>
    </w:p>
    <w:p w:rsidR="00445B32" w:rsidRPr="00F2598F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Определять программу развития Организации, содержание, формы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445B32" w:rsidRPr="00F2598F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Устанавливать режим работы Организации (расписание занятий,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их сменность, продолжительность учебной недели и т.д.) в соответствии с Уставом.</w:t>
      </w:r>
    </w:p>
    <w:p w:rsidR="00445B32" w:rsidRPr="00F2598F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445B32" w:rsidRPr="00F2598F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Привлекать Заказчика к ответственности в случае причинения Организации имущественного вреда по вине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445B32" w:rsidRPr="00F2598F" w:rsidRDefault="00445B32" w:rsidP="00445B32">
      <w:pPr>
        <w:keepNext/>
        <w:keepLines/>
        <w:tabs>
          <w:tab w:val="left" w:pos="142"/>
        </w:tabs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lastRenderedPageBreak/>
        <w:t>2.3. Заказчик (Обучающийся) обязан:</w:t>
      </w:r>
    </w:p>
    <w:p w:rsidR="00445B32" w:rsidRPr="00F2598F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Организации и следовать Уставу Организации.</w:t>
      </w:r>
    </w:p>
    <w:p w:rsidR="00445B32" w:rsidRPr="00F2598F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посещение занятий в соответствии с утвержденным расписанием.</w:t>
      </w:r>
    </w:p>
    <w:p w:rsidR="00445B32" w:rsidRPr="00F2598F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Обучающегося необходимыми средствами обучения по дополнительным образовательным программам.</w:t>
      </w:r>
    </w:p>
    <w:p w:rsidR="00445B32" w:rsidRPr="00F2598F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Своевременно информировать педагогических работников о болезни ребенка или возможном отсутствии.</w:t>
      </w:r>
    </w:p>
    <w:p w:rsidR="00445B32" w:rsidRPr="00F2598F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Извещать педагогических работников о сопровождающих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в Организацию и домой Обучающегося.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445B32" w:rsidRPr="00F2598F" w:rsidRDefault="00445B32" w:rsidP="00724C0C">
      <w:pPr>
        <w:pStyle w:val="2f5"/>
        <w:numPr>
          <w:ilvl w:val="2"/>
          <w:numId w:val="30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Проявлять уважение к педагогическим работникам, Организации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техническому персоналу Организации.</w:t>
      </w:r>
    </w:p>
    <w:p w:rsidR="00445B32" w:rsidRPr="00F2598F" w:rsidRDefault="00445B32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2.4. Заказчик (Обучающийся) вправе:</w:t>
      </w:r>
    </w:p>
    <w:p w:rsidR="00445B32" w:rsidRPr="00F2598F" w:rsidRDefault="00724C0C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2.4.1. </w:t>
      </w:r>
      <w:r w:rsidR="00445B32" w:rsidRPr="00F2598F">
        <w:rPr>
          <w:rFonts w:ascii="Times New Roman" w:hAnsi="Times New Roman" w:cs="Times New Roman"/>
          <w:sz w:val="24"/>
          <w:szCs w:val="24"/>
        </w:rPr>
        <w:t>Знакомиться с дополнительными образовательными программами, технологиями и формами обучения.</w:t>
      </w:r>
    </w:p>
    <w:p w:rsidR="00445B32" w:rsidRPr="00F2598F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Требовать предоставление информации по вопросам организации образовательного процесса.</w:t>
      </w:r>
    </w:p>
    <w:p w:rsidR="00445B32" w:rsidRPr="00F2598F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Участвовать в управлении Организации в соответствии с ее Уставом.</w:t>
      </w:r>
    </w:p>
    <w:p w:rsidR="00445B32" w:rsidRPr="00F2598F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Принимать участие в организации и проведении совместных мероприятий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праздников.</w:t>
      </w:r>
    </w:p>
    <w:p w:rsidR="00445B32" w:rsidRPr="00F2598F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Представлять письменное заявление о сохранении места в Организации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43720" w:rsidRPr="00F2598F" w:rsidRDefault="00243720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Вопросы персонифицированного финансирования</w:t>
      </w:r>
    </w:p>
    <w:p w:rsidR="00243720" w:rsidRPr="00F2598F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A15DFA" w:rsidRPr="00A15DFA">
        <w:rPr>
          <w:rFonts w:ascii="Times New Roman" w:hAnsi="Times New Roman" w:cs="Times New Roman"/>
          <w:sz w:val="24"/>
          <w:szCs w:val="24"/>
        </w:rPr>
        <w:t>Сертиф</w:t>
      </w:r>
      <w:r w:rsidRPr="00F2598F">
        <w:rPr>
          <w:rFonts w:ascii="Times New Roman" w:hAnsi="Times New Roman" w:cs="Times New Roman"/>
          <w:sz w:val="24"/>
          <w:szCs w:val="24"/>
        </w:rPr>
        <w:t>иката дополнительного образования: 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Срок освоения образовательной программы \ части образовательной программы составляет ________ часов.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начала обучения: ___/___/_______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завершения обучения: ___/___/_______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Оказание Исполнителем образовательной услуги является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для обучающегося бесплатным, и оплачивается из бюджета муниципального образования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Обучающегося. 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группе, независимо от числа фактических посещений обучающимся занятий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в соответствующем месяце.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В случае если договор об образовании не расторгнут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по состоянию на 20 день до момента окончания срока действия договора</w:t>
      </w:r>
      <w:r w:rsidR="00C26560" w:rsidRPr="00F2598F">
        <w:rPr>
          <w:rFonts w:ascii="Times New Roman" w:hAnsi="Times New Roman" w:cs="Times New Roman"/>
          <w:sz w:val="24"/>
          <w:szCs w:val="24"/>
        </w:rPr>
        <w:t xml:space="preserve">, </w:t>
      </w:r>
      <w:r w:rsidRPr="00F2598F">
        <w:rPr>
          <w:rFonts w:ascii="Times New Roman" w:hAnsi="Times New Roman" w:cs="Times New Roman"/>
          <w:sz w:val="24"/>
          <w:szCs w:val="24"/>
        </w:rPr>
        <w:t>то поставщик образовательных услуг имеет п</w:t>
      </w:r>
      <w:r w:rsidR="00F2598F">
        <w:rPr>
          <w:rFonts w:ascii="Times New Roman" w:hAnsi="Times New Roman" w:cs="Times New Roman"/>
          <w:sz w:val="24"/>
          <w:szCs w:val="24"/>
        </w:rPr>
        <w:t xml:space="preserve">раво продлить действие договора </w:t>
      </w:r>
      <w:r w:rsidRPr="00F2598F">
        <w:rPr>
          <w:rFonts w:ascii="Times New Roman" w:hAnsi="Times New Roman" w:cs="Times New Roman"/>
          <w:sz w:val="24"/>
          <w:szCs w:val="24"/>
        </w:rPr>
        <w:t xml:space="preserve">об образовании для обучения по выбранной </w:t>
      </w:r>
      <w:r w:rsid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по дополнительной общеобразовательной программе (отдельной части по дополнительной общеобразовательной программе).</w:t>
      </w:r>
    </w:p>
    <w:p w:rsidR="00445B32" w:rsidRPr="00F2598F" w:rsidRDefault="00445B32" w:rsidP="00445B32">
      <w:pPr>
        <w:keepNext/>
        <w:keepLines/>
        <w:tabs>
          <w:tab w:val="left" w:pos="142"/>
        </w:tabs>
        <w:spacing w:after="0" w:line="100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445B32" w:rsidRPr="00F2598F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243720" w:rsidRPr="00F2598F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За неисполнение либо ненадлежащее исполнение обязательств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по настоящему Договору стороны несут ответственность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445B32" w:rsidRPr="00F2598F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Основания изменения и расторжения договора</w:t>
      </w:r>
    </w:p>
    <w:p w:rsidR="00445B32" w:rsidRPr="00F2598F" w:rsidRDefault="00445B32" w:rsidP="00445B32">
      <w:pPr>
        <w:pStyle w:val="2f5"/>
        <w:keepNext/>
        <w:keepLines/>
        <w:tabs>
          <w:tab w:val="left" w:pos="142"/>
        </w:tabs>
        <w:spacing w:after="0" w:line="1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445B32" w:rsidRPr="00F2598F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соглашению Сторон. По инициативе Исполнителя Договор может быть расторгнут по основаниям, предусмотренным действующим законодательством Российской Федерации.</w:t>
      </w:r>
    </w:p>
    <w:p w:rsidR="00445B32" w:rsidRPr="00F2598F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инициативе Организации Договор может быть расторгнут в следующих случаях:</w:t>
      </w:r>
    </w:p>
    <w:p w:rsidR="00445B32" w:rsidRPr="00F2598F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отсутствие медицинского документа о состоянии здоровья обучающегося;</w:t>
      </w:r>
    </w:p>
    <w:p w:rsidR="00445B32" w:rsidRPr="00F2598F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невыполнение учебного плана обучающимся; </w:t>
      </w:r>
    </w:p>
    <w:p w:rsidR="00445B32" w:rsidRPr="00F2598F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окончание полного курса освоения образовательной программы; </w:t>
      </w:r>
    </w:p>
    <w:p w:rsidR="00445B32" w:rsidRPr="00F2598F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445B32" w:rsidRPr="00F2598F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нарушение Правил внутреннего распорядка Организации;</w:t>
      </w:r>
    </w:p>
    <w:p w:rsidR="00445B32" w:rsidRPr="00F2598F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совершение противоправных действий и неоднократные нарушения Устава Организации.</w:t>
      </w:r>
    </w:p>
    <w:p w:rsidR="00445B32" w:rsidRPr="00F2598F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445B32" w:rsidRPr="00F2598F" w:rsidRDefault="00B75A9A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 соответствии с пунктом 51</w:t>
      </w:r>
      <w:r w:rsidRPr="00F259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2598F">
        <w:rPr>
          <w:rFonts w:ascii="Times New Roman" w:hAnsi="Times New Roman" w:cs="Times New Roman"/>
          <w:sz w:val="24"/>
          <w:szCs w:val="24"/>
        </w:rPr>
        <w:t xml:space="preserve"> п</w:t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о окончании срока действия договора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до достижения обучающимся – участником системы персонифицированного финансирования 18 лет, в случае, если договор об образовании не расторгнут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соответствии с пунктом 50 </w:t>
      </w:r>
      <w:r w:rsidR="00445B32" w:rsidRPr="00F2598F">
        <w:rPr>
          <w:rFonts w:ascii="Times New Roman" w:hAnsi="Times New Roman" w:cs="Times New Roman"/>
          <w:sz w:val="24"/>
          <w:szCs w:val="24"/>
        </w:rPr>
        <w:t>Правил персонифицированного финансирования Московской области по состоянию на 20 день до момента окончания срока действия договора об образовании.</w:t>
      </w:r>
    </w:p>
    <w:p w:rsidR="00445B32" w:rsidRPr="00F2598F" w:rsidRDefault="00445B32" w:rsidP="00445B32">
      <w:pPr>
        <w:pStyle w:val="2f5"/>
        <w:keepNext/>
        <w:keepLines/>
        <w:tabs>
          <w:tab w:val="left" w:pos="142"/>
        </w:tabs>
        <w:spacing w:after="0" w:line="100" w:lineRule="atLeast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5B32" w:rsidRPr="00F2598F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Заключительные положения</w:t>
      </w:r>
    </w:p>
    <w:p w:rsidR="00724C0C" w:rsidRPr="00F2598F" w:rsidRDefault="00724C0C" w:rsidP="00724C0C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Под периодом предоставления образовательных услуг (периодом обучения)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Стороны по взаимному согласию вправе дополнить настоящий Договор иными условиями.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2-х экземплярах, по одному для каждой из сторон. Оба экземпляра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 соответствии со статьей 435 Гражданского кодекса Российской Федерации (далее – ГК РФ) настоящий Договор является офертой.</w:t>
      </w:r>
    </w:p>
    <w:p w:rsidR="00445B32" w:rsidRPr="00F2598F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4" w:name="_Ref8586456"/>
      <w:r w:rsidRPr="00F2598F">
        <w:rPr>
          <w:rFonts w:ascii="Times New Roman" w:hAnsi="Times New Roman" w:cs="Times New Roman"/>
          <w:sz w:val="24"/>
          <w:szCs w:val="24"/>
        </w:rPr>
        <w:t>В соответствии со статьей 438 ГК РФ настоящий Договор признается заключенным в момент подписания Заказчиком заявления о зачислении обучающегося на обучение по дополнительной общеобразовательной программе в рамках выбранной образовательной услуги, что признается сторонами акцептом оферты.</w:t>
      </w:r>
    </w:p>
    <w:p w:rsidR="00445B32" w:rsidRPr="00F2598F" w:rsidRDefault="00445B32" w:rsidP="00445B32">
      <w:pPr>
        <w:pStyle w:val="2f5"/>
        <w:tabs>
          <w:tab w:val="left" w:pos="142"/>
          <w:tab w:val="left" w:pos="49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44"/>
    <w:p w:rsidR="00445B32" w:rsidRPr="00F2598F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>Действие Договора</w:t>
      </w:r>
    </w:p>
    <w:p w:rsidR="00243720" w:rsidRPr="00F2598F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7.1. Срок действия договора с _____________ г. по _______________ г.</w:t>
      </w: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Подписи сторон</w:t>
      </w:r>
    </w:p>
    <w:p w:rsidR="00C835CB" w:rsidRPr="00F2598F" w:rsidRDefault="00C835CB" w:rsidP="00C26560">
      <w:pPr>
        <w:pStyle w:val="aff5"/>
        <w:spacing w:after="0"/>
        <w:rPr>
          <w:szCs w:val="24"/>
        </w:rPr>
        <w:sectPr w:rsidR="00C835CB" w:rsidRPr="00F2598F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21C8B" w:rsidRPr="00F2598F" w:rsidRDefault="00621C8B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C8B" w:rsidRPr="00F2598F" w:rsidRDefault="00621C8B" w:rsidP="00621C8B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345" w:name="_Toc40861808"/>
      <w:r w:rsidRPr="00F2598F">
        <w:rPr>
          <w:b w:val="0"/>
          <w:bCs w:val="0"/>
          <w:szCs w:val="24"/>
        </w:rPr>
        <w:t xml:space="preserve">Приложение </w:t>
      </w:r>
      <w:r w:rsidR="00B75A9A" w:rsidRPr="00F2598F">
        <w:rPr>
          <w:b w:val="0"/>
          <w:bCs w:val="0"/>
          <w:szCs w:val="24"/>
        </w:rPr>
        <w:t>1</w:t>
      </w:r>
      <w:r w:rsidR="003878A8">
        <w:rPr>
          <w:b w:val="0"/>
          <w:bCs w:val="0"/>
          <w:szCs w:val="24"/>
        </w:rPr>
        <w:t>1</w:t>
      </w:r>
      <w:bookmarkEnd w:id="345"/>
    </w:p>
    <w:p w:rsidR="00621C8B" w:rsidRPr="00F2598F" w:rsidRDefault="00621C8B" w:rsidP="00621C8B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</w:t>
      </w:r>
      <w:r w:rsidR="00B240D7" w:rsidRPr="00F2598F">
        <w:rPr>
          <w:b w:val="0"/>
          <w:bCs/>
          <w:szCs w:val="24"/>
        </w:rPr>
        <w:t>т</w:t>
      </w:r>
      <w:r w:rsidRPr="00F2598F">
        <w:rPr>
          <w:b w:val="0"/>
          <w:bCs/>
          <w:szCs w:val="24"/>
        </w:rPr>
        <w:t>иповому Административ</w:t>
      </w:r>
      <w:r w:rsidR="00B240D7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621C8B" w:rsidRPr="00F2598F" w:rsidRDefault="00621C8B" w:rsidP="00621C8B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2B6461">
        <w:rPr>
          <w:b w:val="0"/>
          <w:bCs/>
          <w:szCs w:val="24"/>
        </w:rPr>
        <w:t xml:space="preserve">Рузского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2E6D37" w:rsidRPr="00F2598F" w:rsidRDefault="002E6D37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6D37" w:rsidRPr="00F2598F" w:rsidRDefault="002E6D37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AA1" w:rsidRDefault="00746AA1" w:rsidP="007050A0">
      <w:pPr>
        <w:pStyle w:val="2-"/>
      </w:pPr>
      <w:bookmarkStart w:id="346" w:name="_Toc437973310"/>
      <w:bookmarkStart w:id="347" w:name="_Toc438110052"/>
      <w:bookmarkStart w:id="348" w:name="_Toc438376264"/>
      <w:bookmarkStart w:id="349" w:name="_Toc510617049"/>
      <w:bookmarkStart w:id="350" w:name="_Hlk20901287"/>
      <w:bookmarkStart w:id="351" w:name="_GoBack"/>
      <w:bookmarkEnd w:id="351"/>
    </w:p>
    <w:p w:rsidR="002E6D37" w:rsidRPr="00F2598F" w:rsidRDefault="002E6D37" w:rsidP="007050A0">
      <w:pPr>
        <w:pStyle w:val="2-"/>
      </w:pPr>
      <w:bookmarkStart w:id="352" w:name="_Toc40861809"/>
      <w:r w:rsidRPr="00F2598F">
        <w:t>Перечень и содержание административных действий, составляющих административные процедуры</w:t>
      </w:r>
      <w:bookmarkEnd w:id="346"/>
      <w:bookmarkEnd w:id="347"/>
      <w:bookmarkEnd w:id="348"/>
      <w:bookmarkEnd w:id="349"/>
      <w:bookmarkEnd w:id="352"/>
    </w:p>
    <w:bookmarkEnd w:id="350"/>
    <w:p w:rsidR="002E6D37" w:rsidRPr="00F2598F" w:rsidRDefault="002E6D37" w:rsidP="002E6D37">
      <w:pPr>
        <w:pStyle w:val="affff5"/>
        <w:jc w:val="center"/>
        <w:rPr>
          <w:b/>
          <w:bCs/>
          <w:sz w:val="24"/>
          <w:szCs w:val="24"/>
        </w:rPr>
      </w:pPr>
    </w:p>
    <w:p w:rsidR="00460972" w:rsidRDefault="002E6D37">
      <w:pPr>
        <w:pStyle w:val="affff5"/>
        <w:ind w:left="450" w:firstLine="0"/>
        <w:jc w:val="center"/>
        <w:rPr>
          <w:b/>
          <w:bCs/>
          <w:sz w:val="24"/>
          <w:szCs w:val="24"/>
        </w:rPr>
      </w:pPr>
      <w:bookmarkStart w:id="353" w:name="_Toc437973314"/>
      <w:bookmarkStart w:id="354" w:name="_Toc438110056"/>
      <w:bookmarkStart w:id="355" w:name="_Toc438376268"/>
      <w:r w:rsidRPr="00F2598F">
        <w:rPr>
          <w:b/>
          <w:bCs/>
          <w:sz w:val="24"/>
          <w:szCs w:val="24"/>
        </w:rPr>
        <w:t>Порядок выполнен</w:t>
      </w:r>
      <w:r w:rsidR="00746AA1">
        <w:rPr>
          <w:b/>
          <w:bCs/>
          <w:sz w:val="24"/>
          <w:szCs w:val="24"/>
        </w:rPr>
        <w:t>ия административных действий при</w:t>
      </w:r>
      <w:r w:rsidRPr="00F2598F">
        <w:rPr>
          <w:b/>
          <w:bCs/>
          <w:sz w:val="24"/>
          <w:szCs w:val="24"/>
        </w:rPr>
        <w:t xml:space="preserve"> обращении Заявителя </w:t>
      </w:r>
      <w:bookmarkEnd w:id="353"/>
      <w:bookmarkEnd w:id="354"/>
      <w:bookmarkEnd w:id="355"/>
      <w:r w:rsidRPr="00F2598F">
        <w:rPr>
          <w:b/>
          <w:bCs/>
          <w:sz w:val="24"/>
          <w:szCs w:val="24"/>
        </w:rPr>
        <w:t>посредством РПГУ</w:t>
      </w:r>
    </w:p>
    <w:p w:rsidR="000E6DE1" w:rsidRPr="00F2598F" w:rsidRDefault="000E6DE1" w:rsidP="000E6DE1">
      <w:pPr>
        <w:pStyle w:val="affff5"/>
        <w:ind w:firstLine="0"/>
        <w:rPr>
          <w:b/>
          <w:bCs/>
          <w:sz w:val="24"/>
          <w:szCs w:val="24"/>
        </w:rPr>
      </w:pPr>
    </w:p>
    <w:p w:rsidR="00460972" w:rsidRDefault="001931D8">
      <w:pPr>
        <w:pStyle w:val="affff5"/>
        <w:numPr>
          <w:ilvl w:val="2"/>
          <w:numId w:val="16"/>
        </w:numPr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 xml:space="preserve">Прием и регистрация </w:t>
      </w:r>
      <w:r w:rsidR="00F16A20" w:rsidRPr="00F2598F">
        <w:rPr>
          <w:b/>
          <w:bCs/>
          <w:sz w:val="24"/>
          <w:szCs w:val="24"/>
        </w:rPr>
        <w:t>За</w:t>
      </w:r>
      <w:r w:rsidR="00F16A20">
        <w:rPr>
          <w:b/>
          <w:bCs/>
          <w:sz w:val="24"/>
          <w:szCs w:val="24"/>
        </w:rPr>
        <w:t>проса</w:t>
      </w:r>
      <w:r w:rsidR="00F16A20" w:rsidRPr="00F2598F">
        <w:rPr>
          <w:b/>
          <w:bCs/>
          <w:sz w:val="24"/>
          <w:szCs w:val="24"/>
        </w:rPr>
        <w:t xml:space="preserve"> </w:t>
      </w:r>
      <w:r w:rsidRPr="00F2598F">
        <w:rPr>
          <w:b/>
          <w:bCs/>
          <w:sz w:val="24"/>
          <w:szCs w:val="24"/>
        </w:rPr>
        <w:t>и документов, необходимых для предоставления Муниципальной услуги</w:t>
      </w:r>
    </w:p>
    <w:p w:rsidR="001931D8" w:rsidRPr="00F2598F" w:rsidRDefault="001931D8" w:rsidP="001931D8">
      <w:pPr>
        <w:pStyle w:val="affff5"/>
        <w:ind w:left="1260" w:firstLine="0"/>
        <w:rPr>
          <w:b/>
          <w:bCs/>
          <w:sz w:val="24"/>
          <w:szCs w:val="24"/>
        </w:rPr>
      </w:pPr>
    </w:p>
    <w:tbl>
      <w:tblPr>
        <w:tblW w:w="15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976"/>
        <w:gridCol w:w="5156"/>
      </w:tblGrid>
      <w:tr w:rsidR="002E6D37" w:rsidRPr="00F2598F" w:rsidTr="00DE0E95">
        <w:tc>
          <w:tcPr>
            <w:tcW w:w="1843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Средний срок </w:t>
            </w:r>
            <w:r w:rsidR="003B3DBC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976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56" w:type="dxa"/>
            <w:shd w:val="clear" w:color="auto" w:fill="auto"/>
          </w:tcPr>
          <w:p w:rsidR="002E6D37" w:rsidRPr="00F2598F" w:rsidRDefault="00C179C8" w:rsidP="000D28C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DE0E95">
        <w:tc>
          <w:tcPr>
            <w:tcW w:w="1843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70123E">
              <w:rPr>
                <w:rFonts w:ascii="Times New Roman" w:hAnsi="Times New Roman" w:cs="Times New Roman"/>
                <w:sz w:val="24"/>
                <w:szCs w:val="24"/>
              </w:rPr>
              <w:t>/Организация</w:t>
            </w:r>
          </w:p>
          <w:p w:rsidR="00285E39" w:rsidRDefault="00285E3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976" w:type="dxa"/>
          </w:tcPr>
          <w:p w:rsidR="002E6D37" w:rsidRPr="00F2598F" w:rsidDel="006F40A6" w:rsidRDefault="002E6D37" w:rsidP="00C179C8">
            <w:pPr>
              <w:pStyle w:val="2f3"/>
              <w:rPr>
                <w:rFonts w:ascii="Times New Roman" w:hAnsi="Times New Roman"/>
                <w:sz w:val="24"/>
              </w:rPr>
            </w:pPr>
            <w:r w:rsidRPr="00F2598F">
              <w:rPr>
                <w:rFonts w:ascii="Times New Roman" w:hAnsi="Times New Roman"/>
                <w:sz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shd w:val="clear" w:color="auto" w:fill="auto"/>
          </w:tcPr>
          <w:p w:rsidR="002E6D37" w:rsidRPr="00F2598F" w:rsidRDefault="00DE0E95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8854CD">
              <w:rPr>
                <w:rFonts w:ascii="Times New Roman" w:hAnsi="Times New Roman"/>
                <w:sz w:val="24"/>
              </w:rPr>
              <w:t>апрос и прилагаемые документы</w:t>
            </w:r>
            <w:r w:rsidR="002E6D37" w:rsidRPr="00F2598F">
              <w:rPr>
                <w:rFonts w:ascii="Times New Roman" w:hAnsi="Times New Roman"/>
                <w:sz w:val="24"/>
              </w:rPr>
              <w:t xml:space="preserve"> поступа</w:t>
            </w:r>
            <w:r w:rsidR="009A2871">
              <w:rPr>
                <w:rFonts w:ascii="Times New Roman" w:hAnsi="Times New Roman"/>
                <w:sz w:val="24"/>
              </w:rPr>
              <w:t>ют в интегрированный</w:t>
            </w:r>
            <w:r w:rsidR="008854CD">
              <w:rPr>
                <w:rFonts w:ascii="Times New Roman" w:hAnsi="Times New Roman"/>
                <w:sz w:val="24"/>
              </w:rPr>
              <w:t xml:space="preserve"> с РПГУ ВИС</w:t>
            </w:r>
            <w:r w:rsidR="00CF3B6C">
              <w:rPr>
                <w:rFonts w:ascii="Times New Roman" w:hAnsi="Times New Roman"/>
                <w:sz w:val="24"/>
              </w:rPr>
              <w:t xml:space="preserve"> Организации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2E6D37" w:rsidRPr="00F2598F" w:rsidRDefault="002E6D37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F2598F">
              <w:rPr>
                <w:rFonts w:ascii="Times New Roman" w:hAnsi="Times New Roman"/>
                <w:sz w:val="24"/>
              </w:rPr>
              <w:t xml:space="preserve">Результатом административного действия является прием Запроса. </w:t>
            </w:r>
          </w:p>
          <w:p w:rsidR="002E6D37" w:rsidRPr="00F2598F" w:rsidRDefault="002E6D37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F2598F">
              <w:rPr>
                <w:rFonts w:ascii="Times New Roman" w:hAnsi="Times New Roman"/>
                <w:sz w:val="24"/>
              </w:rPr>
              <w:t xml:space="preserve">Результат фиксируется в электронной форме в </w:t>
            </w:r>
            <w:r w:rsidR="000E4CFA">
              <w:rPr>
                <w:rFonts w:ascii="Times New Roman" w:hAnsi="Times New Roman"/>
                <w:sz w:val="24"/>
              </w:rPr>
              <w:t>ВИС</w:t>
            </w:r>
            <w:r w:rsidR="00CF3B6C">
              <w:rPr>
                <w:rFonts w:ascii="Times New Roman" w:hAnsi="Times New Roman"/>
                <w:sz w:val="24"/>
              </w:rPr>
              <w:t xml:space="preserve"> Организации</w:t>
            </w:r>
          </w:p>
        </w:tc>
      </w:tr>
      <w:tr w:rsidR="002E6D37" w:rsidRPr="00F2598F" w:rsidTr="00DE0E95">
        <w:tc>
          <w:tcPr>
            <w:tcW w:w="1843" w:type="dxa"/>
            <w:vMerge w:val="restart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="00FE2522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документов по перечню документов, необходимых для конкретного результата предоставления </w:t>
            </w:r>
            <w:r w:rsidR="00590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909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976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 w:val="restart"/>
            <w:shd w:val="clear" w:color="auto" w:fill="auto"/>
          </w:tcPr>
          <w:p w:rsidR="002E6D37" w:rsidRPr="00F2598F" w:rsidRDefault="002E6D37" w:rsidP="00E03382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поступлении документов с РПГУ </w:t>
            </w:r>
            <w:r w:rsidR="007D32B6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7D32B6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Организации, ответственный за прием 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проверку поступивших документов, в целях предоставления </w:t>
            </w:r>
            <w:r w:rsidR="007D32B6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слуги проводит предварительную проверку:</w:t>
            </w:r>
          </w:p>
          <w:p w:rsidR="002E6D37" w:rsidRPr="00F2598F" w:rsidRDefault="002E6D37" w:rsidP="00E03382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1) у</w:t>
            </w:r>
            <w:r w:rsidR="00DE0E95">
              <w:rPr>
                <w:rFonts w:ascii="Times New Roman" w:hAnsi="Times New Roman"/>
                <w:sz w:val="24"/>
                <w:szCs w:val="24"/>
              </w:rPr>
              <w:t>станавливает предмет обращения;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D37" w:rsidRPr="00F2598F" w:rsidRDefault="002E6D37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2)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проверяет правильность оформления </w:t>
            </w:r>
            <w:r w:rsidR="00911C95" w:rsidRPr="00F2598F">
              <w:rPr>
                <w:rFonts w:ascii="Times New Roman" w:hAnsi="Times New Roman"/>
                <w:sz w:val="24"/>
                <w:szCs w:val="24"/>
              </w:rPr>
              <w:t>За</w:t>
            </w:r>
            <w:r w:rsidR="00911C95">
              <w:rPr>
                <w:rFonts w:ascii="Times New Roman" w:hAnsi="Times New Roman"/>
                <w:sz w:val="24"/>
                <w:szCs w:val="24"/>
              </w:rPr>
              <w:t>проса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, наличие приложенного электронного образа свидетельства о рождении либо документа, удостоверяющего личность несовершеннолетнего, и соответствие их установленным Администр</w:t>
            </w:r>
            <w:r w:rsidR="00DE0E95">
              <w:rPr>
                <w:rFonts w:ascii="Times New Roman" w:hAnsi="Times New Roman"/>
                <w:sz w:val="24"/>
                <w:szCs w:val="24"/>
              </w:rPr>
              <w:t>ативным регламентом требованиям;</w:t>
            </w:r>
          </w:p>
          <w:p w:rsidR="002E6D37" w:rsidRPr="00F2598F" w:rsidRDefault="00DE0E95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>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D37" w:rsidRPr="00F2598F" w:rsidRDefault="002E6D37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 случае наличия оснований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 для отказа в приеме</w:t>
            </w:r>
            <w:r w:rsidR="00521697">
              <w:rPr>
                <w:rFonts w:ascii="Times New Roman" w:hAnsi="Times New Roman"/>
                <w:sz w:val="24"/>
                <w:szCs w:val="24"/>
              </w:rPr>
              <w:t xml:space="preserve"> документов</w:t>
            </w:r>
            <w:r w:rsidR="00911C95">
              <w:rPr>
                <w:rFonts w:ascii="Times New Roman" w:hAnsi="Times New Roman"/>
                <w:sz w:val="24"/>
                <w:szCs w:val="24"/>
              </w:rPr>
              <w:t>, предусмотренных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 w:rsidR="00911C95">
              <w:rPr>
                <w:rFonts w:ascii="Times New Roman" w:hAnsi="Times New Roman"/>
                <w:sz w:val="24"/>
                <w:szCs w:val="24"/>
              </w:rPr>
              <w:t>ом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12 Административного регламента</w:t>
            </w:r>
            <w:r w:rsidR="00911C95">
              <w:rPr>
                <w:rFonts w:ascii="Times New Roman" w:hAnsi="Times New Roman"/>
                <w:sz w:val="24"/>
                <w:szCs w:val="24"/>
              </w:rPr>
              <w:t>,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работник Организации направляет Заявителю 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подписанное ЭП работника Организации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решение об отказе в приеме документов с указанием причин отказа не позднее первого рабочего дня, следующего за днем подачи Запроса через РПГУ.</w:t>
            </w:r>
          </w:p>
          <w:p w:rsidR="002E6D37" w:rsidRPr="00F2598F" w:rsidRDefault="002E6D37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В случае отсутствия основания для отказа в приеме документов, </w:t>
            </w:r>
            <w:r w:rsidR="002C3443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Муниципальной услуги, </w:t>
            </w:r>
            <w:r w:rsidR="00341CD3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341CD3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Организации регистрирует Запрос в </w:t>
            </w:r>
            <w:r w:rsidR="000E4CFA">
              <w:rPr>
                <w:rFonts w:ascii="Times New Roman" w:hAnsi="Times New Roman"/>
                <w:sz w:val="24"/>
                <w:szCs w:val="24"/>
              </w:rPr>
              <w:t>ВИС</w:t>
            </w:r>
            <w:r w:rsidR="003176B6">
              <w:rPr>
                <w:rFonts w:ascii="Times New Roman" w:hAnsi="Times New Roman"/>
                <w:sz w:val="24"/>
                <w:szCs w:val="24"/>
              </w:rPr>
              <w:t xml:space="preserve">, о чем </w:t>
            </w:r>
            <w:r w:rsidR="002C3443">
              <w:rPr>
                <w:rFonts w:ascii="Times New Roman" w:hAnsi="Times New Roman"/>
                <w:sz w:val="24"/>
                <w:szCs w:val="24"/>
              </w:rPr>
              <w:t xml:space="preserve">Заявитель </w:t>
            </w:r>
            <w:r w:rsidR="003176B6">
              <w:rPr>
                <w:rFonts w:ascii="Times New Roman" w:hAnsi="Times New Roman"/>
                <w:sz w:val="24"/>
                <w:szCs w:val="24"/>
              </w:rPr>
              <w:t xml:space="preserve">уведомляется в </w:t>
            </w:r>
            <w:r w:rsidR="002C3443">
              <w:rPr>
                <w:rFonts w:ascii="Times New Roman" w:hAnsi="Times New Roman"/>
                <w:sz w:val="24"/>
                <w:szCs w:val="24"/>
              </w:rPr>
              <w:t xml:space="preserve">Личном </w:t>
            </w:r>
            <w:r w:rsidR="003176B6">
              <w:rPr>
                <w:rFonts w:ascii="Times New Roman" w:hAnsi="Times New Roman"/>
                <w:sz w:val="24"/>
                <w:szCs w:val="24"/>
              </w:rPr>
              <w:t>кабинете на РПГУ</w:t>
            </w:r>
            <w:r w:rsidR="002C34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69E5" w:rsidRDefault="003176B6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2E6D37" w:rsidRPr="00F2598F" w:rsidRDefault="003176B6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 фиксируется в электронной форме </w:t>
            </w:r>
            <w:r w:rsidR="005869E5">
              <w:rPr>
                <w:rFonts w:ascii="Times New Roman" w:hAnsi="Times New Roman"/>
                <w:sz w:val="24"/>
                <w:szCs w:val="24"/>
              </w:rPr>
              <w:t>ВИС Организации,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также на РПГУ</w:t>
            </w:r>
          </w:p>
        </w:tc>
      </w:tr>
      <w:tr w:rsidR="002E6D37" w:rsidRPr="00F2598F" w:rsidTr="00DE0E95">
        <w:tc>
          <w:tcPr>
            <w:tcW w:w="1843" w:type="dxa"/>
            <w:vMerge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976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6D37" w:rsidRPr="00F2598F" w:rsidRDefault="002E6D37" w:rsidP="00C179C8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:rsidR="002E6D37" w:rsidRPr="00F2598F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0972" w:rsidRDefault="009F1D37">
      <w:pPr>
        <w:pStyle w:val="affff4"/>
        <w:numPr>
          <w:ilvl w:val="0"/>
          <w:numId w:val="16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D37">
        <w:rPr>
          <w:rFonts w:ascii="Times New Roman" w:hAnsi="Times New Roman"/>
          <w:b/>
          <w:bCs/>
          <w:sz w:val="24"/>
          <w:szCs w:val="24"/>
        </w:rPr>
        <w:t>Формирование и направление межведомственных информационных запросов</w:t>
      </w:r>
    </w:p>
    <w:p w:rsidR="002E6D37" w:rsidRPr="00F2598F" w:rsidRDefault="002E6D37" w:rsidP="001931D8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2598F">
        <w:rPr>
          <w:rFonts w:ascii="Times New Roman" w:hAnsi="Times New Roman"/>
          <w:b/>
          <w:bCs/>
          <w:sz w:val="24"/>
          <w:szCs w:val="24"/>
        </w:rPr>
        <w:t xml:space="preserve">в органы (организации), участвующие в предоставлении </w:t>
      </w:r>
      <w:r w:rsidR="001931D8" w:rsidRPr="00F2598F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Pr="00F2598F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F2598F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74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DE0E95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/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о доступном остатке обеспечения сертификата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843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F2598F" w:rsidRDefault="002E6D37" w:rsidP="002A178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2A178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2A178B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2A178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распоряжении у органов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2E6D37" w:rsidRPr="00F2598F" w:rsidRDefault="008854CD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="002E6D37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формирует и направляет межведомственный информационный запрос 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 доступном остатке обеспечения сертификата.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E6D37" w:rsidRPr="00F2598F" w:rsidTr="00DE0E95">
        <w:tc>
          <w:tcPr>
            <w:tcW w:w="1838" w:type="dxa"/>
            <w:vMerge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843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F2598F" w:rsidRDefault="00DF3655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распоряжении у органов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на межведомственные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B70868" w:rsidRPr="00D01D3E" w:rsidRDefault="00D97B4A" w:rsidP="00560359">
      <w:pPr>
        <w:pStyle w:val="affff4"/>
        <w:numPr>
          <w:ilvl w:val="0"/>
          <w:numId w:val="16"/>
        </w:numPr>
        <w:spacing w:before="240" w:after="0" w:line="23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Рассмотрение документов и принятие предварительного решения </w:t>
      </w:r>
    </w:p>
    <w:p w:rsidR="00B70868" w:rsidRPr="00D01D3E" w:rsidRDefault="00B70868" w:rsidP="00D01D3E">
      <w:pPr>
        <w:pStyle w:val="affff4"/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D97B4A" w:rsidRPr="00F2598F" w:rsidTr="00425164">
        <w:tc>
          <w:tcPr>
            <w:tcW w:w="1838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D97B4A" w:rsidRPr="00F2598F" w:rsidTr="00425164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D97B4A" w:rsidRPr="00F2598F" w:rsidRDefault="00D97B4A" w:rsidP="00907FE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>/ВИС</w:t>
            </w:r>
            <w:r w:rsidR="00EC580F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268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843" w:type="dxa"/>
          </w:tcPr>
          <w:p w:rsidR="00D97B4A" w:rsidRPr="00F2598F" w:rsidRDefault="00907FE7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6" w:type="dxa"/>
          </w:tcPr>
          <w:p w:rsidR="00D97B4A" w:rsidRPr="00F2598F" w:rsidRDefault="00D97B4A" w:rsidP="00D01D3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</w:t>
            </w:r>
            <w:r w:rsidR="00D01D3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сведениях и документах, направленных Заявителем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1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Организацию посредством РПГУ, 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оснований для отказа в предоставлении </w:t>
            </w:r>
            <w:r w:rsidR="00D01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:rsidR="00907FE7" w:rsidRDefault="00D97B4A" w:rsidP="00907FE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 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Заявителем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посредством РПГУ в Организацию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97B4A" w:rsidRDefault="00907FE7" w:rsidP="00907FE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необходимости проведения приемных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вступительных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испытаний, Заявителю направляется уведомление </w:t>
            </w:r>
            <w:r w:rsidR="004C74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Приложения 8 к настоящему Административному регламенту,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посещении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с оригиналами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заключения договора</w:t>
            </w:r>
            <w:r w:rsidR="00D97B4A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70868" w:rsidRDefault="00907FE7" w:rsidP="00D01D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 случае наличия оснований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отказа в пр</w:t>
            </w:r>
            <w:r w:rsidR="004C74B3">
              <w:rPr>
                <w:rFonts w:ascii="Times New Roman" w:hAnsi="Times New Roman"/>
                <w:sz w:val="24"/>
                <w:szCs w:val="24"/>
              </w:rPr>
              <w:t>едоставлении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>, предусмотренных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/>
                <w:sz w:val="24"/>
                <w:szCs w:val="24"/>
              </w:rPr>
              <w:t>ом 13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работник Организации направляет Заявителю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подписанное ЭП работника Организации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решение об отказе в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с указанием причин отказа не позднее </w:t>
            </w:r>
            <w:r w:rsidR="004C74B3">
              <w:rPr>
                <w:rFonts w:ascii="Times New Roman" w:hAnsi="Times New Roman"/>
                <w:sz w:val="24"/>
                <w:szCs w:val="24"/>
              </w:rPr>
              <w:t>4 (Ч</w:t>
            </w:r>
            <w:r>
              <w:rPr>
                <w:rFonts w:ascii="Times New Roman" w:hAnsi="Times New Roman"/>
                <w:sz w:val="24"/>
                <w:szCs w:val="24"/>
              </w:rPr>
              <w:t>етырех</w:t>
            </w:r>
            <w:r w:rsidR="004C74B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74B3">
              <w:rPr>
                <w:rFonts w:ascii="Times New Roman" w:hAnsi="Times New Roman"/>
                <w:sz w:val="24"/>
                <w:szCs w:val="24"/>
              </w:rPr>
              <w:t>с момента регистрации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Запроса </w:t>
            </w:r>
            <w:r w:rsidR="004C74B3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74B3" w:rsidRDefault="004C74B3" w:rsidP="00D01D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необходимости проведения </w:t>
            </w:r>
            <w:r w:rsidR="00A665FB">
              <w:rPr>
                <w:rFonts w:ascii="Times New Roman" w:hAnsi="Times New Roman"/>
                <w:sz w:val="24"/>
                <w:szCs w:val="24"/>
              </w:rPr>
              <w:t xml:space="preserve">приемных (вступительных) испытаний, Заявителю направляется уведомление по форме Приложения 7 к настоящему Административному регламенту, о </w:t>
            </w:r>
            <w:r w:rsidR="00EC580F">
              <w:rPr>
                <w:rFonts w:ascii="Times New Roman" w:hAnsi="Times New Roman"/>
                <w:sz w:val="24"/>
                <w:szCs w:val="24"/>
              </w:rPr>
              <w:t>явке на приемные (вступительные) испытания с оригиналами документов.</w:t>
            </w:r>
          </w:p>
          <w:p w:rsidR="00D01D3E" w:rsidRPr="00D01D3E" w:rsidRDefault="00D01D3E" w:rsidP="00D01D3E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об отказе в предоставлении Муниципальной услуги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 xml:space="preserve"> или уведомление о необходимости посетить Организацию для подписания договора, либо уведомление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>приемных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вступительных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>) испытаний.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B4A" w:rsidRPr="00F2598F" w:rsidRDefault="00D97B4A" w:rsidP="00EC580F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в 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>ВИС Организации, Личном кабинете Заявителя на РПГУ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FE7" w:rsidRPr="00F2598F" w:rsidTr="00B56662">
        <w:trPr>
          <w:gridAfter w:val="5"/>
          <w:wAfter w:w="13550" w:type="dxa"/>
          <w:trHeight w:val="276"/>
        </w:trPr>
        <w:tc>
          <w:tcPr>
            <w:tcW w:w="1838" w:type="dxa"/>
            <w:vMerge/>
          </w:tcPr>
          <w:p w:rsidR="00907FE7" w:rsidRPr="00F2598F" w:rsidRDefault="00907FE7" w:rsidP="00D33A8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0868" w:rsidRPr="00425164" w:rsidRDefault="00B70868" w:rsidP="00425164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B70868" w:rsidRPr="00425164" w:rsidRDefault="00B70868" w:rsidP="00425164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6D37" w:rsidRPr="00F2598F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0972" w:rsidRDefault="009F1D37">
      <w:pPr>
        <w:pStyle w:val="affff4"/>
        <w:numPr>
          <w:ilvl w:val="0"/>
          <w:numId w:val="16"/>
        </w:num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9F1D37">
        <w:rPr>
          <w:rFonts w:ascii="Times New Roman" w:eastAsia="Times New Roman" w:hAnsi="Times New Roman"/>
          <w:b/>
          <w:bCs/>
          <w:sz w:val="24"/>
          <w:szCs w:val="24"/>
        </w:rPr>
        <w:t>Проведение приемных (вступительных) испытаний</w:t>
      </w:r>
      <w:r w:rsidR="004036E5">
        <w:rPr>
          <w:rFonts w:ascii="Times New Roman" w:eastAsia="Times New Roman" w:hAnsi="Times New Roman"/>
          <w:b/>
          <w:bCs/>
          <w:sz w:val="24"/>
          <w:szCs w:val="24"/>
        </w:rPr>
        <w:t xml:space="preserve"> (при необходимости)</w:t>
      </w:r>
    </w:p>
    <w:p w:rsidR="001931D8" w:rsidRPr="00F2598F" w:rsidRDefault="00B70868" w:rsidP="00425164">
      <w:pPr>
        <w:pStyle w:val="affff4"/>
        <w:tabs>
          <w:tab w:val="left" w:pos="9045"/>
        </w:tabs>
        <w:spacing w:after="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F2598F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Не более 2 рабочих дней</w:t>
            </w:r>
            <w:r w:rsidR="00312F8F">
              <w:rPr>
                <w:rFonts w:ascii="Times New Roman" w:hAnsi="Times New Roman"/>
                <w:sz w:val="24"/>
                <w:szCs w:val="24"/>
              </w:rPr>
              <w:t xml:space="preserve"> с даты регистрации Запроса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D37" w:rsidRPr="00F2598F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F2598F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приемных </w:t>
            </w:r>
            <w:r w:rsidR="00E56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(вступительных)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Организации</w:t>
            </w:r>
            <w:r w:rsidR="006E2BA1">
              <w:rPr>
                <w:rFonts w:ascii="Times New Roman" w:hAnsi="Times New Roman"/>
                <w:sz w:val="24"/>
                <w:szCs w:val="24"/>
              </w:rPr>
              <w:t>, а также для направления уведомления Заявителю в личный кабинет на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6E2BA1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Публикация </w:t>
            </w:r>
            <w:r w:rsidR="006E2BA1" w:rsidRPr="00F2598F">
              <w:rPr>
                <w:sz w:val="24"/>
                <w:szCs w:val="24"/>
              </w:rPr>
              <w:t>информаци</w:t>
            </w:r>
            <w:r w:rsidR="006E2BA1">
              <w:rPr>
                <w:sz w:val="24"/>
                <w:szCs w:val="24"/>
              </w:rPr>
              <w:t>и</w:t>
            </w:r>
            <w:r w:rsidR="006E2BA1" w:rsidRPr="00F2598F"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 xml:space="preserve">о дате, времени и месте проведения вступительных </w:t>
            </w:r>
            <w:r w:rsidRPr="00F2598F">
              <w:rPr>
                <w:sz w:val="24"/>
                <w:szCs w:val="24"/>
              </w:rPr>
              <w:lastRenderedPageBreak/>
              <w:t xml:space="preserve">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6E2BA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позднее 3 рабочих </w:t>
            </w:r>
            <w:r w:rsidR="006E2BA1" w:rsidRPr="00F2598F">
              <w:rPr>
                <w:rFonts w:ascii="Times New Roman" w:hAnsi="Times New Roman"/>
                <w:sz w:val="24"/>
                <w:szCs w:val="24"/>
              </w:rPr>
              <w:t>дн</w:t>
            </w:r>
            <w:r w:rsidR="006E2BA1">
              <w:rPr>
                <w:rFonts w:ascii="Times New Roman" w:hAnsi="Times New Roman"/>
                <w:sz w:val="24"/>
                <w:szCs w:val="24"/>
              </w:rPr>
              <w:t>ей</w:t>
            </w:r>
            <w:r w:rsidR="006E2BA1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до даты проведения вступительны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х (приемных) испытаний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(вступительных)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приемных испытаний для приема на обучение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информации о дате, времени и месте проведения вступительных (приемных</w:t>
            </w:r>
            <w:r w:rsidR="006E2BA1">
              <w:rPr>
                <w:rFonts w:ascii="Times New Roman" w:hAnsi="Times New Roman"/>
                <w:sz w:val="24"/>
                <w:szCs w:val="24"/>
              </w:rPr>
              <w:t>)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испытаний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>/ВИС/РПГУ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Направление уведомления в личный кабинет Заявителя на РПГУ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777C3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Направление уведомления в </w:t>
            </w:r>
            <w:r w:rsidR="00777C36">
              <w:rPr>
                <w:rFonts w:ascii="Times New Roman" w:hAnsi="Times New Roman"/>
                <w:sz w:val="24"/>
                <w:szCs w:val="24"/>
              </w:rPr>
              <w:t>Л</w:t>
            </w:r>
            <w:r w:rsidR="00777C36" w:rsidRPr="00F2598F">
              <w:rPr>
                <w:rFonts w:ascii="Times New Roman" w:hAnsi="Times New Roman"/>
                <w:sz w:val="24"/>
                <w:szCs w:val="24"/>
              </w:rPr>
              <w:t xml:space="preserve">ичный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кабинет Заявителя на РПГУ о дате, времени и месте проведения вступительных (приемных) испытаний по форме, приведенной в </w:t>
            </w:r>
            <w:r w:rsidR="000648C2" w:rsidRPr="00B85D95">
              <w:rPr>
                <w:rFonts w:ascii="Times New Roman" w:hAnsi="Times New Roman"/>
                <w:sz w:val="24"/>
                <w:szCs w:val="24"/>
              </w:rPr>
              <w:t xml:space="preserve">Приложении </w:t>
            </w:r>
            <w:r w:rsidR="00907FE7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к Административному регламенту</w:t>
            </w:r>
          </w:p>
        </w:tc>
      </w:tr>
      <w:tr w:rsidR="0047519A" w:rsidRPr="00F2598F" w:rsidTr="00DE0E95">
        <w:tc>
          <w:tcPr>
            <w:tcW w:w="1838" w:type="dxa"/>
            <w:shd w:val="clear" w:color="auto" w:fill="auto"/>
          </w:tcPr>
          <w:p w:rsidR="0047519A" w:rsidRPr="00F2598F" w:rsidRDefault="0047519A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47519A" w:rsidRPr="00F2598F" w:rsidRDefault="0047519A" w:rsidP="001931D8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47519A" w:rsidRPr="00F2598F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Не более 27 рабочих дней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47519A" w:rsidRPr="00F2598F" w:rsidRDefault="00A84702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7519A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806" w:type="dxa"/>
          </w:tcPr>
          <w:p w:rsidR="0047519A" w:rsidRPr="00F2598F" w:rsidRDefault="0047519A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оригиналов документов ранее предоставленным сведениям Заявителем посредством РПГУ</w:t>
            </w:r>
          </w:p>
        </w:tc>
        <w:tc>
          <w:tcPr>
            <w:tcW w:w="4932" w:type="dxa"/>
            <w:shd w:val="clear" w:color="auto" w:fill="auto"/>
          </w:tcPr>
          <w:p w:rsidR="0047519A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Перед началом вступительных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(приемных)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испытаний Заявитель представляет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, указанные в подразделе 10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>, для сверки работником Организации.</w:t>
            </w:r>
          </w:p>
          <w:p w:rsidR="0047519A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47519A" w:rsidRPr="00F2598F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312539">
              <w:rPr>
                <w:rFonts w:ascii="Times New Roman" w:hAnsi="Times New Roman"/>
                <w:sz w:val="24"/>
                <w:szCs w:val="24"/>
              </w:rPr>
              <w:lastRenderedPageBreak/>
              <w:t>вступительных (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приемных</w:t>
            </w:r>
            <w:r w:rsidR="00312539">
              <w:rPr>
                <w:rFonts w:ascii="Times New Roman" w:hAnsi="Times New Roman"/>
                <w:sz w:val="24"/>
                <w:szCs w:val="24"/>
              </w:rPr>
              <w:t>)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27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рабочих дней</w:t>
            </w:r>
            <w:r w:rsidR="00312539">
              <w:rPr>
                <w:rFonts w:ascii="Times New Roman" w:hAnsi="Times New Roman"/>
                <w:sz w:val="24"/>
                <w:szCs w:val="24"/>
              </w:rPr>
              <w:t xml:space="preserve">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прохождения </w:t>
            </w:r>
            <w:r w:rsidR="00580290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5802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Прохождение приемных испытаний</w:t>
            </w:r>
          </w:p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обучающимся </w:t>
            </w:r>
            <w:r w:rsidR="00C02645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C026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C0264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Формирование результатов вступительных (приемных) испытаний на основании критериев принятия решения</w:t>
            </w:r>
            <w:r w:rsidR="00C02645">
              <w:rPr>
                <w:rFonts w:ascii="Times New Roman" w:hAnsi="Times New Roman"/>
                <w:sz w:val="24"/>
                <w:szCs w:val="24"/>
              </w:rPr>
              <w:t>,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установленных</w:t>
            </w:r>
            <w:r w:rsidR="00C02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локальными нормативными актами Организации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обучающимся </w:t>
            </w:r>
            <w:r w:rsidR="00634867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63486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5553A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вступительных (приемных) испытаний на информационном стенде и официальном сайте Организации </w:t>
            </w:r>
            <w:r w:rsidR="006B7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240E1" w:rsidRPr="00F2598F" w:rsidTr="00DE0E95">
        <w:tc>
          <w:tcPr>
            <w:tcW w:w="1838" w:type="dxa"/>
            <w:shd w:val="clear" w:color="auto" w:fill="auto"/>
          </w:tcPr>
          <w:p w:rsidR="006240E1" w:rsidRPr="00F2598F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Организация/ВИС/РПГУ</w:t>
            </w:r>
          </w:p>
        </w:tc>
        <w:tc>
          <w:tcPr>
            <w:tcW w:w="2268" w:type="dxa"/>
            <w:shd w:val="clear" w:color="auto" w:fill="auto"/>
          </w:tcPr>
          <w:p w:rsidR="006240E1" w:rsidRPr="00F2598F" w:rsidRDefault="006240E1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уведомления Заявителю в случае прохождения вступительных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6240E1" w:rsidRPr="00F2598F" w:rsidRDefault="00980620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E03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40E1">
              <w:rPr>
                <w:rFonts w:ascii="Times New Roman" w:hAnsi="Times New Roman"/>
                <w:sz w:val="24"/>
                <w:szCs w:val="24"/>
              </w:rPr>
              <w:t>рабочий день</w:t>
            </w:r>
          </w:p>
        </w:tc>
        <w:tc>
          <w:tcPr>
            <w:tcW w:w="1701" w:type="dxa"/>
          </w:tcPr>
          <w:p w:rsidR="006240E1" w:rsidRPr="00F2598F" w:rsidRDefault="006240E1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6240E1" w:rsidRPr="00F2598F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обучающимся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6240E1" w:rsidRPr="00F2598F" w:rsidRDefault="006240E1" w:rsidP="00AB78E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</w:t>
            </w:r>
            <w:r w:rsidR="00AB78E7">
              <w:rPr>
                <w:rFonts w:ascii="Times New Roman" w:hAnsi="Times New Roman"/>
                <w:sz w:val="24"/>
                <w:szCs w:val="24"/>
              </w:rPr>
              <w:t xml:space="preserve">работником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Заявителю в Личный кабинет на РПГУ уведомления </w:t>
            </w:r>
            <w:r w:rsidR="006D402C">
              <w:rPr>
                <w:rFonts w:ascii="Times New Roman" w:hAnsi="Times New Roman"/>
                <w:sz w:val="24"/>
                <w:szCs w:val="24"/>
              </w:rPr>
              <w:t>по форме Пр</w:t>
            </w:r>
            <w:r w:rsidR="00D07764">
              <w:rPr>
                <w:rFonts w:ascii="Times New Roman" w:hAnsi="Times New Roman"/>
                <w:sz w:val="24"/>
                <w:szCs w:val="24"/>
              </w:rPr>
              <w:t>иложения 8</w:t>
            </w:r>
            <w:r w:rsidR="006D402C">
              <w:rPr>
                <w:rFonts w:ascii="Times New Roman" w:hAnsi="Times New Roman"/>
                <w:sz w:val="24"/>
                <w:szCs w:val="24"/>
              </w:rPr>
              <w:t xml:space="preserve"> к настоящему Административному регламенту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необходимости посетить Организацию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подписания договора</w:t>
            </w:r>
          </w:p>
        </w:tc>
      </w:tr>
    </w:tbl>
    <w:p w:rsidR="001931D8" w:rsidRDefault="001931D8" w:rsidP="002E6D3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0AD1" w:rsidRDefault="00AD0AD1" w:rsidP="002E6D3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972" w:rsidRPr="006A7CA4" w:rsidRDefault="001931D8" w:rsidP="00C408F1">
      <w:pPr>
        <w:pStyle w:val="affff4"/>
        <w:numPr>
          <w:ilvl w:val="0"/>
          <w:numId w:val="16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A7CA4">
        <w:rPr>
          <w:rFonts w:ascii="Times New Roman" w:hAnsi="Times New Roman"/>
          <w:b/>
          <w:bCs/>
          <w:sz w:val="24"/>
          <w:szCs w:val="24"/>
        </w:rPr>
        <w:t>П</w:t>
      </w:r>
      <w:r w:rsidR="002E6D37" w:rsidRPr="006A7CA4">
        <w:rPr>
          <w:rFonts w:ascii="Times New Roman" w:hAnsi="Times New Roman"/>
          <w:b/>
          <w:bCs/>
          <w:sz w:val="24"/>
          <w:szCs w:val="24"/>
        </w:rPr>
        <w:t xml:space="preserve">ринятие решения о предоставлении (об отказе в предоставлении) </w:t>
      </w:r>
    </w:p>
    <w:p w:rsidR="002E6D37" w:rsidRPr="00F2598F" w:rsidRDefault="001931D8" w:rsidP="002E6D3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2598F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 xml:space="preserve">слуги и оформление результата предоставления </w:t>
      </w:r>
      <w:r w:rsidRPr="00F2598F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F2598F" w:rsidRDefault="002E6D37" w:rsidP="002E6D37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F2598F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DE0E95">
        <w:trPr>
          <w:trHeight w:val="2752"/>
        </w:trPr>
        <w:tc>
          <w:tcPr>
            <w:tcW w:w="1838" w:type="dxa"/>
            <w:shd w:val="clear" w:color="auto" w:fill="auto"/>
          </w:tcPr>
          <w:p w:rsidR="002E6D37" w:rsidRPr="00F2598F" w:rsidRDefault="00212752" w:rsidP="00212752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E2522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6D37" w:rsidRPr="00F2598F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C70368">
              <w:rPr>
                <w:rFonts w:ascii="Times New Roman" w:hAnsi="Times New Roman"/>
                <w:sz w:val="24"/>
                <w:szCs w:val="24"/>
              </w:rPr>
              <w:t xml:space="preserve">и подписание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предоставлении </w:t>
            </w:r>
            <w:r w:rsidR="004E11C2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C70368">
              <w:rPr>
                <w:rFonts w:ascii="Times New Roman" w:hAnsi="Times New Roman"/>
                <w:sz w:val="24"/>
                <w:szCs w:val="24"/>
              </w:rPr>
              <w:t xml:space="preserve"> либо отказа в ее предоставлении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6D37" w:rsidRPr="00F2598F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F2598F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F2598F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  <w:p w:rsidR="002E6D37" w:rsidRPr="00F2598F" w:rsidRDefault="002E6D37" w:rsidP="002E6D3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F2598F" w:rsidRDefault="002E6D37" w:rsidP="002E6D3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6D37" w:rsidRPr="00F2598F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  <w:vAlign w:val="center"/>
          </w:tcPr>
          <w:p w:rsidR="002E6D37" w:rsidRPr="00F2598F" w:rsidRDefault="002E6D37" w:rsidP="00DE0E9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2E6D37" w:rsidRPr="00F2598F" w:rsidRDefault="00C04F47" w:rsidP="002E6D37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Организации, ответственный за предоставление </w:t>
            </w:r>
            <w:r w:rsidR="005E47C9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слуги, при наличии оснований для отказа в предоставлении </w:t>
            </w:r>
            <w:r w:rsidR="005E47C9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5E47C9" w:rsidRPr="00F2598F">
              <w:rPr>
                <w:rFonts w:ascii="Times New Roman" w:hAnsi="Times New Roman"/>
                <w:sz w:val="24"/>
                <w:szCs w:val="24"/>
              </w:rPr>
              <w:t xml:space="preserve">слуги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подготавливает </w:t>
            </w:r>
            <w:r w:rsidR="003F0CC8">
              <w:rPr>
                <w:rFonts w:ascii="Times New Roman" w:hAnsi="Times New Roman"/>
                <w:sz w:val="24"/>
                <w:szCs w:val="24"/>
              </w:rPr>
              <w:t xml:space="preserve">и подписывает усиленной квалифицированной ЭП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предоставлении </w:t>
            </w:r>
            <w:r w:rsidR="005E47C9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5E47C9" w:rsidRPr="00F2598F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CC8" w:rsidRDefault="002E6D37" w:rsidP="003F0CC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отсутствии оснований для отказа </w:t>
            </w:r>
            <w:r w:rsidR="003F0CC8">
              <w:rPr>
                <w:rFonts w:ascii="Times New Roman" w:hAnsi="Times New Roman"/>
                <w:sz w:val="24"/>
                <w:szCs w:val="24"/>
              </w:rPr>
              <w:t xml:space="preserve">в предоставлении Муниципальной услуги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подготавливает </w:t>
            </w:r>
            <w:r w:rsidR="003F0CC8">
              <w:rPr>
                <w:rFonts w:ascii="Times New Roman" w:hAnsi="Times New Roman"/>
                <w:sz w:val="24"/>
                <w:szCs w:val="24"/>
              </w:rPr>
              <w:t xml:space="preserve">и подписывает усиленной квалифицированной ЭП 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3F0CC8">
              <w:rPr>
                <w:rFonts w:ascii="Times New Roman" w:hAnsi="Times New Roman"/>
                <w:sz w:val="24"/>
                <w:szCs w:val="24"/>
              </w:rPr>
              <w:t>о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предоставлении </w:t>
            </w:r>
            <w:r w:rsidR="003F0CC8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3F0C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0368" w:rsidRPr="00C70368" w:rsidRDefault="009F1D37" w:rsidP="005B6CD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</w:t>
            </w:r>
            <w:r w:rsidR="00C70368" w:rsidRPr="00C70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и подписание 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предоставлении </w:t>
            </w:r>
            <w:r w:rsidR="00C7036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отказа в ее предоставлении. </w:t>
            </w:r>
          </w:p>
          <w:p w:rsidR="00C70368" w:rsidRDefault="009F1D37" w:rsidP="00C7036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Результат фиксируется в виде решения о предоставлении </w:t>
            </w:r>
            <w:r w:rsidR="00C70368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9F1D37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276">
              <w:rPr>
                <w:rFonts w:ascii="Times New Roman" w:hAnsi="Times New Roman"/>
                <w:sz w:val="24"/>
                <w:szCs w:val="24"/>
              </w:rPr>
              <w:t>в ВИС Организации</w:t>
            </w:r>
          </w:p>
          <w:p w:rsidR="002E6D37" w:rsidRPr="00F2598F" w:rsidRDefault="002E6D37" w:rsidP="00C7036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D37" w:rsidRPr="00F2598F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6D37" w:rsidRDefault="00F43B3B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 xml:space="preserve">. Выдача результата предоставления </w:t>
      </w:r>
      <w:r w:rsidR="00256CC5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>слуги Заявителю</w:t>
      </w:r>
    </w:p>
    <w:p w:rsidR="006807E7" w:rsidRPr="00F2598F" w:rsidRDefault="006807E7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62"/>
      </w:tblGrid>
      <w:tr w:rsidR="002E6D37" w:rsidRPr="00F2598F" w:rsidTr="00AA137B">
        <w:trPr>
          <w:tblHeader/>
        </w:trPr>
        <w:tc>
          <w:tcPr>
            <w:tcW w:w="183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62" w:type="dxa"/>
            <w:shd w:val="clear" w:color="auto" w:fill="auto"/>
          </w:tcPr>
          <w:p w:rsidR="002E6D37" w:rsidRPr="00F2598F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AA137B">
        <w:tc>
          <w:tcPr>
            <w:tcW w:w="1838" w:type="dxa"/>
            <w:shd w:val="clear" w:color="auto" w:fill="auto"/>
          </w:tcPr>
          <w:p w:rsidR="002E6D37" w:rsidRPr="00F2598F" w:rsidRDefault="000E4CFA" w:rsidP="00E7014D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FE2522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 w:rsidR="00504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043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F2598F" w:rsidRDefault="002E6D37" w:rsidP="00AA137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62" w:type="dxa"/>
            <w:shd w:val="clear" w:color="auto" w:fill="auto"/>
          </w:tcPr>
          <w:p w:rsidR="00457C7D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направляет результат предоставления </w:t>
            </w:r>
            <w:r w:rsidR="00457C7D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>
              <w:rPr>
                <w:rFonts w:ascii="Times New Roman" w:hAnsi="Times New Roman"/>
                <w:sz w:val="24"/>
                <w:szCs w:val="24"/>
              </w:rPr>
              <w:t>слуги в форме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 электронного документа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подписанного усиленной квалифицированной </w:t>
            </w:r>
            <w:r>
              <w:rPr>
                <w:rFonts w:ascii="Times New Roman" w:hAnsi="Times New Roman"/>
                <w:sz w:val="24"/>
                <w:szCs w:val="24"/>
              </w:rPr>
              <w:t>ЭП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 работника Организации,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Личный кабинет 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РПГУ. </w:t>
            </w:r>
          </w:p>
          <w:p w:rsidR="00BD063D" w:rsidRPr="00BD063D" w:rsidRDefault="009F1D37" w:rsidP="00457C7D">
            <w:pPr>
              <w:pStyle w:val="ConsPlusNormal"/>
              <w:suppressAutoHyphens/>
              <w:spacing w:after="20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</w:t>
            </w:r>
            <w:r w:rsidR="00BD0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BD063D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Результатом административного действия является</w:t>
            </w:r>
            <w:r w:rsidR="00BD063D">
              <w:rPr>
                <w:rFonts w:ascii="Times New Roman" w:hAnsi="Times New Roman"/>
                <w:sz w:val="24"/>
                <w:szCs w:val="24"/>
              </w:rPr>
              <w:t xml:space="preserve"> уведомление Заявителя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получени</w:t>
            </w:r>
            <w:r w:rsidR="00BD063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результата предоставления Муниципальной услуги. </w:t>
            </w:r>
          </w:p>
          <w:p w:rsidR="002E6D37" w:rsidRPr="00F2598F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</w:t>
            </w:r>
            <w:r w:rsidR="000E4CFA">
              <w:rPr>
                <w:rFonts w:ascii="Times New Roman" w:hAnsi="Times New Roman"/>
                <w:sz w:val="24"/>
                <w:szCs w:val="24"/>
              </w:rPr>
              <w:t>ВИС</w:t>
            </w:r>
            <w:r w:rsidR="00BD063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Личном кабинете на РПГУ</w:t>
            </w:r>
          </w:p>
        </w:tc>
      </w:tr>
    </w:tbl>
    <w:p w:rsidR="00FF5FC0" w:rsidRPr="00F2598F" w:rsidRDefault="00FF5FC0" w:rsidP="00DE0E95">
      <w:pPr>
        <w:pStyle w:val="affff9"/>
        <w:spacing w:after="0"/>
        <w:jc w:val="left"/>
        <w:rPr>
          <w:iCs w:val="0"/>
          <w:szCs w:val="24"/>
        </w:rPr>
      </w:pPr>
      <w:bookmarkStart w:id="356" w:name="_Toc437973308"/>
      <w:bookmarkStart w:id="357" w:name="_Toc438110050"/>
      <w:bookmarkStart w:id="358" w:name="_Toc438376262"/>
      <w:bookmarkStart w:id="359" w:name="_Ref437966553"/>
      <w:bookmarkEnd w:id="356"/>
      <w:bookmarkEnd w:id="357"/>
      <w:bookmarkEnd w:id="358"/>
      <w:bookmarkEnd w:id="359"/>
    </w:p>
    <w:sectPr w:rsidR="00FF5FC0" w:rsidRPr="00F2598F" w:rsidSect="00621C8B">
      <w:headerReference w:type="default" r:id="rId22"/>
      <w:footerReference w:type="default" r:id="rId23"/>
      <w:pgSz w:w="16838" w:h="11906" w:orient="landscape" w:code="9"/>
      <w:pgMar w:top="1134" w:right="709" w:bottom="70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EBE" w:rsidRDefault="00133EBE" w:rsidP="005F1EAE">
      <w:pPr>
        <w:spacing w:after="0" w:line="240" w:lineRule="auto"/>
      </w:pPr>
      <w:r>
        <w:separator/>
      </w:r>
    </w:p>
  </w:endnote>
  <w:endnote w:type="continuationSeparator" w:id="0">
    <w:p w:rsidR="00133EBE" w:rsidRDefault="00133EBE" w:rsidP="005F1EAE">
      <w:pPr>
        <w:spacing w:after="0" w:line="240" w:lineRule="auto"/>
      </w:pPr>
      <w:r>
        <w:continuationSeparator/>
      </w:r>
    </w:p>
  </w:endnote>
  <w:endnote w:type="continuationNotice" w:id="1">
    <w:p w:rsidR="00133EBE" w:rsidRDefault="00133E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BBF" w:rsidRDefault="00922BBF" w:rsidP="00461595">
    <w:pPr>
      <w:pStyle w:val="a9"/>
      <w:jc w:val="center"/>
    </w:pPr>
  </w:p>
  <w:p w:rsidR="00922BBF" w:rsidRDefault="00922BB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BBF" w:rsidRDefault="00922BBF" w:rsidP="00A55FBB">
    <w:pPr>
      <w:pStyle w:val="a9"/>
      <w:framePr w:wrap="none" w:vAnchor="text" w:hAnchor="margin" w:xAlign="right" w:y="1"/>
      <w:rPr>
        <w:rStyle w:val="af5"/>
      </w:rPr>
    </w:pPr>
  </w:p>
  <w:p w:rsidR="00922BBF" w:rsidRPr="00FF3AC8" w:rsidRDefault="00922BBF" w:rsidP="00113C60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BBF" w:rsidRDefault="00922BBF" w:rsidP="00A55FBB">
    <w:pPr>
      <w:pStyle w:val="a9"/>
      <w:framePr w:wrap="none" w:vAnchor="text" w:hAnchor="margin" w:xAlign="right" w:y="1"/>
      <w:rPr>
        <w:rStyle w:val="af5"/>
      </w:rPr>
    </w:pPr>
  </w:p>
  <w:p w:rsidR="00922BBF" w:rsidRPr="00FF3AC8" w:rsidRDefault="00922BBF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EBE" w:rsidRDefault="00133EBE" w:rsidP="005F1EAE">
      <w:pPr>
        <w:spacing w:after="0" w:line="240" w:lineRule="auto"/>
      </w:pPr>
      <w:r>
        <w:separator/>
      </w:r>
    </w:p>
  </w:footnote>
  <w:footnote w:type="continuationSeparator" w:id="0">
    <w:p w:rsidR="00133EBE" w:rsidRDefault="00133EBE" w:rsidP="005F1EAE">
      <w:pPr>
        <w:spacing w:after="0" w:line="240" w:lineRule="auto"/>
      </w:pPr>
      <w:r>
        <w:continuationSeparator/>
      </w:r>
    </w:p>
  </w:footnote>
  <w:footnote w:type="continuationNotice" w:id="1">
    <w:p w:rsidR="00133EBE" w:rsidRDefault="00133E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5192732"/>
      <w:docPartObj>
        <w:docPartGallery w:val="Page Numbers (Top of Page)"/>
        <w:docPartUnique/>
      </w:docPartObj>
    </w:sdtPr>
    <w:sdtContent>
      <w:p w:rsidR="00922BBF" w:rsidRDefault="00922B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922BBF" w:rsidRDefault="00922B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3450061"/>
      <w:docPartObj>
        <w:docPartGallery w:val="Page Numbers (Top of Page)"/>
        <w:docPartUnique/>
      </w:docPartObj>
    </w:sdtPr>
    <w:sdtContent>
      <w:p w:rsidR="00922BBF" w:rsidRDefault="00922B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922BBF" w:rsidRPr="00E57E03" w:rsidRDefault="00922BBF" w:rsidP="00AE0B4B">
    <w:pPr>
      <w:pStyle w:val="a7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BBF" w:rsidRDefault="00922BB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71</w:t>
    </w:r>
    <w:r>
      <w:rPr>
        <w:noProof/>
      </w:rPr>
      <w:fldChar w:fldCharType="end"/>
    </w:r>
  </w:p>
  <w:p w:rsidR="00922BBF" w:rsidRPr="00E57E03" w:rsidRDefault="00922BBF" w:rsidP="00AE0B4B">
    <w:pPr>
      <w:pStyle w:val="a7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3" w15:restartNumberingAfterBreak="0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4" w15:restartNumberingAfterBreak="0">
    <w:nsid w:val="0000000D"/>
    <w:multiLevelType w:val="multilevel"/>
    <w:tmpl w:val="BE8461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 w15:restartNumberingAfterBreak="0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 w15:restartNumberingAfterBreak="0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7" w15:restartNumberingAfterBreak="0">
    <w:nsid w:val="0000001A"/>
    <w:multiLevelType w:val="multilevel"/>
    <w:tmpl w:val="3ADA284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8" w15:restartNumberingAfterBreak="0">
    <w:nsid w:val="0000001D"/>
    <w:multiLevelType w:val="multilevel"/>
    <w:tmpl w:val="EC5E74D2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9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6907501"/>
    <w:multiLevelType w:val="hybridMultilevel"/>
    <w:tmpl w:val="2D5CAF78"/>
    <w:lvl w:ilvl="0" w:tplc="021EB956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2" w15:restartNumberingAfterBreak="0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DA352F5"/>
    <w:multiLevelType w:val="hybridMultilevel"/>
    <w:tmpl w:val="0F28D56C"/>
    <w:lvl w:ilvl="0" w:tplc="84D67FC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135AF5"/>
    <w:multiLevelType w:val="hybridMultilevel"/>
    <w:tmpl w:val="D136AE1E"/>
    <w:lvl w:ilvl="0" w:tplc="3C501D00">
      <w:start w:val="1"/>
      <w:numFmt w:val="decimal"/>
      <w:lvlText w:val="%1."/>
      <w:lvlJc w:val="left"/>
      <w:pPr>
        <w:ind w:left="121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21AAC"/>
    <w:multiLevelType w:val="multilevel"/>
    <w:tmpl w:val="94D8CF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ADD5527"/>
    <w:multiLevelType w:val="hybridMultilevel"/>
    <w:tmpl w:val="DBCCA0A8"/>
    <w:lvl w:ilvl="0" w:tplc="9DCC4426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 w15:restartNumberingAfterBreak="0">
    <w:nsid w:val="1B7E5A54"/>
    <w:multiLevelType w:val="multilevel"/>
    <w:tmpl w:val="63FAF5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2099560F"/>
    <w:multiLevelType w:val="multilevel"/>
    <w:tmpl w:val="AAD4F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4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2CBD7A42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6" w15:restartNumberingAfterBreak="0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7" w15:restartNumberingAfterBreak="0">
    <w:nsid w:val="35CD41CD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2B76AF"/>
    <w:multiLevelType w:val="hybridMultilevel"/>
    <w:tmpl w:val="8BA80CDC"/>
    <w:lvl w:ilvl="0" w:tplc="683AD0B0">
      <w:start w:val="1"/>
      <w:numFmt w:val="decimal"/>
      <w:lvlText w:val="%1."/>
      <w:lvlJc w:val="left"/>
      <w:pPr>
        <w:ind w:left="226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31" w15:restartNumberingAfterBreak="0">
    <w:nsid w:val="42C70061"/>
    <w:multiLevelType w:val="hybridMultilevel"/>
    <w:tmpl w:val="17D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5CD0184"/>
    <w:multiLevelType w:val="hybridMultilevel"/>
    <w:tmpl w:val="AB5C5F7E"/>
    <w:lvl w:ilvl="0" w:tplc="62467C2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78A4626"/>
    <w:multiLevelType w:val="hybridMultilevel"/>
    <w:tmpl w:val="D966A4C2"/>
    <w:lvl w:ilvl="0" w:tplc="26200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AC52E43"/>
    <w:multiLevelType w:val="hybridMultilevel"/>
    <w:tmpl w:val="454035EE"/>
    <w:lvl w:ilvl="0" w:tplc="B7607AF0">
      <w:start w:val="1"/>
      <w:numFmt w:val="decimal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7" w15:restartNumberingAfterBreak="0">
    <w:nsid w:val="54911589"/>
    <w:multiLevelType w:val="hybridMultilevel"/>
    <w:tmpl w:val="D452F414"/>
    <w:lvl w:ilvl="0" w:tplc="AE2424CA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8" w15:restartNumberingAfterBreak="0">
    <w:nsid w:val="59B6536C"/>
    <w:multiLevelType w:val="hybridMultilevel"/>
    <w:tmpl w:val="AD005C68"/>
    <w:lvl w:ilvl="0" w:tplc="2096759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9" w15:restartNumberingAfterBreak="0">
    <w:nsid w:val="5A9269F8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0" w15:restartNumberingAfterBreak="0">
    <w:nsid w:val="5B6F0B00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5BE23ABF"/>
    <w:multiLevelType w:val="multilevel"/>
    <w:tmpl w:val="13F86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D8179A4"/>
    <w:multiLevelType w:val="multilevel"/>
    <w:tmpl w:val="CD408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3" w15:restartNumberingAfterBreak="0">
    <w:nsid w:val="6637094C"/>
    <w:multiLevelType w:val="multilevel"/>
    <w:tmpl w:val="C96A5C8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hint="default"/>
        <w:b/>
      </w:rPr>
    </w:lvl>
  </w:abstractNum>
  <w:abstractNum w:abstractNumId="44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5" w15:restartNumberingAfterBreak="0">
    <w:nsid w:val="706355A4"/>
    <w:multiLevelType w:val="hybridMultilevel"/>
    <w:tmpl w:val="26FA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7" w15:restartNumberingAfterBreak="0">
    <w:nsid w:val="7D823ACE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num w:numId="1">
    <w:abstractNumId w:val="36"/>
  </w:num>
  <w:num w:numId="2">
    <w:abstractNumId w:val="35"/>
  </w:num>
  <w:num w:numId="3">
    <w:abstractNumId w:val="28"/>
  </w:num>
  <w:num w:numId="4">
    <w:abstractNumId w:val="32"/>
  </w:num>
  <w:num w:numId="5">
    <w:abstractNumId w:val="9"/>
  </w:num>
  <w:num w:numId="6">
    <w:abstractNumId w:val="15"/>
  </w:num>
  <w:num w:numId="7">
    <w:abstractNumId w:val="44"/>
  </w:num>
  <w:num w:numId="8">
    <w:abstractNumId w:val="10"/>
  </w:num>
  <w:num w:numId="9">
    <w:abstractNumId w:val="11"/>
  </w:num>
  <w:num w:numId="10">
    <w:abstractNumId w:val="26"/>
  </w:num>
  <w:num w:numId="11">
    <w:abstractNumId w:val="22"/>
  </w:num>
  <w:num w:numId="12">
    <w:abstractNumId w:val="21"/>
  </w:num>
  <w:num w:numId="13">
    <w:abstractNumId w:val="24"/>
  </w:num>
  <w:num w:numId="14">
    <w:abstractNumId w:val="27"/>
  </w:num>
  <w:num w:numId="15">
    <w:abstractNumId w:val="46"/>
  </w:num>
  <w:num w:numId="16">
    <w:abstractNumId w:val="20"/>
  </w:num>
  <w:num w:numId="17">
    <w:abstractNumId w:val="0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41"/>
  </w:num>
  <w:num w:numId="25">
    <w:abstractNumId w:val="40"/>
  </w:num>
  <w:num w:numId="26">
    <w:abstractNumId w:val="39"/>
  </w:num>
  <w:num w:numId="27">
    <w:abstractNumId w:val="47"/>
  </w:num>
  <w:num w:numId="28">
    <w:abstractNumId w:val="25"/>
  </w:num>
  <w:num w:numId="29">
    <w:abstractNumId w:val="12"/>
  </w:num>
  <w:num w:numId="30">
    <w:abstractNumId w:val="30"/>
  </w:num>
  <w:num w:numId="31">
    <w:abstractNumId w:val="23"/>
  </w:num>
  <w:num w:numId="32">
    <w:abstractNumId w:val="19"/>
  </w:num>
  <w:num w:numId="33">
    <w:abstractNumId w:val="13"/>
  </w:num>
  <w:num w:numId="34">
    <w:abstractNumId w:val="45"/>
  </w:num>
  <w:num w:numId="35">
    <w:abstractNumId w:val="14"/>
  </w:num>
  <w:num w:numId="36">
    <w:abstractNumId w:val="29"/>
  </w:num>
  <w:num w:numId="37">
    <w:abstractNumId w:val="38"/>
  </w:num>
  <w:num w:numId="38">
    <w:abstractNumId w:val="33"/>
  </w:num>
  <w:num w:numId="39">
    <w:abstractNumId w:val="37"/>
  </w:num>
  <w:num w:numId="40">
    <w:abstractNumId w:val="31"/>
  </w:num>
  <w:num w:numId="41">
    <w:abstractNumId w:val="17"/>
  </w:num>
  <w:num w:numId="42">
    <w:abstractNumId w:val="34"/>
  </w:num>
  <w:num w:numId="43">
    <w:abstractNumId w:val="32"/>
  </w:num>
  <w:num w:numId="44">
    <w:abstractNumId w:val="18"/>
  </w:num>
  <w:num w:numId="45">
    <w:abstractNumId w:val="42"/>
  </w:num>
  <w:num w:numId="46">
    <w:abstractNumId w:val="43"/>
  </w:num>
  <w:num w:numId="47">
    <w:abstractNumId w:val="36"/>
  </w:num>
  <w:num w:numId="48">
    <w:abstractNumId w:val="16"/>
  </w:num>
  <w:num w:numId="49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C84"/>
    <w:rsid w:val="000002D5"/>
    <w:rsid w:val="00000E91"/>
    <w:rsid w:val="00001111"/>
    <w:rsid w:val="00001B26"/>
    <w:rsid w:val="00001B2D"/>
    <w:rsid w:val="00002444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100EC"/>
    <w:rsid w:val="00010B39"/>
    <w:rsid w:val="0001143D"/>
    <w:rsid w:val="0001156C"/>
    <w:rsid w:val="000127DC"/>
    <w:rsid w:val="0001320E"/>
    <w:rsid w:val="0001360F"/>
    <w:rsid w:val="00013C4A"/>
    <w:rsid w:val="00014288"/>
    <w:rsid w:val="00014530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983"/>
    <w:rsid w:val="00022F4A"/>
    <w:rsid w:val="00023166"/>
    <w:rsid w:val="000237BA"/>
    <w:rsid w:val="00023D9E"/>
    <w:rsid w:val="00024478"/>
    <w:rsid w:val="00024C3F"/>
    <w:rsid w:val="00024C5C"/>
    <w:rsid w:val="00024D45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827"/>
    <w:rsid w:val="00031A4D"/>
    <w:rsid w:val="00031BBC"/>
    <w:rsid w:val="00031D63"/>
    <w:rsid w:val="00031F20"/>
    <w:rsid w:val="00032FCC"/>
    <w:rsid w:val="00034599"/>
    <w:rsid w:val="00034AC6"/>
    <w:rsid w:val="00035A8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DA9"/>
    <w:rsid w:val="00042FF2"/>
    <w:rsid w:val="00043190"/>
    <w:rsid w:val="00043634"/>
    <w:rsid w:val="000436F4"/>
    <w:rsid w:val="00044036"/>
    <w:rsid w:val="00044615"/>
    <w:rsid w:val="00044B5C"/>
    <w:rsid w:val="000454BB"/>
    <w:rsid w:val="00045E18"/>
    <w:rsid w:val="00046008"/>
    <w:rsid w:val="00046023"/>
    <w:rsid w:val="0004631C"/>
    <w:rsid w:val="00046DCD"/>
    <w:rsid w:val="00047855"/>
    <w:rsid w:val="000500AE"/>
    <w:rsid w:val="000503A5"/>
    <w:rsid w:val="00050F9B"/>
    <w:rsid w:val="00051243"/>
    <w:rsid w:val="00052042"/>
    <w:rsid w:val="000523F5"/>
    <w:rsid w:val="00052756"/>
    <w:rsid w:val="00052B6D"/>
    <w:rsid w:val="00052F58"/>
    <w:rsid w:val="000536B0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707"/>
    <w:rsid w:val="00073D85"/>
    <w:rsid w:val="00073F7E"/>
    <w:rsid w:val="00074487"/>
    <w:rsid w:val="000748DB"/>
    <w:rsid w:val="000749D4"/>
    <w:rsid w:val="00074C9B"/>
    <w:rsid w:val="0007530A"/>
    <w:rsid w:val="00075E5A"/>
    <w:rsid w:val="00075F69"/>
    <w:rsid w:val="0007606F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97A"/>
    <w:rsid w:val="00084A45"/>
    <w:rsid w:val="00084BAD"/>
    <w:rsid w:val="000862A3"/>
    <w:rsid w:val="000865FE"/>
    <w:rsid w:val="00086AD9"/>
    <w:rsid w:val="00087036"/>
    <w:rsid w:val="000875E6"/>
    <w:rsid w:val="00087C7D"/>
    <w:rsid w:val="00090288"/>
    <w:rsid w:val="000905B9"/>
    <w:rsid w:val="00090A4F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C99"/>
    <w:rsid w:val="0009610C"/>
    <w:rsid w:val="00097741"/>
    <w:rsid w:val="00097976"/>
    <w:rsid w:val="00097AED"/>
    <w:rsid w:val="000A0DAB"/>
    <w:rsid w:val="000A17DB"/>
    <w:rsid w:val="000A1C23"/>
    <w:rsid w:val="000A20C4"/>
    <w:rsid w:val="000A2572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61"/>
    <w:rsid w:val="000C10D6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432"/>
    <w:rsid w:val="000D0234"/>
    <w:rsid w:val="000D04F1"/>
    <w:rsid w:val="000D05E6"/>
    <w:rsid w:val="000D0713"/>
    <w:rsid w:val="000D0EBC"/>
    <w:rsid w:val="000D1386"/>
    <w:rsid w:val="000D18CE"/>
    <w:rsid w:val="000D28CB"/>
    <w:rsid w:val="000D2A09"/>
    <w:rsid w:val="000D2AF9"/>
    <w:rsid w:val="000D2B66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F23"/>
    <w:rsid w:val="000F035F"/>
    <w:rsid w:val="000F145B"/>
    <w:rsid w:val="000F173D"/>
    <w:rsid w:val="000F26EE"/>
    <w:rsid w:val="000F2A56"/>
    <w:rsid w:val="000F2A99"/>
    <w:rsid w:val="000F2AFF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78DE"/>
    <w:rsid w:val="000F7E6E"/>
    <w:rsid w:val="00101139"/>
    <w:rsid w:val="00101448"/>
    <w:rsid w:val="00101651"/>
    <w:rsid w:val="0010192B"/>
    <w:rsid w:val="00101BF1"/>
    <w:rsid w:val="001023EB"/>
    <w:rsid w:val="00102EE6"/>
    <w:rsid w:val="00102FDA"/>
    <w:rsid w:val="001030A7"/>
    <w:rsid w:val="00103949"/>
    <w:rsid w:val="00103CEE"/>
    <w:rsid w:val="001042C4"/>
    <w:rsid w:val="0010442A"/>
    <w:rsid w:val="00104446"/>
    <w:rsid w:val="00105664"/>
    <w:rsid w:val="00105838"/>
    <w:rsid w:val="001059BA"/>
    <w:rsid w:val="001059CA"/>
    <w:rsid w:val="00105A8B"/>
    <w:rsid w:val="0010656A"/>
    <w:rsid w:val="001067A0"/>
    <w:rsid w:val="00106D57"/>
    <w:rsid w:val="001073B7"/>
    <w:rsid w:val="0010740E"/>
    <w:rsid w:val="0010754E"/>
    <w:rsid w:val="001077CD"/>
    <w:rsid w:val="00110043"/>
    <w:rsid w:val="001105E1"/>
    <w:rsid w:val="00110927"/>
    <w:rsid w:val="00110E15"/>
    <w:rsid w:val="00110E98"/>
    <w:rsid w:val="00111C83"/>
    <w:rsid w:val="0011227F"/>
    <w:rsid w:val="0011229A"/>
    <w:rsid w:val="001132E0"/>
    <w:rsid w:val="00113A97"/>
    <w:rsid w:val="00113C60"/>
    <w:rsid w:val="001141E2"/>
    <w:rsid w:val="001142FE"/>
    <w:rsid w:val="00114572"/>
    <w:rsid w:val="00114843"/>
    <w:rsid w:val="00115124"/>
    <w:rsid w:val="00115965"/>
    <w:rsid w:val="00115C9F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C99"/>
    <w:rsid w:val="00133EBE"/>
    <w:rsid w:val="0013470C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1221"/>
    <w:rsid w:val="00141253"/>
    <w:rsid w:val="0014290B"/>
    <w:rsid w:val="00142996"/>
    <w:rsid w:val="00142D9D"/>
    <w:rsid w:val="00143693"/>
    <w:rsid w:val="001437F4"/>
    <w:rsid w:val="00143F1D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9C7"/>
    <w:rsid w:val="0015764B"/>
    <w:rsid w:val="00157D62"/>
    <w:rsid w:val="0016013F"/>
    <w:rsid w:val="001603B7"/>
    <w:rsid w:val="0016046E"/>
    <w:rsid w:val="0016127A"/>
    <w:rsid w:val="00161870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598"/>
    <w:rsid w:val="001809F4"/>
    <w:rsid w:val="00180F5E"/>
    <w:rsid w:val="001813C9"/>
    <w:rsid w:val="001816AC"/>
    <w:rsid w:val="00181D4C"/>
    <w:rsid w:val="00181F43"/>
    <w:rsid w:val="0018232D"/>
    <w:rsid w:val="001827F8"/>
    <w:rsid w:val="00183C25"/>
    <w:rsid w:val="00184286"/>
    <w:rsid w:val="001849B4"/>
    <w:rsid w:val="00184A34"/>
    <w:rsid w:val="00184CF1"/>
    <w:rsid w:val="00185023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A09"/>
    <w:rsid w:val="001B5057"/>
    <w:rsid w:val="001B52A3"/>
    <w:rsid w:val="001B5373"/>
    <w:rsid w:val="001B59BF"/>
    <w:rsid w:val="001B636C"/>
    <w:rsid w:val="001B6935"/>
    <w:rsid w:val="001B7727"/>
    <w:rsid w:val="001B7AC2"/>
    <w:rsid w:val="001C0464"/>
    <w:rsid w:val="001C0874"/>
    <w:rsid w:val="001C09B2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EE3"/>
    <w:rsid w:val="001C36D7"/>
    <w:rsid w:val="001C3B40"/>
    <w:rsid w:val="001C4AE4"/>
    <w:rsid w:val="001C4DAE"/>
    <w:rsid w:val="001C507C"/>
    <w:rsid w:val="001C5334"/>
    <w:rsid w:val="001C55A1"/>
    <w:rsid w:val="001C57BE"/>
    <w:rsid w:val="001C5E2C"/>
    <w:rsid w:val="001C60C8"/>
    <w:rsid w:val="001C6E85"/>
    <w:rsid w:val="001C71C1"/>
    <w:rsid w:val="001C7683"/>
    <w:rsid w:val="001D0BB5"/>
    <w:rsid w:val="001D17F2"/>
    <w:rsid w:val="001D2031"/>
    <w:rsid w:val="001D22D1"/>
    <w:rsid w:val="001D38ED"/>
    <w:rsid w:val="001D3EE5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C3E"/>
    <w:rsid w:val="001E4DA5"/>
    <w:rsid w:val="001E4F57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4F26"/>
    <w:rsid w:val="001F5ECD"/>
    <w:rsid w:val="001F6B35"/>
    <w:rsid w:val="001F6F50"/>
    <w:rsid w:val="001F7095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CFC"/>
    <w:rsid w:val="002051E6"/>
    <w:rsid w:val="0020538A"/>
    <w:rsid w:val="002059B0"/>
    <w:rsid w:val="00206074"/>
    <w:rsid w:val="002067E8"/>
    <w:rsid w:val="00206CD3"/>
    <w:rsid w:val="00206FEF"/>
    <w:rsid w:val="00207020"/>
    <w:rsid w:val="00207C68"/>
    <w:rsid w:val="00207EDB"/>
    <w:rsid w:val="00210054"/>
    <w:rsid w:val="002107FC"/>
    <w:rsid w:val="0021151F"/>
    <w:rsid w:val="00211734"/>
    <w:rsid w:val="002121B1"/>
    <w:rsid w:val="00212227"/>
    <w:rsid w:val="00212752"/>
    <w:rsid w:val="00213580"/>
    <w:rsid w:val="00213A2C"/>
    <w:rsid w:val="00213E7B"/>
    <w:rsid w:val="00214DA3"/>
    <w:rsid w:val="00214FD1"/>
    <w:rsid w:val="00215AC5"/>
    <w:rsid w:val="00216164"/>
    <w:rsid w:val="00216178"/>
    <w:rsid w:val="00216733"/>
    <w:rsid w:val="00216F88"/>
    <w:rsid w:val="002172B7"/>
    <w:rsid w:val="0021739B"/>
    <w:rsid w:val="002178BB"/>
    <w:rsid w:val="0021792A"/>
    <w:rsid w:val="00217C3B"/>
    <w:rsid w:val="00217FAC"/>
    <w:rsid w:val="00220102"/>
    <w:rsid w:val="002201A0"/>
    <w:rsid w:val="0022050B"/>
    <w:rsid w:val="0022050C"/>
    <w:rsid w:val="00220BC4"/>
    <w:rsid w:val="00221C4C"/>
    <w:rsid w:val="00221ECF"/>
    <w:rsid w:val="0022286B"/>
    <w:rsid w:val="00222FED"/>
    <w:rsid w:val="002236D6"/>
    <w:rsid w:val="00223983"/>
    <w:rsid w:val="00223A72"/>
    <w:rsid w:val="00223B86"/>
    <w:rsid w:val="00223ED0"/>
    <w:rsid w:val="00224828"/>
    <w:rsid w:val="0022534B"/>
    <w:rsid w:val="00226AB0"/>
    <w:rsid w:val="00226ACA"/>
    <w:rsid w:val="00226B51"/>
    <w:rsid w:val="00226DDC"/>
    <w:rsid w:val="00226F3E"/>
    <w:rsid w:val="0022712D"/>
    <w:rsid w:val="00227BE4"/>
    <w:rsid w:val="0023169A"/>
    <w:rsid w:val="002320B0"/>
    <w:rsid w:val="0023239D"/>
    <w:rsid w:val="002329C8"/>
    <w:rsid w:val="00232BE7"/>
    <w:rsid w:val="0023336F"/>
    <w:rsid w:val="00233FF7"/>
    <w:rsid w:val="0023426F"/>
    <w:rsid w:val="0023467B"/>
    <w:rsid w:val="00234917"/>
    <w:rsid w:val="00234B7A"/>
    <w:rsid w:val="00235C42"/>
    <w:rsid w:val="00236E3F"/>
    <w:rsid w:val="00237440"/>
    <w:rsid w:val="00237584"/>
    <w:rsid w:val="00237AA3"/>
    <w:rsid w:val="00240534"/>
    <w:rsid w:val="00240BE3"/>
    <w:rsid w:val="002415D4"/>
    <w:rsid w:val="002425EE"/>
    <w:rsid w:val="00242D01"/>
    <w:rsid w:val="00242E4B"/>
    <w:rsid w:val="00243660"/>
    <w:rsid w:val="00243720"/>
    <w:rsid w:val="002437C6"/>
    <w:rsid w:val="002438E5"/>
    <w:rsid w:val="00243FAB"/>
    <w:rsid w:val="0024433E"/>
    <w:rsid w:val="00244ACB"/>
    <w:rsid w:val="0024585D"/>
    <w:rsid w:val="0024598A"/>
    <w:rsid w:val="00245D85"/>
    <w:rsid w:val="002462B6"/>
    <w:rsid w:val="00246A05"/>
    <w:rsid w:val="00246E07"/>
    <w:rsid w:val="002475C1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485"/>
    <w:rsid w:val="002537C0"/>
    <w:rsid w:val="0025448A"/>
    <w:rsid w:val="00254A39"/>
    <w:rsid w:val="0025541A"/>
    <w:rsid w:val="0025657F"/>
    <w:rsid w:val="00256751"/>
    <w:rsid w:val="0025695B"/>
    <w:rsid w:val="00256CC5"/>
    <w:rsid w:val="00256E48"/>
    <w:rsid w:val="0026002D"/>
    <w:rsid w:val="002603B1"/>
    <w:rsid w:val="002604F3"/>
    <w:rsid w:val="0026054A"/>
    <w:rsid w:val="00260AC1"/>
    <w:rsid w:val="0026280F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CEA"/>
    <w:rsid w:val="00272D75"/>
    <w:rsid w:val="002733D9"/>
    <w:rsid w:val="00273855"/>
    <w:rsid w:val="00273E0C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6CD"/>
    <w:rsid w:val="00286C7A"/>
    <w:rsid w:val="00286EF2"/>
    <w:rsid w:val="00287163"/>
    <w:rsid w:val="002872CC"/>
    <w:rsid w:val="00287484"/>
    <w:rsid w:val="002877B8"/>
    <w:rsid w:val="00287903"/>
    <w:rsid w:val="00287FA2"/>
    <w:rsid w:val="002909A4"/>
    <w:rsid w:val="00290B08"/>
    <w:rsid w:val="002913FE"/>
    <w:rsid w:val="002917CA"/>
    <w:rsid w:val="00292009"/>
    <w:rsid w:val="00292210"/>
    <w:rsid w:val="00292C4A"/>
    <w:rsid w:val="0029398C"/>
    <w:rsid w:val="00293990"/>
    <w:rsid w:val="002942F7"/>
    <w:rsid w:val="002945DD"/>
    <w:rsid w:val="0029474E"/>
    <w:rsid w:val="0029496C"/>
    <w:rsid w:val="00294CBD"/>
    <w:rsid w:val="002951EF"/>
    <w:rsid w:val="0029566B"/>
    <w:rsid w:val="002957A0"/>
    <w:rsid w:val="002962A7"/>
    <w:rsid w:val="0029691E"/>
    <w:rsid w:val="00296C82"/>
    <w:rsid w:val="00297DAE"/>
    <w:rsid w:val="00297E6F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D7C"/>
    <w:rsid w:val="002A506B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21B8"/>
    <w:rsid w:val="002B2393"/>
    <w:rsid w:val="002B279D"/>
    <w:rsid w:val="002B2CF7"/>
    <w:rsid w:val="002B2F0C"/>
    <w:rsid w:val="002B4091"/>
    <w:rsid w:val="002B43D9"/>
    <w:rsid w:val="002B472C"/>
    <w:rsid w:val="002B53F9"/>
    <w:rsid w:val="002B5510"/>
    <w:rsid w:val="002B5705"/>
    <w:rsid w:val="002B619C"/>
    <w:rsid w:val="002B6461"/>
    <w:rsid w:val="002B684A"/>
    <w:rsid w:val="002B6957"/>
    <w:rsid w:val="002B6FF8"/>
    <w:rsid w:val="002B710D"/>
    <w:rsid w:val="002B71B2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9D5"/>
    <w:rsid w:val="002C5B7B"/>
    <w:rsid w:val="002C75BA"/>
    <w:rsid w:val="002C7641"/>
    <w:rsid w:val="002D078D"/>
    <w:rsid w:val="002D108B"/>
    <w:rsid w:val="002D163F"/>
    <w:rsid w:val="002D1AB7"/>
    <w:rsid w:val="002D1B95"/>
    <w:rsid w:val="002D210C"/>
    <w:rsid w:val="002D2DF3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1278"/>
    <w:rsid w:val="002E1638"/>
    <w:rsid w:val="002E17B0"/>
    <w:rsid w:val="002E1DCA"/>
    <w:rsid w:val="002E1E67"/>
    <w:rsid w:val="002E290E"/>
    <w:rsid w:val="002E3238"/>
    <w:rsid w:val="002E448A"/>
    <w:rsid w:val="002E4A2D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4C9E"/>
    <w:rsid w:val="002F532C"/>
    <w:rsid w:val="002F5554"/>
    <w:rsid w:val="002F5EAC"/>
    <w:rsid w:val="002F6F30"/>
    <w:rsid w:val="002F6F39"/>
    <w:rsid w:val="002F70AA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F1E"/>
    <w:rsid w:val="003036A4"/>
    <w:rsid w:val="003038CB"/>
    <w:rsid w:val="00304B73"/>
    <w:rsid w:val="00305426"/>
    <w:rsid w:val="0030569C"/>
    <w:rsid w:val="00306867"/>
    <w:rsid w:val="00307105"/>
    <w:rsid w:val="0030723C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CC8"/>
    <w:rsid w:val="00315240"/>
    <w:rsid w:val="0031526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4A2"/>
    <w:rsid w:val="00322BA3"/>
    <w:rsid w:val="00322C65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7F3"/>
    <w:rsid w:val="00326896"/>
    <w:rsid w:val="003268DC"/>
    <w:rsid w:val="00326AF0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31D0"/>
    <w:rsid w:val="00333342"/>
    <w:rsid w:val="003337D1"/>
    <w:rsid w:val="0033391D"/>
    <w:rsid w:val="003346A6"/>
    <w:rsid w:val="003351AA"/>
    <w:rsid w:val="003352D2"/>
    <w:rsid w:val="003358CA"/>
    <w:rsid w:val="00335DC8"/>
    <w:rsid w:val="00335E36"/>
    <w:rsid w:val="00335F89"/>
    <w:rsid w:val="00336684"/>
    <w:rsid w:val="003367B5"/>
    <w:rsid w:val="003370EF"/>
    <w:rsid w:val="003370F1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1F2"/>
    <w:rsid w:val="00350901"/>
    <w:rsid w:val="00350FEB"/>
    <w:rsid w:val="0035112F"/>
    <w:rsid w:val="003511AE"/>
    <w:rsid w:val="00351592"/>
    <w:rsid w:val="003521E4"/>
    <w:rsid w:val="00352975"/>
    <w:rsid w:val="0035365A"/>
    <w:rsid w:val="0035366E"/>
    <w:rsid w:val="0035382E"/>
    <w:rsid w:val="00353C35"/>
    <w:rsid w:val="00355261"/>
    <w:rsid w:val="00355412"/>
    <w:rsid w:val="00355790"/>
    <w:rsid w:val="00356A76"/>
    <w:rsid w:val="00357195"/>
    <w:rsid w:val="00357D5E"/>
    <w:rsid w:val="00360971"/>
    <w:rsid w:val="00360A84"/>
    <w:rsid w:val="00360C50"/>
    <w:rsid w:val="0036127F"/>
    <w:rsid w:val="003614A4"/>
    <w:rsid w:val="003615F6"/>
    <w:rsid w:val="0036203C"/>
    <w:rsid w:val="00363089"/>
    <w:rsid w:val="003630B6"/>
    <w:rsid w:val="003634BB"/>
    <w:rsid w:val="00364507"/>
    <w:rsid w:val="00364BA5"/>
    <w:rsid w:val="00364EA0"/>
    <w:rsid w:val="00365949"/>
    <w:rsid w:val="00365CA6"/>
    <w:rsid w:val="00366B58"/>
    <w:rsid w:val="00367767"/>
    <w:rsid w:val="00367BD5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AEA"/>
    <w:rsid w:val="00381B3B"/>
    <w:rsid w:val="00381BFF"/>
    <w:rsid w:val="0038286F"/>
    <w:rsid w:val="00382A27"/>
    <w:rsid w:val="00382A7A"/>
    <w:rsid w:val="00383833"/>
    <w:rsid w:val="00385032"/>
    <w:rsid w:val="003850AF"/>
    <w:rsid w:val="00385198"/>
    <w:rsid w:val="0038546E"/>
    <w:rsid w:val="003856E5"/>
    <w:rsid w:val="00385818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9A7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E17"/>
    <w:rsid w:val="003A7CEF"/>
    <w:rsid w:val="003A7F79"/>
    <w:rsid w:val="003B0239"/>
    <w:rsid w:val="003B0A24"/>
    <w:rsid w:val="003B122A"/>
    <w:rsid w:val="003B143E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5228"/>
    <w:rsid w:val="003B5378"/>
    <w:rsid w:val="003B5C7B"/>
    <w:rsid w:val="003B68C9"/>
    <w:rsid w:val="003B767F"/>
    <w:rsid w:val="003B7801"/>
    <w:rsid w:val="003B7CD8"/>
    <w:rsid w:val="003B7E8E"/>
    <w:rsid w:val="003C07BB"/>
    <w:rsid w:val="003C0FCD"/>
    <w:rsid w:val="003C1174"/>
    <w:rsid w:val="003C13FC"/>
    <w:rsid w:val="003C1439"/>
    <w:rsid w:val="003C16F7"/>
    <w:rsid w:val="003C1AC7"/>
    <w:rsid w:val="003C1FA2"/>
    <w:rsid w:val="003C2192"/>
    <w:rsid w:val="003C21B5"/>
    <w:rsid w:val="003C2421"/>
    <w:rsid w:val="003C275F"/>
    <w:rsid w:val="003C3B65"/>
    <w:rsid w:val="003C3F54"/>
    <w:rsid w:val="003C4190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1607"/>
    <w:rsid w:val="003D2FCD"/>
    <w:rsid w:val="003D363B"/>
    <w:rsid w:val="003D3E51"/>
    <w:rsid w:val="003D40A9"/>
    <w:rsid w:val="003D421A"/>
    <w:rsid w:val="003D466B"/>
    <w:rsid w:val="003D4F6F"/>
    <w:rsid w:val="003D5C0C"/>
    <w:rsid w:val="003D5CCB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765F"/>
    <w:rsid w:val="00407A79"/>
    <w:rsid w:val="00407E73"/>
    <w:rsid w:val="00407EEB"/>
    <w:rsid w:val="00411168"/>
    <w:rsid w:val="00411290"/>
    <w:rsid w:val="004113D1"/>
    <w:rsid w:val="00411652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BFA"/>
    <w:rsid w:val="00417A27"/>
    <w:rsid w:val="00417A6A"/>
    <w:rsid w:val="00417C27"/>
    <w:rsid w:val="00417F0B"/>
    <w:rsid w:val="00417FF5"/>
    <w:rsid w:val="00421125"/>
    <w:rsid w:val="004214F7"/>
    <w:rsid w:val="0042156F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144B"/>
    <w:rsid w:val="00431B68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123F"/>
    <w:rsid w:val="004416BE"/>
    <w:rsid w:val="00441F48"/>
    <w:rsid w:val="004422CB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32"/>
    <w:rsid w:val="00446263"/>
    <w:rsid w:val="0044641B"/>
    <w:rsid w:val="00447330"/>
    <w:rsid w:val="00447691"/>
    <w:rsid w:val="00447D48"/>
    <w:rsid w:val="00447E55"/>
    <w:rsid w:val="00447F8B"/>
    <w:rsid w:val="004509F4"/>
    <w:rsid w:val="00452080"/>
    <w:rsid w:val="00452D0D"/>
    <w:rsid w:val="004530CC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158D"/>
    <w:rsid w:val="00461595"/>
    <w:rsid w:val="004618D5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3692"/>
    <w:rsid w:val="00473D0C"/>
    <w:rsid w:val="00474161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407B"/>
    <w:rsid w:val="0048412B"/>
    <w:rsid w:val="00484FF3"/>
    <w:rsid w:val="004851C5"/>
    <w:rsid w:val="00485A6B"/>
    <w:rsid w:val="0048614F"/>
    <w:rsid w:val="00486F9A"/>
    <w:rsid w:val="004875EE"/>
    <w:rsid w:val="00487A9B"/>
    <w:rsid w:val="00490794"/>
    <w:rsid w:val="00490BA0"/>
    <w:rsid w:val="00490BC1"/>
    <w:rsid w:val="00491FAC"/>
    <w:rsid w:val="00492121"/>
    <w:rsid w:val="0049228A"/>
    <w:rsid w:val="0049237D"/>
    <w:rsid w:val="00492FCA"/>
    <w:rsid w:val="004945A2"/>
    <w:rsid w:val="0049467C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1312"/>
    <w:rsid w:val="004A1EBA"/>
    <w:rsid w:val="004A224F"/>
    <w:rsid w:val="004A24FB"/>
    <w:rsid w:val="004A2CBD"/>
    <w:rsid w:val="004A33E7"/>
    <w:rsid w:val="004A3605"/>
    <w:rsid w:val="004A4038"/>
    <w:rsid w:val="004A4073"/>
    <w:rsid w:val="004A45ED"/>
    <w:rsid w:val="004A46A8"/>
    <w:rsid w:val="004A4B42"/>
    <w:rsid w:val="004A59DF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1779"/>
    <w:rsid w:val="004B1D1F"/>
    <w:rsid w:val="004B1EC1"/>
    <w:rsid w:val="004B21F4"/>
    <w:rsid w:val="004B43EE"/>
    <w:rsid w:val="004B5543"/>
    <w:rsid w:val="004B6465"/>
    <w:rsid w:val="004B6731"/>
    <w:rsid w:val="004C02EA"/>
    <w:rsid w:val="004C0B6C"/>
    <w:rsid w:val="004C0C93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72F"/>
    <w:rsid w:val="004D277B"/>
    <w:rsid w:val="004D381B"/>
    <w:rsid w:val="004D3FD5"/>
    <w:rsid w:val="004D47EA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FB8"/>
    <w:rsid w:val="004E251C"/>
    <w:rsid w:val="004E2A39"/>
    <w:rsid w:val="004E2CAD"/>
    <w:rsid w:val="004E3792"/>
    <w:rsid w:val="004E4B86"/>
    <w:rsid w:val="004E4DE5"/>
    <w:rsid w:val="004E55B6"/>
    <w:rsid w:val="004E6144"/>
    <w:rsid w:val="004E740C"/>
    <w:rsid w:val="004E7FFE"/>
    <w:rsid w:val="004F0110"/>
    <w:rsid w:val="004F1182"/>
    <w:rsid w:val="004F15A2"/>
    <w:rsid w:val="004F16DD"/>
    <w:rsid w:val="004F1B08"/>
    <w:rsid w:val="004F33D7"/>
    <w:rsid w:val="004F3425"/>
    <w:rsid w:val="004F34D5"/>
    <w:rsid w:val="004F39C6"/>
    <w:rsid w:val="004F3BB3"/>
    <w:rsid w:val="004F3FF4"/>
    <w:rsid w:val="004F4370"/>
    <w:rsid w:val="004F4CF2"/>
    <w:rsid w:val="004F50D8"/>
    <w:rsid w:val="004F5B03"/>
    <w:rsid w:val="004F5D5A"/>
    <w:rsid w:val="004F5E73"/>
    <w:rsid w:val="004F5E77"/>
    <w:rsid w:val="004F638B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592"/>
    <w:rsid w:val="00502703"/>
    <w:rsid w:val="00502B27"/>
    <w:rsid w:val="00503BD5"/>
    <w:rsid w:val="0050436D"/>
    <w:rsid w:val="005048A4"/>
    <w:rsid w:val="00505370"/>
    <w:rsid w:val="0050577C"/>
    <w:rsid w:val="00505B66"/>
    <w:rsid w:val="00506ED1"/>
    <w:rsid w:val="00507386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0E5"/>
    <w:rsid w:val="00512374"/>
    <w:rsid w:val="005128A2"/>
    <w:rsid w:val="00512ECC"/>
    <w:rsid w:val="005133A8"/>
    <w:rsid w:val="00514109"/>
    <w:rsid w:val="005141C0"/>
    <w:rsid w:val="005146DE"/>
    <w:rsid w:val="0051678F"/>
    <w:rsid w:val="00516B40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5036"/>
    <w:rsid w:val="00525047"/>
    <w:rsid w:val="00525595"/>
    <w:rsid w:val="00525C03"/>
    <w:rsid w:val="00525D59"/>
    <w:rsid w:val="00525F6F"/>
    <w:rsid w:val="00525F84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C54"/>
    <w:rsid w:val="00534EA7"/>
    <w:rsid w:val="00535A2B"/>
    <w:rsid w:val="00535EDA"/>
    <w:rsid w:val="0053681E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F18"/>
    <w:rsid w:val="00544352"/>
    <w:rsid w:val="00544530"/>
    <w:rsid w:val="00544600"/>
    <w:rsid w:val="005450BF"/>
    <w:rsid w:val="00545C6B"/>
    <w:rsid w:val="00545C6F"/>
    <w:rsid w:val="0054603C"/>
    <w:rsid w:val="0054609D"/>
    <w:rsid w:val="005467A5"/>
    <w:rsid w:val="00550A5A"/>
    <w:rsid w:val="00551131"/>
    <w:rsid w:val="00551740"/>
    <w:rsid w:val="00553932"/>
    <w:rsid w:val="005540B3"/>
    <w:rsid w:val="00554450"/>
    <w:rsid w:val="00554CAB"/>
    <w:rsid w:val="005553A5"/>
    <w:rsid w:val="00555F86"/>
    <w:rsid w:val="005565C9"/>
    <w:rsid w:val="00556DD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69A4"/>
    <w:rsid w:val="00567B9E"/>
    <w:rsid w:val="00570231"/>
    <w:rsid w:val="00570367"/>
    <w:rsid w:val="005706B5"/>
    <w:rsid w:val="0057103E"/>
    <w:rsid w:val="0057159F"/>
    <w:rsid w:val="00571798"/>
    <w:rsid w:val="005725EF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D58"/>
    <w:rsid w:val="005841C5"/>
    <w:rsid w:val="005841EE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FA"/>
    <w:rsid w:val="00587361"/>
    <w:rsid w:val="0058758F"/>
    <w:rsid w:val="0058761B"/>
    <w:rsid w:val="0059033F"/>
    <w:rsid w:val="00590461"/>
    <w:rsid w:val="005909D9"/>
    <w:rsid w:val="00590A4B"/>
    <w:rsid w:val="00590AEA"/>
    <w:rsid w:val="00590F29"/>
    <w:rsid w:val="005918BE"/>
    <w:rsid w:val="00591B13"/>
    <w:rsid w:val="00591CF5"/>
    <w:rsid w:val="005927AA"/>
    <w:rsid w:val="00592A47"/>
    <w:rsid w:val="00592C49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ACC"/>
    <w:rsid w:val="005B0333"/>
    <w:rsid w:val="005B0E78"/>
    <w:rsid w:val="005B112C"/>
    <w:rsid w:val="005B2927"/>
    <w:rsid w:val="005B2B1A"/>
    <w:rsid w:val="005B367E"/>
    <w:rsid w:val="005B3BBD"/>
    <w:rsid w:val="005B5F30"/>
    <w:rsid w:val="005B6580"/>
    <w:rsid w:val="005B675A"/>
    <w:rsid w:val="005B6CDA"/>
    <w:rsid w:val="005B77DB"/>
    <w:rsid w:val="005B7D21"/>
    <w:rsid w:val="005C00E0"/>
    <w:rsid w:val="005C1561"/>
    <w:rsid w:val="005C1730"/>
    <w:rsid w:val="005C20F2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D43"/>
    <w:rsid w:val="005C4F4A"/>
    <w:rsid w:val="005C5A02"/>
    <w:rsid w:val="005C725B"/>
    <w:rsid w:val="005C7714"/>
    <w:rsid w:val="005C7BEB"/>
    <w:rsid w:val="005D09A1"/>
    <w:rsid w:val="005D0BD5"/>
    <w:rsid w:val="005D1250"/>
    <w:rsid w:val="005D152D"/>
    <w:rsid w:val="005D1686"/>
    <w:rsid w:val="005D19EA"/>
    <w:rsid w:val="005D1FD5"/>
    <w:rsid w:val="005D2E6A"/>
    <w:rsid w:val="005D3BAA"/>
    <w:rsid w:val="005D485F"/>
    <w:rsid w:val="005D48A4"/>
    <w:rsid w:val="005D58BD"/>
    <w:rsid w:val="005D6C71"/>
    <w:rsid w:val="005D6F05"/>
    <w:rsid w:val="005D718B"/>
    <w:rsid w:val="005D7526"/>
    <w:rsid w:val="005D7B4D"/>
    <w:rsid w:val="005D7C9F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7019"/>
    <w:rsid w:val="00607986"/>
    <w:rsid w:val="006079F5"/>
    <w:rsid w:val="00607F88"/>
    <w:rsid w:val="00607F8C"/>
    <w:rsid w:val="006101B5"/>
    <w:rsid w:val="006106E9"/>
    <w:rsid w:val="00610BBA"/>
    <w:rsid w:val="00611574"/>
    <w:rsid w:val="00611751"/>
    <w:rsid w:val="00611947"/>
    <w:rsid w:val="00611BFD"/>
    <w:rsid w:val="00612232"/>
    <w:rsid w:val="006124DD"/>
    <w:rsid w:val="006129A8"/>
    <w:rsid w:val="00612C65"/>
    <w:rsid w:val="00612CDB"/>
    <w:rsid w:val="00612E8C"/>
    <w:rsid w:val="00612EFE"/>
    <w:rsid w:val="00613C4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33F8"/>
    <w:rsid w:val="0062394E"/>
    <w:rsid w:val="006239F6"/>
    <w:rsid w:val="00623B60"/>
    <w:rsid w:val="006240E1"/>
    <w:rsid w:val="00624797"/>
    <w:rsid w:val="006247D5"/>
    <w:rsid w:val="00624D6C"/>
    <w:rsid w:val="00624F87"/>
    <w:rsid w:val="0062527A"/>
    <w:rsid w:val="00625AE4"/>
    <w:rsid w:val="00627839"/>
    <w:rsid w:val="00627BD3"/>
    <w:rsid w:val="00630C14"/>
    <w:rsid w:val="00630E5E"/>
    <w:rsid w:val="0063189E"/>
    <w:rsid w:val="00631F4C"/>
    <w:rsid w:val="00632227"/>
    <w:rsid w:val="00632459"/>
    <w:rsid w:val="00632D5B"/>
    <w:rsid w:val="00632E72"/>
    <w:rsid w:val="00633559"/>
    <w:rsid w:val="00633747"/>
    <w:rsid w:val="006343A6"/>
    <w:rsid w:val="006345DC"/>
    <w:rsid w:val="00634867"/>
    <w:rsid w:val="00634F18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BDA"/>
    <w:rsid w:val="00641EF1"/>
    <w:rsid w:val="00641F6E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2F1F"/>
    <w:rsid w:val="0065324A"/>
    <w:rsid w:val="00653386"/>
    <w:rsid w:val="0065365B"/>
    <w:rsid w:val="00653FDE"/>
    <w:rsid w:val="006546D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2EC4"/>
    <w:rsid w:val="0068312F"/>
    <w:rsid w:val="00683D9A"/>
    <w:rsid w:val="00684630"/>
    <w:rsid w:val="00684B2A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C57"/>
    <w:rsid w:val="006E10EF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F1F"/>
    <w:rsid w:val="006E2FDA"/>
    <w:rsid w:val="006E31CB"/>
    <w:rsid w:val="006E32F1"/>
    <w:rsid w:val="006E3439"/>
    <w:rsid w:val="006E3572"/>
    <w:rsid w:val="006E35A0"/>
    <w:rsid w:val="006E4563"/>
    <w:rsid w:val="006E53D7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B4A"/>
    <w:rsid w:val="006F7326"/>
    <w:rsid w:val="006F7527"/>
    <w:rsid w:val="006F7A08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93"/>
    <w:rsid w:val="00703BF2"/>
    <w:rsid w:val="00704E7D"/>
    <w:rsid w:val="00705077"/>
    <w:rsid w:val="007050A0"/>
    <w:rsid w:val="00705BE4"/>
    <w:rsid w:val="00705F0C"/>
    <w:rsid w:val="007065DF"/>
    <w:rsid w:val="007066F7"/>
    <w:rsid w:val="00706729"/>
    <w:rsid w:val="0070730B"/>
    <w:rsid w:val="0070792F"/>
    <w:rsid w:val="007079DB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6F6"/>
    <w:rsid w:val="00720793"/>
    <w:rsid w:val="00720D8D"/>
    <w:rsid w:val="00720E53"/>
    <w:rsid w:val="00721254"/>
    <w:rsid w:val="0072140E"/>
    <w:rsid w:val="00721D41"/>
    <w:rsid w:val="007234AB"/>
    <w:rsid w:val="007237A2"/>
    <w:rsid w:val="00723CD8"/>
    <w:rsid w:val="0072472D"/>
    <w:rsid w:val="00724C0C"/>
    <w:rsid w:val="00724F35"/>
    <w:rsid w:val="007256DF"/>
    <w:rsid w:val="00726CC1"/>
    <w:rsid w:val="00727162"/>
    <w:rsid w:val="007273C2"/>
    <w:rsid w:val="0073032E"/>
    <w:rsid w:val="00730693"/>
    <w:rsid w:val="007306BA"/>
    <w:rsid w:val="007319F1"/>
    <w:rsid w:val="007328C2"/>
    <w:rsid w:val="0073292E"/>
    <w:rsid w:val="00733230"/>
    <w:rsid w:val="00733646"/>
    <w:rsid w:val="00733ECF"/>
    <w:rsid w:val="00734483"/>
    <w:rsid w:val="0073525D"/>
    <w:rsid w:val="007354B2"/>
    <w:rsid w:val="00735539"/>
    <w:rsid w:val="00735754"/>
    <w:rsid w:val="00735F38"/>
    <w:rsid w:val="00736F23"/>
    <w:rsid w:val="007379DD"/>
    <w:rsid w:val="00737C7B"/>
    <w:rsid w:val="00737E98"/>
    <w:rsid w:val="0074015B"/>
    <w:rsid w:val="00740A89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AF9"/>
    <w:rsid w:val="00750CA8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75E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3131"/>
    <w:rsid w:val="007631B9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70199"/>
    <w:rsid w:val="007702EF"/>
    <w:rsid w:val="00771117"/>
    <w:rsid w:val="007723A4"/>
    <w:rsid w:val="00772A5F"/>
    <w:rsid w:val="00773399"/>
    <w:rsid w:val="0077356A"/>
    <w:rsid w:val="00773F1D"/>
    <w:rsid w:val="0077467F"/>
    <w:rsid w:val="00774B21"/>
    <w:rsid w:val="00774DF2"/>
    <w:rsid w:val="0077520D"/>
    <w:rsid w:val="00775470"/>
    <w:rsid w:val="00775870"/>
    <w:rsid w:val="00775919"/>
    <w:rsid w:val="00777B70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66C7"/>
    <w:rsid w:val="00786A06"/>
    <w:rsid w:val="00786A46"/>
    <w:rsid w:val="00787154"/>
    <w:rsid w:val="0078729B"/>
    <w:rsid w:val="007904AD"/>
    <w:rsid w:val="0079121E"/>
    <w:rsid w:val="007917B8"/>
    <w:rsid w:val="00792975"/>
    <w:rsid w:val="00792DA3"/>
    <w:rsid w:val="007937A5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1CA"/>
    <w:rsid w:val="007B0584"/>
    <w:rsid w:val="007B06AA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5C2"/>
    <w:rsid w:val="007C09B8"/>
    <w:rsid w:val="007C0DAE"/>
    <w:rsid w:val="007C17D0"/>
    <w:rsid w:val="007C2550"/>
    <w:rsid w:val="007C3046"/>
    <w:rsid w:val="007C39BC"/>
    <w:rsid w:val="007C3DD4"/>
    <w:rsid w:val="007C4826"/>
    <w:rsid w:val="007C4FDC"/>
    <w:rsid w:val="007C6E1C"/>
    <w:rsid w:val="007C70F0"/>
    <w:rsid w:val="007C7496"/>
    <w:rsid w:val="007C74A9"/>
    <w:rsid w:val="007C75A4"/>
    <w:rsid w:val="007D0326"/>
    <w:rsid w:val="007D0426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6285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E97"/>
    <w:rsid w:val="007F2E6C"/>
    <w:rsid w:val="007F3354"/>
    <w:rsid w:val="007F3F9C"/>
    <w:rsid w:val="007F510B"/>
    <w:rsid w:val="007F5835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41BD"/>
    <w:rsid w:val="00804578"/>
    <w:rsid w:val="008051CD"/>
    <w:rsid w:val="0080535D"/>
    <w:rsid w:val="008054DA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AEF"/>
    <w:rsid w:val="008216FC"/>
    <w:rsid w:val="00821B6C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E57"/>
    <w:rsid w:val="0084606C"/>
    <w:rsid w:val="00846294"/>
    <w:rsid w:val="00846C6B"/>
    <w:rsid w:val="00850152"/>
    <w:rsid w:val="008501A8"/>
    <w:rsid w:val="00850F02"/>
    <w:rsid w:val="00850FA0"/>
    <w:rsid w:val="008511D4"/>
    <w:rsid w:val="00852231"/>
    <w:rsid w:val="008527E4"/>
    <w:rsid w:val="008527EE"/>
    <w:rsid w:val="008537D1"/>
    <w:rsid w:val="00853B60"/>
    <w:rsid w:val="00854007"/>
    <w:rsid w:val="00854816"/>
    <w:rsid w:val="00855BD8"/>
    <w:rsid w:val="00855E20"/>
    <w:rsid w:val="00855ECE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FF0"/>
    <w:rsid w:val="00862348"/>
    <w:rsid w:val="00863BBD"/>
    <w:rsid w:val="008640D2"/>
    <w:rsid w:val="00864558"/>
    <w:rsid w:val="008648E6"/>
    <w:rsid w:val="008656BE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9F5"/>
    <w:rsid w:val="00871040"/>
    <w:rsid w:val="0087126B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E9E"/>
    <w:rsid w:val="00880A87"/>
    <w:rsid w:val="00881452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1312"/>
    <w:rsid w:val="00891503"/>
    <w:rsid w:val="00892080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A0312"/>
    <w:rsid w:val="008A0842"/>
    <w:rsid w:val="008A1658"/>
    <w:rsid w:val="008A1F05"/>
    <w:rsid w:val="008A2580"/>
    <w:rsid w:val="008A3221"/>
    <w:rsid w:val="008A3477"/>
    <w:rsid w:val="008A3513"/>
    <w:rsid w:val="008A3AA2"/>
    <w:rsid w:val="008A40E9"/>
    <w:rsid w:val="008A45F6"/>
    <w:rsid w:val="008A481B"/>
    <w:rsid w:val="008A53F6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6746"/>
    <w:rsid w:val="008C7341"/>
    <w:rsid w:val="008C7C07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4E63"/>
    <w:rsid w:val="008D5824"/>
    <w:rsid w:val="008D6DD1"/>
    <w:rsid w:val="008D71E0"/>
    <w:rsid w:val="008D777A"/>
    <w:rsid w:val="008D7F13"/>
    <w:rsid w:val="008E170E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8C4"/>
    <w:rsid w:val="008E553A"/>
    <w:rsid w:val="008E5A4F"/>
    <w:rsid w:val="008E5C81"/>
    <w:rsid w:val="008E5CC3"/>
    <w:rsid w:val="008E70FD"/>
    <w:rsid w:val="008E71CE"/>
    <w:rsid w:val="008E747A"/>
    <w:rsid w:val="008E7C3E"/>
    <w:rsid w:val="008E7DFF"/>
    <w:rsid w:val="008E7F1F"/>
    <w:rsid w:val="008F0455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E40"/>
    <w:rsid w:val="008F72EE"/>
    <w:rsid w:val="008F778A"/>
    <w:rsid w:val="008F7E2C"/>
    <w:rsid w:val="0090014C"/>
    <w:rsid w:val="00900301"/>
    <w:rsid w:val="009004E1"/>
    <w:rsid w:val="009005B8"/>
    <w:rsid w:val="00900772"/>
    <w:rsid w:val="00900F77"/>
    <w:rsid w:val="009029E6"/>
    <w:rsid w:val="00903163"/>
    <w:rsid w:val="00903201"/>
    <w:rsid w:val="00903438"/>
    <w:rsid w:val="00903441"/>
    <w:rsid w:val="00903479"/>
    <w:rsid w:val="009039BC"/>
    <w:rsid w:val="009048CB"/>
    <w:rsid w:val="0090529E"/>
    <w:rsid w:val="009056DE"/>
    <w:rsid w:val="00905E33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BAC"/>
    <w:rsid w:val="00915D9E"/>
    <w:rsid w:val="00915F80"/>
    <w:rsid w:val="0091660B"/>
    <w:rsid w:val="00916CC1"/>
    <w:rsid w:val="0091707B"/>
    <w:rsid w:val="009173C1"/>
    <w:rsid w:val="0091742C"/>
    <w:rsid w:val="0091787B"/>
    <w:rsid w:val="00917A20"/>
    <w:rsid w:val="00917DB0"/>
    <w:rsid w:val="009201D4"/>
    <w:rsid w:val="00920670"/>
    <w:rsid w:val="00920C73"/>
    <w:rsid w:val="00921399"/>
    <w:rsid w:val="00921674"/>
    <w:rsid w:val="00921B0F"/>
    <w:rsid w:val="00921DF1"/>
    <w:rsid w:val="00922B84"/>
    <w:rsid w:val="00922BBF"/>
    <w:rsid w:val="00923A3C"/>
    <w:rsid w:val="00924429"/>
    <w:rsid w:val="00924660"/>
    <w:rsid w:val="009250AD"/>
    <w:rsid w:val="009251F7"/>
    <w:rsid w:val="00925304"/>
    <w:rsid w:val="00925726"/>
    <w:rsid w:val="009267B3"/>
    <w:rsid w:val="00927275"/>
    <w:rsid w:val="009272BC"/>
    <w:rsid w:val="00927598"/>
    <w:rsid w:val="00927599"/>
    <w:rsid w:val="0092770C"/>
    <w:rsid w:val="00930882"/>
    <w:rsid w:val="00931731"/>
    <w:rsid w:val="00932587"/>
    <w:rsid w:val="00932858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392"/>
    <w:rsid w:val="009363DE"/>
    <w:rsid w:val="00936859"/>
    <w:rsid w:val="0093731A"/>
    <w:rsid w:val="00937747"/>
    <w:rsid w:val="00937E2A"/>
    <w:rsid w:val="00940551"/>
    <w:rsid w:val="00940738"/>
    <w:rsid w:val="009414E1"/>
    <w:rsid w:val="00941672"/>
    <w:rsid w:val="009416FE"/>
    <w:rsid w:val="00941E64"/>
    <w:rsid w:val="009423FE"/>
    <w:rsid w:val="00943832"/>
    <w:rsid w:val="00944AA6"/>
    <w:rsid w:val="00944F85"/>
    <w:rsid w:val="009452E2"/>
    <w:rsid w:val="00945E53"/>
    <w:rsid w:val="00946088"/>
    <w:rsid w:val="00946592"/>
    <w:rsid w:val="00946620"/>
    <w:rsid w:val="00946DAD"/>
    <w:rsid w:val="009472DD"/>
    <w:rsid w:val="009474FD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C06"/>
    <w:rsid w:val="00955304"/>
    <w:rsid w:val="00955368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D6"/>
    <w:rsid w:val="009803DE"/>
    <w:rsid w:val="00980609"/>
    <w:rsid w:val="00980620"/>
    <w:rsid w:val="00980F16"/>
    <w:rsid w:val="009811C5"/>
    <w:rsid w:val="0098132A"/>
    <w:rsid w:val="00981DA0"/>
    <w:rsid w:val="009821D9"/>
    <w:rsid w:val="0098220D"/>
    <w:rsid w:val="009838ED"/>
    <w:rsid w:val="00983DAA"/>
    <w:rsid w:val="00983DD7"/>
    <w:rsid w:val="009842F1"/>
    <w:rsid w:val="00984EC4"/>
    <w:rsid w:val="00984F6B"/>
    <w:rsid w:val="0098552B"/>
    <w:rsid w:val="00985F61"/>
    <w:rsid w:val="00986458"/>
    <w:rsid w:val="009870FE"/>
    <w:rsid w:val="009877CF"/>
    <w:rsid w:val="00987FC5"/>
    <w:rsid w:val="00991019"/>
    <w:rsid w:val="009918CA"/>
    <w:rsid w:val="009919F4"/>
    <w:rsid w:val="00991DC4"/>
    <w:rsid w:val="00991E4D"/>
    <w:rsid w:val="00992534"/>
    <w:rsid w:val="0099290D"/>
    <w:rsid w:val="0099299B"/>
    <w:rsid w:val="00992DFF"/>
    <w:rsid w:val="00993EC7"/>
    <w:rsid w:val="009943B5"/>
    <w:rsid w:val="00994B7B"/>
    <w:rsid w:val="00995232"/>
    <w:rsid w:val="009955E0"/>
    <w:rsid w:val="00995F48"/>
    <w:rsid w:val="0099633C"/>
    <w:rsid w:val="009963DF"/>
    <w:rsid w:val="009969D3"/>
    <w:rsid w:val="00997066"/>
    <w:rsid w:val="009979C1"/>
    <w:rsid w:val="009A07F0"/>
    <w:rsid w:val="009A09F4"/>
    <w:rsid w:val="009A1493"/>
    <w:rsid w:val="009A1698"/>
    <w:rsid w:val="009A199D"/>
    <w:rsid w:val="009A1B87"/>
    <w:rsid w:val="009A25ED"/>
    <w:rsid w:val="009A26AE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612E"/>
    <w:rsid w:val="009A6BFA"/>
    <w:rsid w:val="009A6CBB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536D"/>
    <w:rsid w:val="009B53A7"/>
    <w:rsid w:val="009B5480"/>
    <w:rsid w:val="009B5563"/>
    <w:rsid w:val="009B564A"/>
    <w:rsid w:val="009B613E"/>
    <w:rsid w:val="009B685E"/>
    <w:rsid w:val="009B68E3"/>
    <w:rsid w:val="009B7D9C"/>
    <w:rsid w:val="009C07BB"/>
    <w:rsid w:val="009C127A"/>
    <w:rsid w:val="009C1EEC"/>
    <w:rsid w:val="009C227B"/>
    <w:rsid w:val="009C2A38"/>
    <w:rsid w:val="009C2BF2"/>
    <w:rsid w:val="009C31DD"/>
    <w:rsid w:val="009C3E85"/>
    <w:rsid w:val="009C5305"/>
    <w:rsid w:val="009C5316"/>
    <w:rsid w:val="009C557B"/>
    <w:rsid w:val="009C57FF"/>
    <w:rsid w:val="009C58C9"/>
    <w:rsid w:val="009C5CB3"/>
    <w:rsid w:val="009C7081"/>
    <w:rsid w:val="009C74B8"/>
    <w:rsid w:val="009D0CBD"/>
    <w:rsid w:val="009D1452"/>
    <w:rsid w:val="009D1522"/>
    <w:rsid w:val="009D15A0"/>
    <w:rsid w:val="009D1B89"/>
    <w:rsid w:val="009D1B99"/>
    <w:rsid w:val="009D32EA"/>
    <w:rsid w:val="009D3636"/>
    <w:rsid w:val="009D41DA"/>
    <w:rsid w:val="009D43FE"/>
    <w:rsid w:val="009D4BD5"/>
    <w:rsid w:val="009D5D29"/>
    <w:rsid w:val="009D68CF"/>
    <w:rsid w:val="009D69FF"/>
    <w:rsid w:val="009D6BA4"/>
    <w:rsid w:val="009D6FE4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718C"/>
    <w:rsid w:val="009F71BA"/>
    <w:rsid w:val="009F723A"/>
    <w:rsid w:val="009F77FB"/>
    <w:rsid w:val="00A00B35"/>
    <w:rsid w:val="00A00D1E"/>
    <w:rsid w:val="00A0160A"/>
    <w:rsid w:val="00A02176"/>
    <w:rsid w:val="00A033C8"/>
    <w:rsid w:val="00A03750"/>
    <w:rsid w:val="00A04263"/>
    <w:rsid w:val="00A050AE"/>
    <w:rsid w:val="00A050D2"/>
    <w:rsid w:val="00A056C3"/>
    <w:rsid w:val="00A05768"/>
    <w:rsid w:val="00A05DEC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37C9"/>
    <w:rsid w:val="00A141A2"/>
    <w:rsid w:val="00A14E50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13"/>
    <w:rsid w:val="00A203FD"/>
    <w:rsid w:val="00A20676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70E"/>
    <w:rsid w:val="00A47CF6"/>
    <w:rsid w:val="00A50C3F"/>
    <w:rsid w:val="00A50E99"/>
    <w:rsid w:val="00A5214A"/>
    <w:rsid w:val="00A53499"/>
    <w:rsid w:val="00A53F03"/>
    <w:rsid w:val="00A540CF"/>
    <w:rsid w:val="00A545BC"/>
    <w:rsid w:val="00A55239"/>
    <w:rsid w:val="00A5551B"/>
    <w:rsid w:val="00A55EE1"/>
    <w:rsid w:val="00A55FBB"/>
    <w:rsid w:val="00A56C0C"/>
    <w:rsid w:val="00A56F78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369E"/>
    <w:rsid w:val="00A64493"/>
    <w:rsid w:val="00A648C5"/>
    <w:rsid w:val="00A64EE0"/>
    <w:rsid w:val="00A665FB"/>
    <w:rsid w:val="00A6761C"/>
    <w:rsid w:val="00A6796F"/>
    <w:rsid w:val="00A7159F"/>
    <w:rsid w:val="00A71806"/>
    <w:rsid w:val="00A71992"/>
    <w:rsid w:val="00A71A7E"/>
    <w:rsid w:val="00A71E06"/>
    <w:rsid w:val="00A72220"/>
    <w:rsid w:val="00A73500"/>
    <w:rsid w:val="00A73CBD"/>
    <w:rsid w:val="00A73E6D"/>
    <w:rsid w:val="00A74597"/>
    <w:rsid w:val="00A7492C"/>
    <w:rsid w:val="00A7580A"/>
    <w:rsid w:val="00A7587F"/>
    <w:rsid w:val="00A75FB3"/>
    <w:rsid w:val="00A7608D"/>
    <w:rsid w:val="00A766E3"/>
    <w:rsid w:val="00A77779"/>
    <w:rsid w:val="00A778C1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3A9B"/>
    <w:rsid w:val="00A941D6"/>
    <w:rsid w:val="00A9664B"/>
    <w:rsid w:val="00A97CF4"/>
    <w:rsid w:val="00A97D71"/>
    <w:rsid w:val="00A97F96"/>
    <w:rsid w:val="00A98FD7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957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FB8"/>
    <w:rsid w:val="00AF229F"/>
    <w:rsid w:val="00AF278E"/>
    <w:rsid w:val="00AF488E"/>
    <w:rsid w:val="00AF5511"/>
    <w:rsid w:val="00AF5527"/>
    <w:rsid w:val="00AF5BB1"/>
    <w:rsid w:val="00AF6308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330F"/>
    <w:rsid w:val="00B03714"/>
    <w:rsid w:val="00B042B4"/>
    <w:rsid w:val="00B049FF"/>
    <w:rsid w:val="00B04BA1"/>
    <w:rsid w:val="00B04CD2"/>
    <w:rsid w:val="00B04D96"/>
    <w:rsid w:val="00B0504B"/>
    <w:rsid w:val="00B05424"/>
    <w:rsid w:val="00B05665"/>
    <w:rsid w:val="00B05F54"/>
    <w:rsid w:val="00B0613F"/>
    <w:rsid w:val="00B0628B"/>
    <w:rsid w:val="00B06EA0"/>
    <w:rsid w:val="00B0724F"/>
    <w:rsid w:val="00B0787F"/>
    <w:rsid w:val="00B1018A"/>
    <w:rsid w:val="00B1060F"/>
    <w:rsid w:val="00B10737"/>
    <w:rsid w:val="00B11129"/>
    <w:rsid w:val="00B11848"/>
    <w:rsid w:val="00B121CB"/>
    <w:rsid w:val="00B1247D"/>
    <w:rsid w:val="00B12C1E"/>
    <w:rsid w:val="00B12F30"/>
    <w:rsid w:val="00B12FF3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07A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424"/>
    <w:rsid w:val="00B364B9"/>
    <w:rsid w:val="00B36651"/>
    <w:rsid w:val="00B40310"/>
    <w:rsid w:val="00B40458"/>
    <w:rsid w:val="00B416A0"/>
    <w:rsid w:val="00B41EA7"/>
    <w:rsid w:val="00B42045"/>
    <w:rsid w:val="00B42124"/>
    <w:rsid w:val="00B43AD0"/>
    <w:rsid w:val="00B43AF1"/>
    <w:rsid w:val="00B43BD3"/>
    <w:rsid w:val="00B44C28"/>
    <w:rsid w:val="00B44E04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132"/>
    <w:rsid w:val="00B55185"/>
    <w:rsid w:val="00B552D7"/>
    <w:rsid w:val="00B56662"/>
    <w:rsid w:val="00B56D61"/>
    <w:rsid w:val="00B57594"/>
    <w:rsid w:val="00B60DE1"/>
    <w:rsid w:val="00B612FA"/>
    <w:rsid w:val="00B61780"/>
    <w:rsid w:val="00B620EE"/>
    <w:rsid w:val="00B6296A"/>
    <w:rsid w:val="00B629DF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D0"/>
    <w:rsid w:val="00B75C24"/>
    <w:rsid w:val="00B75EA7"/>
    <w:rsid w:val="00B76241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2051"/>
    <w:rsid w:val="00B82252"/>
    <w:rsid w:val="00B8246D"/>
    <w:rsid w:val="00B826F8"/>
    <w:rsid w:val="00B82806"/>
    <w:rsid w:val="00B82A00"/>
    <w:rsid w:val="00B830B3"/>
    <w:rsid w:val="00B837EA"/>
    <w:rsid w:val="00B84007"/>
    <w:rsid w:val="00B853C9"/>
    <w:rsid w:val="00B8547F"/>
    <w:rsid w:val="00B8569B"/>
    <w:rsid w:val="00B85CFC"/>
    <w:rsid w:val="00B85D95"/>
    <w:rsid w:val="00B864F6"/>
    <w:rsid w:val="00B8674B"/>
    <w:rsid w:val="00B87468"/>
    <w:rsid w:val="00B87763"/>
    <w:rsid w:val="00B900A0"/>
    <w:rsid w:val="00B902CA"/>
    <w:rsid w:val="00B9092F"/>
    <w:rsid w:val="00B90F1F"/>
    <w:rsid w:val="00B91007"/>
    <w:rsid w:val="00B91B41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6966"/>
    <w:rsid w:val="00B96A68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921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44D"/>
    <w:rsid w:val="00BB0E5A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2636"/>
    <w:rsid w:val="00BD2B1B"/>
    <w:rsid w:val="00BD2D9A"/>
    <w:rsid w:val="00BD3668"/>
    <w:rsid w:val="00BD420C"/>
    <w:rsid w:val="00BD4586"/>
    <w:rsid w:val="00BD57CB"/>
    <w:rsid w:val="00BD5FBE"/>
    <w:rsid w:val="00BD629A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1405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CB0"/>
    <w:rsid w:val="00BF1D5A"/>
    <w:rsid w:val="00BF22C6"/>
    <w:rsid w:val="00BF23E9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1022D"/>
    <w:rsid w:val="00C1025E"/>
    <w:rsid w:val="00C106CC"/>
    <w:rsid w:val="00C10B67"/>
    <w:rsid w:val="00C10C5E"/>
    <w:rsid w:val="00C113ED"/>
    <w:rsid w:val="00C11461"/>
    <w:rsid w:val="00C1155D"/>
    <w:rsid w:val="00C11A1D"/>
    <w:rsid w:val="00C12ACA"/>
    <w:rsid w:val="00C133DE"/>
    <w:rsid w:val="00C136F6"/>
    <w:rsid w:val="00C13898"/>
    <w:rsid w:val="00C142C1"/>
    <w:rsid w:val="00C14D34"/>
    <w:rsid w:val="00C16317"/>
    <w:rsid w:val="00C1638B"/>
    <w:rsid w:val="00C16A7F"/>
    <w:rsid w:val="00C1706C"/>
    <w:rsid w:val="00C17115"/>
    <w:rsid w:val="00C178DE"/>
    <w:rsid w:val="00C179C8"/>
    <w:rsid w:val="00C17C0D"/>
    <w:rsid w:val="00C2165F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B00"/>
    <w:rsid w:val="00C27B11"/>
    <w:rsid w:val="00C27B16"/>
    <w:rsid w:val="00C301C9"/>
    <w:rsid w:val="00C30717"/>
    <w:rsid w:val="00C31AA4"/>
    <w:rsid w:val="00C31B9F"/>
    <w:rsid w:val="00C3302A"/>
    <w:rsid w:val="00C338D4"/>
    <w:rsid w:val="00C33BD1"/>
    <w:rsid w:val="00C33C30"/>
    <w:rsid w:val="00C3489C"/>
    <w:rsid w:val="00C34F98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20BC"/>
    <w:rsid w:val="00C42144"/>
    <w:rsid w:val="00C426C9"/>
    <w:rsid w:val="00C429CB"/>
    <w:rsid w:val="00C42E1E"/>
    <w:rsid w:val="00C438C7"/>
    <w:rsid w:val="00C439F7"/>
    <w:rsid w:val="00C43A4D"/>
    <w:rsid w:val="00C43A9D"/>
    <w:rsid w:val="00C43B24"/>
    <w:rsid w:val="00C43F78"/>
    <w:rsid w:val="00C440A4"/>
    <w:rsid w:val="00C44CF3"/>
    <w:rsid w:val="00C44D27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78A"/>
    <w:rsid w:val="00C56E65"/>
    <w:rsid w:val="00C5720D"/>
    <w:rsid w:val="00C57717"/>
    <w:rsid w:val="00C57ADD"/>
    <w:rsid w:val="00C57D97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776"/>
    <w:rsid w:val="00C64DB8"/>
    <w:rsid w:val="00C65209"/>
    <w:rsid w:val="00C65858"/>
    <w:rsid w:val="00C65C20"/>
    <w:rsid w:val="00C6643C"/>
    <w:rsid w:val="00C66901"/>
    <w:rsid w:val="00C66A89"/>
    <w:rsid w:val="00C66F87"/>
    <w:rsid w:val="00C66FDE"/>
    <w:rsid w:val="00C67983"/>
    <w:rsid w:val="00C70368"/>
    <w:rsid w:val="00C715F1"/>
    <w:rsid w:val="00C71745"/>
    <w:rsid w:val="00C71A07"/>
    <w:rsid w:val="00C71A9D"/>
    <w:rsid w:val="00C71B1C"/>
    <w:rsid w:val="00C748BC"/>
    <w:rsid w:val="00C74B94"/>
    <w:rsid w:val="00C74DD0"/>
    <w:rsid w:val="00C757E9"/>
    <w:rsid w:val="00C76D65"/>
    <w:rsid w:val="00C77AFC"/>
    <w:rsid w:val="00C77C95"/>
    <w:rsid w:val="00C801B6"/>
    <w:rsid w:val="00C804B3"/>
    <w:rsid w:val="00C81AED"/>
    <w:rsid w:val="00C81B01"/>
    <w:rsid w:val="00C82B1D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F6F"/>
    <w:rsid w:val="00CA591B"/>
    <w:rsid w:val="00CA5A5F"/>
    <w:rsid w:val="00CA5DF8"/>
    <w:rsid w:val="00CA620A"/>
    <w:rsid w:val="00CA6460"/>
    <w:rsid w:val="00CA680F"/>
    <w:rsid w:val="00CA6EBE"/>
    <w:rsid w:val="00CA7992"/>
    <w:rsid w:val="00CA7B90"/>
    <w:rsid w:val="00CB04C0"/>
    <w:rsid w:val="00CB0E6E"/>
    <w:rsid w:val="00CB1194"/>
    <w:rsid w:val="00CB27E2"/>
    <w:rsid w:val="00CB281B"/>
    <w:rsid w:val="00CB29AC"/>
    <w:rsid w:val="00CB29CD"/>
    <w:rsid w:val="00CB2D14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251A"/>
    <w:rsid w:val="00CC2C5C"/>
    <w:rsid w:val="00CC3BB3"/>
    <w:rsid w:val="00CC479E"/>
    <w:rsid w:val="00CC4911"/>
    <w:rsid w:val="00CC520F"/>
    <w:rsid w:val="00CC52CA"/>
    <w:rsid w:val="00CC642A"/>
    <w:rsid w:val="00CC6568"/>
    <w:rsid w:val="00CC67F1"/>
    <w:rsid w:val="00CC6DB8"/>
    <w:rsid w:val="00CC7CF2"/>
    <w:rsid w:val="00CC7E48"/>
    <w:rsid w:val="00CC7EE8"/>
    <w:rsid w:val="00CD0412"/>
    <w:rsid w:val="00CD041D"/>
    <w:rsid w:val="00CD0E36"/>
    <w:rsid w:val="00CD1B5D"/>
    <w:rsid w:val="00CD1C95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D7A"/>
    <w:rsid w:val="00CE316E"/>
    <w:rsid w:val="00CE3639"/>
    <w:rsid w:val="00CE3830"/>
    <w:rsid w:val="00CE3C2D"/>
    <w:rsid w:val="00CE43D7"/>
    <w:rsid w:val="00CE45A4"/>
    <w:rsid w:val="00CE4E95"/>
    <w:rsid w:val="00CE4E9B"/>
    <w:rsid w:val="00CE4FAB"/>
    <w:rsid w:val="00CE5443"/>
    <w:rsid w:val="00CE6480"/>
    <w:rsid w:val="00CE654F"/>
    <w:rsid w:val="00CE6C48"/>
    <w:rsid w:val="00CE71ED"/>
    <w:rsid w:val="00CE762F"/>
    <w:rsid w:val="00CE78CE"/>
    <w:rsid w:val="00CE7B77"/>
    <w:rsid w:val="00CF01A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3AEB"/>
    <w:rsid w:val="00CF3B6C"/>
    <w:rsid w:val="00CF4207"/>
    <w:rsid w:val="00CF42FD"/>
    <w:rsid w:val="00CF4343"/>
    <w:rsid w:val="00CF440D"/>
    <w:rsid w:val="00CF4FFC"/>
    <w:rsid w:val="00CF51DF"/>
    <w:rsid w:val="00CF53A0"/>
    <w:rsid w:val="00CF5FCA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780"/>
    <w:rsid w:val="00D06F00"/>
    <w:rsid w:val="00D06F61"/>
    <w:rsid w:val="00D07764"/>
    <w:rsid w:val="00D105A5"/>
    <w:rsid w:val="00D1088C"/>
    <w:rsid w:val="00D10A4A"/>
    <w:rsid w:val="00D112AE"/>
    <w:rsid w:val="00D11433"/>
    <w:rsid w:val="00D1171C"/>
    <w:rsid w:val="00D11976"/>
    <w:rsid w:val="00D11B1B"/>
    <w:rsid w:val="00D12CAB"/>
    <w:rsid w:val="00D133DF"/>
    <w:rsid w:val="00D1357B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3979"/>
    <w:rsid w:val="00D248CF"/>
    <w:rsid w:val="00D25258"/>
    <w:rsid w:val="00D25766"/>
    <w:rsid w:val="00D25D3B"/>
    <w:rsid w:val="00D26B97"/>
    <w:rsid w:val="00D277FD"/>
    <w:rsid w:val="00D27D55"/>
    <w:rsid w:val="00D27F3E"/>
    <w:rsid w:val="00D304F2"/>
    <w:rsid w:val="00D30B60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505D"/>
    <w:rsid w:val="00D55442"/>
    <w:rsid w:val="00D5609B"/>
    <w:rsid w:val="00D56543"/>
    <w:rsid w:val="00D56615"/>
    <w:rsid w:val="00D5680D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396D"/>
    <w:rsid w:val="00D63CE5"/>
    <w:rsid w:val="00D645B9"/>
    <w:rsid w:val="00D64B21"/>
    <w:rsid w:val="00D6534E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822"/>
    <w:rsid w:val="00D83307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7D1"/>
    <w:rsid w:val="00D87BE6"/>
    <w:rsid w:val="00D9003F"/>
    <w:rsid w:val="00D90C86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740"/>
    <w:rsid w:val="00D95F3A"/>
    <w:rsid w:val="00D960BA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3014"/>
    <w:rsid w:val="00DA3174"/>
    <w:rsid w:val="00DA3638"/>
    <w:rsid w:val="00DA3952"/>
    <w:rsid w:val="00DA4778"/>
    <w:rsid w:val="00DA4E2B"/>
    <w:rsid w:val="00DA5006"/>
    <w:rsid w:val="00DA54C9"/>
    <w:rsid w:val="00DA5D70"/>
    <w:rsid w:val="00DA649D"/>
    <w:rsid w:val="00DA799E"/>
    <w:rsid w:val="00DA7E7C"/>
    <w:rsid w:val="00DB01C8"/>
    <w:rsid w:val="00DB0ADE"/>
    <w:rsid w:val="00DB10EA"/>
    <w:rsid w:val="00DB18A4"/>
    <w:rsid w:val="00DB1BD2"/>
    <w:rsid w:val="00DB30BA"/>
    <w:rsid w:val="00DB3159"/>
    <w:rsid w:val="00DB32F3"/>
    <w:rsid w:val="00DB3E37"/>
    <w:rsid w:val="00DB425E"/>
    <w:rsid w:val="00DB4617"/>
    <w:rsid w:val="00DB5169"/>
    <w:rsid w:val="00DB5F2E"/>
    <w:rsid w:val="00DB6DE4"/>
    <w:rsid w:val="00DB7421"/>
    <w:rsid w:val="00DB7532"/>
    <w:rsid w:val="00DB78E2"/>
    <w:rsid w:val="00DC0F5C"/>
    <w:rsid w:val="00DC1A7E"/>
    <w:rsid w:val="00DC2678"/>
    <w:rsid w:val="00DC2A47"/>
    <w:rsid w:val="00DC2CBD"/>
    <w:rsid w:val="00DC3201"/>
    <w:rsid w:val="00DC4798"/>
    <w:rsid w:val="00DC490A"/>
    <w:rsid w:val="00DC5ED0"/>
    <w:rsid w:val="00DC681E"/>
    <w:rsid w:val="00DC6942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BD"/>
    <w:rsid w:val="00DD40CA"/>
    <w:rsid w:val="00DD41B8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B47"/>
    <w:rsid w:val="00DE0407"/>
    <w:rsid w:val="00DE0AAE"/>
    <w:rsid w:val="00DE0D10"/>
    <w:rsid w:val="00DE0E95"/>
    <w:rsid w:val="00DE106A"/>
    <w:rsid w:val="00DE243C"/>
    <w:rsid w:val="00DE2671"/>
    <w:rsid w:val="00DE2C21"/>
    <w:rsid w:val="00DE3283"/>
    <w:rsid w:val="00DE3419"/>
    <w:rsid w:val="00DE34D9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219F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DF7FC0"/>
    <w:rsid w:val="00E00161"/>
    <w:rsid w:val="00E00BEC"/>
    <w:rsid w:val="00E00FC3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3A3"/>
    <w:rsid w:val="00E10D83"/>
    <w:rsid w:val="00E117D4"/>
    <w:rsid w:val="00E121FA"/>
    <w:rsid w:val="00E1222F"/>
    <w:rsid w:val="00E1283F"/>
    <w:rsid w:val="00E138BD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814"/>
    <w:rsid w:val="00E31EA5"/>
    <w:rsid w:val="00E32532"/>
    <w:rsid w:val="00E32626"/>
    <w:rsid w:val="00E337E4"/>
    <w:rsid w:val="00E338AA"/>
    <w:rsid w:val="00E33EE6"/>
    <w:rsid w:val="00E342AB"/>
    <w:rsid w:val="00E34640"/>
    <w:rsid w:val="00E348E5"/>
    <w:rsid w:val="00E34ED2"/>
    <w:rsid w:val="00E376F5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F66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94F"/>
    <w:rsid w:val="00E57E03"/>
    <w:rsid w:val="00E57F51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9F8"/>
    <w:rsid w:val="00E841DA"/>
    <w:rsid w:val="00E85610"/>
    <w:rsid w:val="00E857C2"/>
    <w:rsid w:val="00E86318"/>
    <w:rsid w:val="00E878A0"/>
    <w:rsid w:val="00E87C72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E88"/>
    <w:rsid w:val="00E975D9"/>
    <w:rsid w:val="00E9780A"/>
    <w:rsid w:val="00EA04B0"/>
    <w:rsid w:val="00EA0D50"/>
    <w:rsid w:val="00EA1A2C"/>
    <w:rsid w:val="00EA38B7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58"/>
    <w:rsid w:val="00EA60E3"/>
    <w:rsid w:val="00EA7BFB"/>
    <w:rsid w:val="00EB062E"/>
    <w:rsid w:val="00EB12AB"/>
    <w:rsid w:val="00EB1577"/>
    <w:rsid w:val="00EB16DB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EB6"/>
    <w:rsid w:val="00EB7639"/>
    <w:rsid w:val="00EB767B"/>
    <w:rsid w:val="00EB79E2"/>
    <w:rsid w:val="00EB7FF0"/>
    <w:rsid w:val="00EC0ACD"/>
    <w:rsid w:val="00EC15BC"/>
    <w:rsid w:val="00EC15C2"/>
    <w:rsid w:val="00EC17FB"/>
    <w:rsid w:val="00EC193B"/>
    <w:rsid w:val="00EC1BA3"/>
    <w:rsid w:val="00EC246D"/>
    <w:rsid w:val="00EC2A22"/>
    <w:rsid w:val="00EC354D"/>
    <w:rsid w:val="00EC3744"/>
    <w:rsid w:val="00EC3E8B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D80"/>
    <w:rsid w:val="00ED41E8"/>
    <w:rsid w:val="00ED47D0"/>
    <w:rsid w:val="00ED4866"/>
    <w:rsid w:val="00ED4BB0"/>
    <w:rsid w:val="00ED5834"/>
    <w:rsid w:val="00ED5C2A"/>
    <w:rsid w:val="00ED5CA2"/>
    <w:rsid w:val="00ED5CA5"/>
    <w:rsid w:val="00ED625F"/>
    <w:rsid w:val="00ED6CD0"/>
    <w:rsid w:val="00ED7428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C85"/>
    <w:rsid w:val="00EE30A8"/>
    <w:rsid w:val="00EE3385"/>
    <w:rsid w:val="00EE3442"/>
    <w:rsid w:val="00EE3AA3"/>
    <w:rsid w:val="00EE4907"/>
    <w:rsid w:val="00EE499D"/>
    <w:rsid w:val="00EE4B94"/>
    <w:rsid w:val="00EE4BB5"/>
    <w:rsid w:val="00EE5468"/>
    <w:rsid w:val="00EE59F7"/>
    <w:rsid w:val="00EE5F0F"/>
    <w:rsid w:val="00EE5F11"/>
    <w:rsid w:val="00EE6C44"/>
    <w:rsid w:val="00EE6F0A"/>
    <w:rsid w:val="00EE74BC"/>
    <w:rsid w:val="00EE7F6C"/>
    <w:rsid w:val="00EF0296"/>
    <w:rsid w:val="00EF1699"/>
    <w:rsid w:val="00EF2921"/>
    <w:rsid w:val="00EF378D"/>
    <w:rsid w:val="00EF3E28"/>
    <w:rsid w:val="00EF5476"/>
    <w:rsid w:val="00EF54B1"/>
    <w:rsid w:val="00EF6305"/>
    <w:rsid w:val="00EF676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6790"/>
    <w:rsid w:val="00F06A97"/>
    <w:rsid w:val="00F06AC1"/>
    <w:rsid w:val="00F07286"/>
    <w:rsid w:val="00F07B48"/>
    <w:rsid w:val="00F10143"/>
    <w:rsid w:val="00F102C8"/>
    <w:rsid w:val="00F103F4"/>
    <w:rsid w:val="00F10639"/>
    <w:rsid w:val="00F10A41"/>
    <w:rsid w:val="00F10D7B"/>
    <w:rsid w:val="00F113ED"/>
    <w:rsid w:val="00F1219A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2087F"/>
    <w:rsid w:val="00F20D59"/>
    <w:rsid w:val="00F216BE"/>
    <w:rsid w:val="00F21AE9"/>
    <w:rsid w:val="00F227DF"/>
    <w:rsid w:val="00F22B2F"/>
    <w:rsid w:val="00F22C14"/>
    <w:rsid w:val="00F22DED"/>
    <w:rsid w:val="00F23067"/>
    <w:rsid w:val="00F24576"/>
    <w:rsid w:val="00F25023"/>
    <w:rsid w:val="00F250FB"/>
    <w:rsid w:val="00F2598F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72B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93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E37"/>
    <w:rsid w:val="00F71F8D"/>
    <w:rsid w:val="00F7260C"/>
    <w:rsid w:val="00F72617"/>
    <w:rsid w:val="00F729BD"/>
    <w:rsid w:val="00F72DF4"/>
    <w:rsid w:val="00F73FFE"/>
    <w:rsid w:val="00F74EC4"/>
    <w:rsid w:val="00F752C4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810"/>
    <w:rsid w:val="00F82E0F"/>
    <w:rsid w:val="00F834CF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7406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BAD"/>
    <w:rsid w:val="00F938B8"/>
    <w:rsid w:val="00F93C1C"/>
    <w:rsid w:val="00F93EA5"/>
    <w:rsid w:val="00F94334"/>
    <w:rsid w:val="00F94892"/>
    <w:rsid w:val="00F95B2A"/>
    <w:rsid w:val="00F963B1"/>
    <w:rsid w:val="00F9663E"/>
    <w:rsid w:val="00F975EF"/>
    <w:rsid w:val="00F97C54"/>
    <w:rsid w:val="00FA0045"/>
    <w:rsid w:val="00FA0349"/>
    <w:rsid w:val="00FA06F4"/>
    <w:rsid w:val="00FA0719"/>
    <w:rsid w:val="00FA0F1A"/>
    <w:rsid w:val="00FA15CF"/>
    <w:rsid w:val="00FA16EC"/>
    <w:rsid w:val="00FA1854"/>
    <w:rsid w:val="00FA1C83"/>
    <w:rsid w:val="00FA201F"/>
    <w:rsid w:val="00FA207D"/>
    <w:rsid w:val="00FA29E3"/>
    <w:rsid w:val="00FA3552"/>
    <w:rsid w:val="00FA3753"/>
    <w:rsid w:val="00FA423B"/>
    <w:rsid w:val="00FA4919"/>
    <w:rsid w:val="00FA4B2B"/>
    <w:rsid w:val="00FA6848"/>
    <w:rsid w:val="00FA706B"/>
    <w:rsid w:val="00FA7A1D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6BEF"/>
    <w:rsid w:val="00FC7682"/>
    <w:rsid w:val="00FC7F7E"/>
    <w:rsid w:val="00FD1070"/>
    <w:rsid w:val="00FD1A0C"/>
    <w:rsid w:val="00FD23C5"/>
    <w:rsid w:val="00FD27A6"/>
    <w:rsid w:val="00FD375C"/>
    <w:rsid w:val="00FD3959"/>
    <w:rsid w:val="00FD3A8D"/>
    <w:rsid w:val="00FD415B"/>
    <w:rsid w:val="00FD4167"/>
    <w:rsid w:val="00FD4588"/>
    <w:rsid w:val="00FD4F79"/>
    <w:rsid w:val="00FD5121"/>
    <w:rsid w:val="00FD59D8"/>
    <w:rsid w:val="00FD5ADE"/>
    <w:rsid w:val="00FD61BD"/>
    <w:rsid w:val="00FD6B43"/>
    <w:rsid w:val="00FD7559"/>
    <w:rsid w:val="00FE02C7"/>
    <w:rsid w:val="00FE07EE"/>
    <w:rsid w:val="00FE08AE"/>
    <w:rsid w:val="00FE0945"/>
    <w:rsid w:val="00FE190F"/>
    <w:rsid w:val="00FE2522"/>
    <w:rsid w:val="00FE2535"/>
    <w:rsid w:val="00FE268F"/>
    <w:rsid w:val="00FE2714"/>
    <w:rsid w:val="00FE2D70"/>
    <w:rsid w:val="00FE3AA1"/>
    <w:rsid w:val="00FE3BC2"/>
    <w:rsid w:val="00FE3C7F"/>
    <w:rsid w:val="00FE3EA6"/>
    <w:rsid w:val="00FE4652"/>
    <w:rsid w:val="00FE4B87"/>
    <w:rsid w:val="00FE4C75"/>
    <w:rsid w:val="00FE55E6"/>
    <w:rsid w:val="00FE6FEB"/>
    <w:rsid w:val="00FE7202"/>
    <w:rsid w:val="00FE735E"/>
    <w:rsid w:val="00FE797F"/>
    <w:rsid w:val="00FE79D9"/>
    <w:rsid w:val="00FF04EC"/>
    <w:rsid w:val="00FF06F2"/>
    <w:rsid w:val="00FF10ED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C7D394D"/>
  <w15:docId w15:val="{74CEFA1A-E258-460B-AC45-C2365467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050A0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8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garantf1://12048567.0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cloud.consultant.ru/cloud/static4018_00_50_419020/document_notes_inner.htm?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47AE66-DD40-4289-9DFE-D50D6E74D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C8559-7B85-4316-A5C9-FE0D542C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70</Pages>
  <Words>23731</Words>
  <Characters>135267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158681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exif_MSED_06c19cb03d246fbdacf6b444d415e3c898accf10910587859c110ec94e308ddb</dc:description>
  <cp:lastModifiedBy>1</cp:lastModifiedBy>
  <cp:revision>7</cp:revision>
  <cp:lastPrinted>2020-12-03T07:25:00Z</cp:lastPrinted>
  <dcterms:created xsi:type="dcterms:W3CDTF">2020-06-04T16:02:00Z</dcterms:created>
  <dcterms:modified xsi:type="dcterms:W3CDTF">2020-12-03T07:45:00Z</dcterms:modified>
</cp:coreProperties>
</file>