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0FA28DB9" w:rsidR="00E2146D" w:rsidRPr="000E3CE0" w:rsidRDefault="00D46F9D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ИЗМЕНЕНИЕ В </w:t>
      </w:r>
      <w:r w:rsidR="00AA002F"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АЗГЭ-РУЗ/24-2720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bookmarkStart w:id="0" w:name="_Hlk173488778"/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397B1751" w:rsidR="00CA0B6F" w:rsidRPr="0010463C" w:rsidRDefault="00BA3C5D" w:rsidP="00986C82">
      <w:pPr>
        <w:autoSpaceDE w:val="0"/>
        <w:jc w:val="center"/>
        <w:rPr>
          <w:color w:val="0000FF"/>
          <w:sz w:val="28"/>
          <w:szCs w:val="28"/>
          <w:lang w:eastAsia="ru-RU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986C82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 w:rsidR="00986C82">
        <w:rPr>
          <w:color w:val="0000FF"/>
          <w:sz w:val="28"/>
          <w:szCs w:val="28"/>
        </w:rPr>
        <w:br/>
      </w:r>
      <w:r w:rsidR="00205494">
        <w:rPr>
          <w:color w:val="0000FF"/>
          <w:sz w:val="28"/>
          <w:szCs w:val="28"/>
        </w:rPr>
        <w:t>Для индивидуального жилищного строительства</w:t>
      </w:r>
      <w:bookmarkEnd w:id="0"/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1" w:name="_Hlk80049706"/>
            <w:r>
              <w:rPr>
                <w:bCs/>
                <w:sz w:val="26"/>
                <w:szCs w:val="26"/>
              </w:rPr>
              <w:t>easuz.mosreg.ru/</w:t>
            </w:r>
            <w:proofErr w:type="spellStart"/>
            <w:r>
              <w:rPr>
                <w:bCs/>
                <w:sz w:val="26"/>
                <w:szCs w:val="26"/>
              </w:rPr>
              <w:t>torgi</w:t>
            </w:r>
            <w:bookmarkEnd w:id="1"/>
            <w:proofErr w:type="spellEnd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00300060118214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03.07.2024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50C00385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</w:t>
            </w:r>
            <w:r w:rsidR="00D46F9D">
              <w:rPr>
                <w:color w:val="0000FF"/>
                <w:sz w:val="28"/>
                <w:szCs w:val="28"/>
              </w:rPr>
              <w:t>1</w:t>
            </w:r>
            <w:r>
              <w:rPr>
                <w:color w:val="0000FF"/>
                <w:sz w:val="28"/>
                <w:szCs w:val="28"/>
              </w:rPr>
              <w:t>.0</w:t>
            </w:r>
            <w:r w:rsidR="00D46F9D">
              <w:rPr>
                <w:color w:val="0000FF"/>
                <w:sz w:val="28"/>
                <w:szCs w:val="28"/>
              </w:rPr>
              <w:t>9</w:t>
            </w:r>
            <w:r>
              <w:rPr>
                <w:color w:val="0000FF"/>
                <w:sz w:val="28"/>
                <w:szCs w:val="28"/>
              </w:rPr>
              <w:t>.2024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EF237D9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</w:t>
            </w:r>
            <w:r w:rsidR="002A7AEE">
              <w:rPr>
                <w:bCs/>
                <w:sz w:val="26"/>
                <w:szCs w:val="26"/>
              </w:rPr>
              <w:t xml:space="preserve"> начала</w:t>
            </w:r>
            <w:r w:rsidRPr="00367C74">
              <w:rPr>
                <w:bCs/>
                <w:sz w:val="26"/>
                <w:szCs w:val="26"/>
              </w:rPr>
              <w:t xml:space="preserve"> аукциона:</w:t>
            </w:r>
          </w:p>
        </w:tc>
        <w:tc>
          <w:tcPr>
            <w:tcW w:w="5352" w:type="dxa"/>
          </w:tcPr>
          <w:p w14:paraId="1CFD4EC5" w14:textId="6F426F3E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1</w:t>
            </w:r>
            <w:r w:rsidR="00D46F9D">
              <w:rPr>
                <w:color w:val="0000FF"/>
                <w:sz w:val="28"/>
                <w:szCs w:val="28"/>
              </w:rPr>
              <w:t>3</w:t>
            </w:r>
            <w:r>
              <w:rPr>
                <w:color w:val="0000FF"/>
                <w:sz w:val="28"/>
                <w:szCs w:val="28"/>
              </w:rPr>
              <w:t>.0</w:t>
            </w:r>
            <w:r w:rsidR="00D46F9D">
              <w:rPr>
                <w:color w:val="0000FF"/>
                <w:sz w:val="28"/>
                <w:szCs w:val="28"/>
              </w:rPr>
              <w:t>9</w:t>
            </w:r>
            <w:r>
              <w:rPr>
                <w:color w:val="0000FF"/>
                <w:sz w:val="28"/>
                <w:szCs w:val="28"/>
              </w:rPr>
              <w:t>.2024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4878BEA9" w14:textId="1D403AC2" w:rsidR="006506D5" w:rsidRPr="00D12429" w:rsidRDefault="005746B0" w:rsidP="005746B0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bookmarkStart w:id="2" w:name="_Toc479691583"/>
      <w:r>
        <w:rPr>
          <w:color w:val="000000" w:themeColor="text1"/>
        </w:rPr>
        <w:lastRenderedPageBreak/>
        <w:t xml:space="preserve">         </w:t>
      </w:r>
      <w:r w:rsidR="006506D5" w:rsidRPr="001C3095">
        <w:rPr>
          <w:color w:val="000000" w:themeColor="text1"/>
        </w:rPr>
        <w:t xml:space="preserve">На основании обращения Администрации </w:t>
      </w:r>
      <w:r w:rsidR="006506D5">
        <w:rPr>
          <w:color w:val="000000" w:themeColor="text1"/>
        </w:rPr>
        <w:t xml:space="preserve">Рузского городского округа </w:t>
      </w:r>
      <w:r w:rsidR="006506D5" w:rsidRPr="001C3095">
        <w:rPr>
          <w:color w:val="000000" w:themeColor="text1"/>
        </w:rPr>
        <w:t xml:space="preserve">Московской области </w:t>
      </w:r>
      <w:r w:rsidR="006506D5">
        <w:rPr>
          <w:color w:val="000000" w:themeColor="text1"/>
        </w:rPr>
        <w:br/>
      </w:r>
      <w:r w:rsidR="006506D5" w:rsidRPr="001C3095">
        <w:rPr>
          <w:color w:val="000000" w:themeColor="text1"/>
        </w:rPr>
        <w:t xml:space="preserve">от </w:t>
      </w:r>
      <w:r w:rsidR="006506D5">
        <w:rPr>
          <w:color w:val="000000" w:themeColor="text1"/>
        </w:rPr>
        <w:t>02</w:t>
      </w:r>
      <w:r w:rsidR="006506D5" w:rsidRPr="001C3095">
        <w:rPr>
          <w:color w:val="000000" w:themeColor="text1"/>
        </w:rPr>
        <w:t>.0</w:t>
      </w:r>
      <w:r w:rsidR="006506D5">
        <w:rPr>
          <w:color w:val="000000" w:themeColor="text1"/>
        </w:rPr>
        <w:t>8</w:t>
      </w:r>
      <w:r w:rsidR="006506D5" w:rsidRPr="001C3095">
        <w:rPr>
          <w:color w:val="000000" w:themeColor="text1"/>
        </w:rPr>
        <w:t>.2024 № 1</w:t>
      </w:r>
      <w:r w:rsidR="006506D5">
        <w:rPr>
          <w:color w:val="000000" w:themeColor="text1"/>
        </w:rPr>
        <w:t>45-01</w:t>
      </w:r>
      <w:r w:rsidR="006506D5" w:rsidRPr="001C3095">
        <w:rPr>
          <w:color w:val="000000" w:themeColor="text1"/>
        </w:rPr>
        <w:t>ИСХ-</w:t>
      </w:r>
      <w:r w:rsidR="006506D5">
        <w:rPr>
          <w:color w:val="000000" w:themeColor="text1"/>
        </w:rPr>
        <w:t>8498</w:t>
      </w:r>
      <w:r w:rsidR="006506D5" w:rsidRPr="001C3095">
        <w:rPr>
          <w:color w:val="000000" w:themeColor="text1"/>
        </w:rPr>
        <w:t xml:space="preserve"> внести следующие изменения</w:t>
      </w:r>
      <w:r w:rsidR="006506D5">
        <w:rPr>
          <w:color w:val="000000" w:themeColor="text1"/>
        </w:rPr>
        <w:t xml:space="preserve"> </w:t>
      </w:r>
      <w:r w:rsidR="006506D5" w:rsidRPr="001C3095">
        <w:rPr>
          <w:color w:val="000000" w:themeColor="text1"/>
        </w:rPr>
        <w:t>в Извещение о проведении аукциона в электронной форме № АЗГЭ-</w:t>
      </w:r>
      <w:r w:rsidR="006506D5">
        <w:rPr>
          <w:color w:val="000000" w:themeColor="text1"/>
        </w:rPr>
        <w:t>РУЗ</w:t>
      </w:r>
      <w:r w:rsidR="006506D5" w:rsidRPr="001C3095">
        <w:rPr>
          <w:color w:val="000000" w:themeColor="text1"/>
        </w:rPr>
        <w:t>/2</w:t>
      </w:r>
      <w:r w:rsidR="006506D5">
        <w:rPr>
          <w:color w:val="000000" w:themeColor="text1"/>
        </w:rPr>
        <w:t>4</w:t>
      </w:r>
      <w:r w:rsidR="006506D5" w:rsidRPr="001C3095">
        <w:rPr>
          <w:color w:val="000000" w:themeColor="text1"/>
        </w:rPr>
        <w:t>-</w:t>
      </w:r>
      <w:r w:rsidR="006506D5">
        <w:rPr>
          <w:color w:val="000000" w:themeColor="text1"/>
        </w:rPr>
        <w:t>2720</w:t>
      </w:r>
      <w:r w:rsidR="006506D5" w:rsidRPr="001C3095">
        <w:rPr>
          <w:color w:val="000000" w:themeColor="text1"/>
        </w:rPr>
        <w:t xml:space="preserve"> </w:t>
      </w:r>
      <w:r w:rsidR="006506D5" w:rsidRPr="006506D5">
        <w:rPr>
          <w:color w:val="000000" w:themeColor="text1"/>
        </w:rPr>
        <w:t>на право заключения договора аренды земельного участка,</w:t>
      </w:r>
      <w:r w:rsidR="006506D5">
        <w:rPr>
          <w:color w:val="000000" w:themeColor="text1"/>
        </w:rPr>
        <w:t xml:space="preserve"> </w:t>
      </w:r>
      <w:r w:rsidR="006506D5" w:rsidRPr="006506D5">
        <w:rPr>
          <w:color w:val="000000" w:themeColor="text1"/>
        </w:rPr>
        <w:t xml:space="preserve">государственная собственность на который не разграничена, расположенного на территории: </w:t>
      </w:r>
      <w:r>
        <w:rPr>
          <w:color w:val="000000" w:themeColor="text1"/>
        </w:rPr>
        <w:br/>
      </w:r>
      <w:r w:rsidR="006506D5" w:rsidRPr="006506D5">
        <w:rPr>
          <w:color w:val="000000" w:themeColor="text1"/>
        </w:rPr>
        <w:t xml:space="preserve">Рузский </w:t>
      </w:r>
      <w:proofErr w:type="spellStart"/>
      <w:r w:rsidR="006506D5" w:rsidRPr="006506D5">
        <w:rPr>
          <w:color w:val="000000" w:themeColor="text1"/>
        </w:rPr>
        <w:t>г.о</w:t>
      </w:r>
      <w:proofErr w:type="spellEnd"/>
      <w:r w:rsidR="006506D5" w:rsidRPr="006506D5">
        <w:rPr>
          <w:color w:val="000000" w:themeColor="text1"/>
        </w:rPr>
        <w:t xml:space="preserve">., вид разрешенного использования: </w:t>
      </w:r>
      <w:r w:rsidR="006506D5">
        <w:rPr>
          <w:color w:val="000000" w:themeColor="text1"/>
        </w:rPr>
        <w:t xml:space="preserve"> </w:t>
      </w:r>
      <w:r w:rsidR="006506D5" w:rsidRPr="006506D5">
        <w:rPr>
          <w:color w:val="000000" w:themeColor="text1"/>
        </w:rPr>
        <w:t>Для индивидуального жилищного строительства</w:t>
      </w:r>
      <w:r>
        <w:rPr>
          <w:color w:val="000000" w:themeColor="text1"/>
        </w:rPr>
        <w:t>,</w:t>
      </w:r>
      <w:r w:rsidR="006506D5" w:rsidRPr="006506D5">
        <w:rPr>
          <w:color w:val="000000" w:themeColor="text1"/>
        </w:rPr>
        <w:t xml:space="preserve"> </w:t>
      </w:r>
      <w:r w:rsidR="006506D5">
        <w:rPr>
          <w:color w:val="000000" w:themeColor="text1"/>
        </w:rPr>
        <w:br/>
      </w:r>
      <w:r w:rsidRPr="005746B0">
        <w:rPr>
          <w:color w:val="000000" w:themeColor="text1"/>
        </w:rPr>
        <w:t>изложив пункты Извещени</w:t>
      </w:r>
      <w:r>
        <w:rPr>
          <w:color w:val="000000" w:themeColor="text1"/>
        </w:rPr>
        <w:t>е</w:t>
      </w:r>
      <w:r w:rsidRPr="005746B0">
        <w:rPr>
          <w:color w:val="000000" w:themeColor="text1"/>
        </w:rPr>
        <w:t xml:space="preserve"> о проведении аукциона в следующей редакции: </w:t>
      </w:r>
      <w:r w:rsidR="006506D5" w:rsidRPr="001C3095">
        <w:rPr>
          <w:color w:val="000000" w:themeColor="text1"/>
        </w:rPr>
        <w:t>(далее – Извещение</w:t>
      </w:r>
      <w:r>
        <w:rPr>
          <w:color w:val="000000" w:themeColor="text1"/>
        </w:rPr>
        <w:br/>
      </w:r>
      <w:r w:rsidR="006506D5">
        <w:rPr>
          <w:color w:val="000000" w:themeColor="text1"/>
        </w:rPr>
        <w:t xml:space="preserve"> </w:t>
      </w:r>
      <w:r w:rsidR="006506D5" w:rsidRPr="001C3095">
        <w:rPr>
          <w:color w:val="000000" w:themeColor="text1"/>
        </w:rPr>
        <w:t>о проведении аукциона</w:t>
      </w:r>
      <w:r w:rsidR="006506D5">
        <w:rPr>
          <w:color w:val="000000" w:themeColor="text1"/>
        </w:rPr>
        <w:t>)</w:t>
      </w:r>
      <w:r w:rsidR="006506D5" w:rsidRPr="00D12429">
        <w:rPr>
          <w:iCs/>
          <w:sz w:val="22"/>
          <w:szCs w:val="22"/>
        </w:rPr>
        <w:t>:</w:t>
      </w:r>
    </w:p>
    <w:p w14:paraId="5B373ABA" w14:textId="77777777" w:rsidR="006506D5" w:rsidRDefault="006506D5" w:rsidP="006506D5">
      <w:pPr>
        <w:pStyle w:val="2"/>
        <w:numPr>
          <w:ilvl w:val="0"/>
          <w:numId w:val="0"/>
        </w:numPr>
        <w:spacing w:before="0" w:after="100" w:line="276" w:lineRule="auto"/>
        <w:rPr>
          <w:rFonts w:ascii="Times New Roman" w:hAnsi="Times New Roman"/>
          <w:i w:val="0"/>
          <w:sz w:val="26"/>
          <w:szCs w:val="26"/>
          <w:lang w:val="ru-RU"/>
        </w:rPr>
      </w:pPr>
    </w:p>
    <w:p w14:paraId="38FD1208" w14:textId="70D4C989" w:rsidR="0011232C" w:rsidRPr="000E3CE0" w:rsidRDefault="006506D5" w:rsidP="006506D5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«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2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39AA3A5A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01.07.2024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118-З п. 391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3" w:name="__RefHeading__48_1698952488"/>
      <w:bookmarkStart w:id="4" w:name="__RefHeading__35_520497706"/>
      <w:bookmarkStart w:id="5" w:name="__RefHeading__50_1698952488"/>
      <w:bookmarkStart w:id="6" w:name="_Toc423619374"/>
      <w:bookmarkStart w:id="7" w:name="_Toc426462869"/>
      <w:bookmarkStart w:id="8" w:name="_Toc428969604"/>
      <w:bookmarkEnd w:id="3"/>
      <w:bookmarkEnd w:id="4"/>
      <w:bookmarkEnd w:id="5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9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6"/>
      <w:bookmarkEnd w:id="7"/>
      <w:bookmarkEnd w:id="8"/>
      <w:bookmarkEnd w:id="9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>отвечает за соблюдение сроков размещения Извещения о проведении аукциона и документов, составляемых в ходе 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</w:t>
      </w:r>
      <w:r w:rsidR="00997183" w:rsidRPr="00997183">
        <w:rPr>
          <w:sz w:val="22"/>
          <w:szCs w:val="22"/>
        </w:rPr>
        <w:lastRenderedPageBreak/>
        <w:t xml:space="preserve">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</w:t>
      </w:r>
      <w:proofErr w:type="spellStart"/>
      <w:r>
        <w:rPr>
          <w:b/>
          <w:bCs/>
          <w:sz w:val="22"/>
          <w:szCs w:val="22"/>
          <w:lang w:eastAsia="ru-RU"/>
        </w:rPr>
        <w:t>torgi</w:t>
      </w:r>
      <w:proofErr w:type="spellEnd"/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Рузский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>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0" w:name="_Toc415224054"/>
      <w:bookmarkStart w:id="11" w:name="_Toc415682150"/>
      <w:bookmarkStart w:id="12" w:name="_Toc416972837"/>
      <w:bookmarkStart w:id="13" w:name="_Toc417030418"/>
      <w:bookmarkStart w:id="14" w:name="_Toc417047217"/>
      <w:bookmarkStart w:id="15" w:name="_Toc417059229"/>
      <w:bookmarkStart w:id="16" w:name="_Toc418676399"/>
      <w:bookmarkStart w:id="17" w:name="_Toc418676431"/>
      <w:bookmarkStart w:id="18" w:name="_Toc418676477"/>
      <w:bookmarkStart w:id="19" w:name="_Toc419295272"/>
      <w:bookmarkStart w:id="20" w:name="_Toc419479793"/>
      <w:bookmarkStart w:id="21" w:name="_Toc419480293"/>
      <w:bookmarkStart w:id="22" w:name="_Toc419726793"/>
      <w:bookmarkStart w:id="23" w:name="_Toc419803376"/>
      <w:bookmarkStart w:id="24" w:name="_Toc419803713"/>
      <w:bookmarkStart w:id="25" w:name="_Toc419895199"/>
      <w:bookmarkStart w:id="26" w:name="_Toc419970524"/>
      <w:bookmarkStart w:id="27" w:name="_Toc419971379"/>
      <w:bookmarkStart w:id="28" w:name="_Toc419971683"/>
      <w:bookmarkStart w:id="29" w:name="_Toc420055143"/>
      <w:bookmarkStart w:id="30" w:name="_Toc420060976"/>
      <w:bookmarkStart w:id="31" w:name="_Toc420088341"/>
      <w:bookmarkStart w:id="32" w:name="_Toc420088757"/>
      <w:bookmarkStart w:id="33" w:name="_Toc420088840"/>
      <w:bookmarkStart w:id="34" w:name="_Toc420330910"/>
      <w:bookmarkStart w:id="35" w:name="_Toc420331610"/>
      <w:bookmarkStart w:id="36" w:name="_Toc420512385"/>
      <w:bookmarkStart w:id="37" w:name="_Toc420519204"/>
      <w:bookmarkStart w:id="38" w:name="_Toc420593730"/>
      <w:bookmarkStart w:id="39" w:name="_Toc423615954"/>
      <w:bookmarkStart w:id="40" w:name="_Toc423619097"/>
      <w:bookmarkStart w:id="41" w:name="_Toc423619375"/>
      <w:bookmarkStart w:id="42" w:name="_Toc426462870"/>
      <w:bookmarkStart w:id="43" w:name="_Toc426463174"/>
      <w:bookmarkStart w:id="44" w:name="_Toc428969605"/>
    </w:p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г Руза, д Григорово,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1 027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26675D6E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50:19:0020305:352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986C82">
        <w:rPr>
          <w:color w:val="0000FF"/>
          <w:sz w:val="22"/>
          <w:szCs w:val="22"/>
          <w:lang w:eastAsia="ru-RU"/>
        </w:rPr>
        <w:br/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3CD2EC42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индивидуального жилищного строительства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 xml:space="preserve">(в соответствии </w:t>
      </w:r>
      <w:r w:rsidR="00986C82">
        <w:rPr>
          <w:b/>
          <w:i/>
          <w:sz w:val="22"/>
          <w:szCs w:val="22"/>
        </w:rPr>
        <w:br/>
      </w:r>
      <w:r w:rsidRPr="000E3CE0">
        <w:rPr>
          <w:b/>
          <w:i/>
          <w:sz w:val="22"/>
          <w:szCs w:val="22"/>
        </w:rPr>
        <w:t>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5A7AA232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 xml:space="preserve">выписка </w:t>
      </w:r>
      <w:r w:rsidR="00986C82">
        <w:rPr>
          <w:color w:val="0000FF"/>
          <w:sz w:val="22"/>
          <w:szCs w:val="22"/>
          <w:lang w:eastAsia="ru-RU"/>
        </w:rPr>
        <w:br/>
      </w:r>
      <w:r w:rsidR="003E5C95">
        <w:rPr>
          <w:color w:val="0000FF"/>
          <w:sz w:val="22"/>
          <w:szCs w:val="22"/>
          <w:lang w:eastAsia="ru-RU"/>
        </w:rPr>
        <w:t>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1A693854" w:rsidR="0035395E" w:rsidRPr="00C46995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</w:t>
      </w:r>
      <w:proofErr w:type="spellStart"/>
      <w:r>
        <w:rPr>
          <w:color w:val="0000FF"/>
          <w:sz w:val="22"/>
          <w:szCs w:val="22"/>
        </w:rPr>
        <w:t>оборотоспособности</w:t>
      </w:r>
      <w:proofErr w:type="spellEnd"/>
      <w:r>
        <w:rPr>
          <w:color w:val="0000FF"/>
          <w:sz w:val="22"/>
          <w:szCs w:val="22"/>
        </w:rPr>
        <w:t xml:space="preserve"> и градостроительных ограничениях земельного участка (прилагается), письме ОМС (прилагается), акте осмотра Земельного участка (прилагается)</w:t>
      </w:r>
      <w:r w:rsidR="00986C82">
        <w:rPr>
          <w:color w:val="0000FF"/>
          <w:sz w:val="22"/>
          <w:szCs w:val="22"/>
        </w:rPr>
        <w:t>.</w:t>
      </w:r>
      <w:r>
        <w:rPr>
          <w:color w:val="0000FF"/>
          <w:sz w:val="22"/>
          <w:szCs w:val="22"/>
        </w:rPr>
        <w:t xml:space="preserve"> </w:t>
      </w:r>
    </w:p>
    <w:p w14:paraId="02CD1FA3" w14:textId="77777777" w:rsidR="00986C8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Земельный участок имеет следующие ограничения (обременения) в использовании: </w:t>
      </w:r>
    </w:p>
    <w:p w14:paraId="3C02DE49" w14:textId="0EC02859" w:rsidR="00986C8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Охранная зона воздушной линии электропередачи 110 </w:t>
      </w:r>
      <w:proofErr w:type="spellStart"/>
      <w:r>
        <w:rPr>
          <w:color w:val="0000FF"/>
          <w:sz w:val="22"/>
          <w:szCs w:val="22"/>
        </w:rPr>
        <w:t>кВ</w:t>
      </w:r>
      <w:proofErr w:type="spellEnd"/>
      <w:r>
        <w:rPr>
          <w:color w:val="0000FF"/>
          <w:sz w:val="22"/>
          <w:szCs w:val="22"/>
        </w:rPr>
        <w:t xml:space="preserve"> Кубинка-Мухино; Охранная зона ЛЭП 110 </w:t>
      </w:r>
      <w:proofErr w:type="spellStart"/>
      <w:r>
        <w:rPr>
          <w:color w:val="0000FF"/>
          <w:sz w:val="22"/>
          <w:szCs w:val="22"/>
        </w:rPr>
        <w:t>кВ</w:t>
      </w:r>
      <w:proofErr w:type="spellEnd"/>
      <w:r>
        <w:rPr>
          <w:color w:val="0000FF"/>
          <w:sz w:val="22"/>
          <w:szCs w:val="22"/>
        </w:rPr>
        <w:t xml:space="preserve"> Кубинка-Мухино; Охранная зона ЛЭП 110 </w:t>
      </w:r>
      <w:proofErr w:type="spellStart"/>
      <w:r>
        <w:rPr>
          <w:color w:val="0000FF"/>
          <w:sz w:val="22"/>
          <w:szCs w:val="22"/>
        </w:rPr>
        <w:t>кВ</w:t>
      </w:r>
      <w:proofErr w:type="spellEnd"/>
      <w:r>
        <w:rPr>
          <w:color w:val="0000FF"/>
          <w:sz w:val="22"/>
          <w:szCs w:val="22"/>
        </w:rPr>
        <w:t xml:space="preserve"> "Кубинка-</w:t>
      </w:r>
      <w:proofErr w:type="spellStart"/>
      <w:r>
        <w:rPr>
          <w:color w:val="0000FF"/>
          <w:sz w:val="22"/>
          <w:szCs w:val="22"/>
        </w:rPr>
        <w:t>Сухарево</w:t>
      </w:r>
      <w:proofErr w:type="spellEnd"/>
      <w:r>
        <w:rPr>
          <w:color w:val="0000FF"/>
          <w:sz w:val="22"/>
          <w:szCs w:val="22"/>
        </w:rPr>
        <w:t xml:space="preserve">" с отпайками на ПС "Тучково"; Охранная зона ЛЭП 110 </w:t>
      </w:r>
      <w:proofErr w:type="spellStart"/>
      <w:r>
        <w:rPr>
          <w:color w:val="0000FF"/>
          <w:sz w:val="22"/>
          <w:szCs w:val="22"/>
        </w:rPr>
        <w:t>кВ</w:t>
      </w:r>
      <w:proofErr w:type="spellEnd"/>
      <w:r>
        <w:rPr>
          <w:color w:val="0000FF"/>
          <w:sz w:val="22"/>
          <w:szCs w:val="22"/>
        </w:rPr>
        <w:t xml:space="preserve"> «Кубинка-</w:t>
      </w:r>
      <w:proofErr w:type="spellStart"/>
      <w:r>
        <w:rPr>
          <w:color w:val="0000FF"/>
          <w:sz w:val="22"/>
          <w:szCs w:val="22"/>
        </w:rPr>
        <w:t>Сухарево</w:t>
      </w:r>
      <w:proofErr w:type="spellEnd"/>
      <w:r>
        <w:rPr>
          <w:color w:val="0000FF"/>
          <w:sz w:val="22"/>
          <w:szCs w:val="22"/>
        </w:rPr>
        <w:t xml:space="preserve">» с отпайкой на ПС «Тучково»; Публичный сервитут в целях размещения существующего объекта электросетевого хозяйства "ВЛ 110 </w:t>
      </w:r>
      <w:proofErr w:type="spellStart"/>
      <w:r>
        <w:rPr>
          <w:color w:val="0000FF"/>
          <w:sz w:val="22"/>
          <w:szCs w:val="22"/>
        </w:rPr>
        <w:t>кВ</w:t>
      </w:r>
      <w:proofErr w:type="spellEnd"/>
      <w:r>
        <w:rPr>
          <w:color w:val="0000FF"/>
          <w:sz w:val="22"/>
          <w:szCs w:val="22"/>
        </w:rPr>
        <w:t xml:space="preserve"> Кубинка-Мухино"; Публичный сервитут в целях </w:t>
      </w:r>
      <w:r>
        <w:rPr>
          <w:color w:val="0000FF"/>
          <w:sz w:val="22"/>
          <w:szCs w:val="22"/>
        </w:rPr>
        <w:lastRenderedPageBreak/>
        <w:t xml:space="preserve">размещения существующего объекта электросетевого хозяйства ВЛ 110 </w:t>
      </w:r>
      <w:proofErr w:type="spellStart"/>
      <w:r>
        <w:rPr>
          <w:color w:val="0000FF"/>
          <w:sz w:val="22"/>
          <w:szCs w:val="22"/>
        </w:rPr>
        <w:t>кВ</w:t>
      </w:r>
      <w:proofErr w:type="spellEnd"/>
      <w:r>
        <w:rPr>
          <w:color w:val="0000FF"/>
          <w:sz w:val="22"/>
          <w:szCs w:val="22"/>
        </w:rPr>
        <w:t xml:space="preserve"> "Кубинка-</w:t>
      </w:r>
      <w:proofErr w:type="spellStart"/>
      <w:r>
        <w:rPr>
          <w:color w:val="0000FF"/>
          <w:sz w:val="22"/>
          <w:szCs w:val="22"/>
        </w:rPr>
        <w:t>Сухарево</w:t>
      </w:r>
      <w:proofErr w:type="spellEnd"/>
      <w:r>
        <w:rPr>
          <w:color w:val="0000FF"/>
          <w:sz w:val="22"/>
          <w:szCs w:val="22"/>
        </w:rPr>
        <w:t xml:space="preserve"> отпайкой на ПС Тучково"</w:t>
      </w:r>
      <w:r w:rsidR="00E741E9">
        <w:rPr>
          <w:color w:val="0000FF"/>
          <w:sz w:val="22"/>
          <w:szCs w:val="22"/>
        </w:rPr>
        <w:t>;</w:t>
      </w:r>
    </w:p>
    <w:p w14:paraId="37A443DF" w14:textId="17475AB0" w:rsidR="00986C82" w:rsidRDefault="006F4082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 w:rsidRPr="006F4082">
        <w:rPr>
          <w:color w:val="0000FF"/>
          <w:sz w:val="22"/>
          <w:szCs w:val="22"/>
        </w:rPr>
        <w:t>Зона с особыми условиями использования территории в соответствии с распорядительными документами (**)</w:t>
      </w:r>
      <w:r w:rsidR="00E741E9">
        <w:rPr>
          <w:color w:val="0000FF"/>
          <w:sz w:val="22"/>
          <w:szCs w:val="22"/>
        </w:rPr>
        <w:t>;</w:t>
      </w:r>
      <w:r w:rsidR="000412AD">
        <w:rPr>
          <w:color w:val="0000FF"/>
          <w:sz w:val="22"/>
          <w:szCs w:val="22"/>
        </w:rPr>
        <w:br/>
        <w:t xml:space="preserve">Полностью расположен: Кубинка </w:t>
      </w:r>
      <w:proofErr w:type="spellStart"/>
      <w:r w:rsidR="000412AD">
        <w:rPr>
          <w:color w:val="0000FF"/>
          <w:sz w:val="22"/>
          <w:szCs w:val="22"/>
        </w:rPr>
        <w:t>приаэродромная</w:t>
      </w:r>
      <w:proofErr w:type="spellEnd"/>
      <w:r w:rsidR="000412AD">
        <w:rPr>
          <w:color w:val="0000FF"/>
          <w:sz w:val="22"/>
          <w:szCs w:val="22"/>
        </w:rPr>
        <w:t xml:space="preserve"> территория аэродрома.</w:t>
      </w:r>
    </w:p>
    <w:p w14:paraId="1AD7FC7E" w14:textId="10D1BFF0" w:rsidR="00986C8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В границах земельного участка проходит воздушная ЛЭП</w:t>
      </w:r>
      <w:r w:rsidR="00E741E9">
        <w:rPr>
          <w:color w:val="0000FF"/>
          <w:sz w:val="22"/>
          <w:szCs w:val="22"/>
        </w:rPr>
        <w:t>;</w:t>
      </w:r>
    </w:p>
    <w:p w14:paraId="59BD1681" w14:textId="36A59873" w:rsidR="00E741E9" w:rsidRDefault="00E741E9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Установить ограничение прав на земельный участок, предусмотренных статьей 56 Земельного Кодекса РФ.</w:t>
      </w:r>
    </w:p>
    <w:p w14:paraId="4FBF9922" w14:textId="39CF36E1" w:rsidR="00986C8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br/>
        <w:t xml:space="preserve">Использовать Земельный участок в соответствии с требованиями: </w:t>
      </w:r>
    </w:p>
    <w:p w14:paraId="144DF096" w14:textId="00761E99" w:rsidR="00986C8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Водного кодекса Российской Федерации;</w:t>
      </w:r>
    </w:p>
    <w:p w14:paraId="4F676001" w14:textId="77777777" w:rsidR="00986C8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Воздушного кодекса Российской Федерации;</w:t>
      </w:r>
    </w:p>
    <w:p w14:paraId="15332C77" w14:textId="69AFC377" w:rsidR="00986C8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</w:t>
      </w:r>
      <w:proofErr w:type="spellStart"/>
      <w:r>
        <w:rPr>
          <w:color w:val="0000FF"/>
          <w:sz w:val="22"/>
          <w:szCs w:val="22"/>
        </w:rPr>
        <w:t>приаэродромной</w:t>
      </w:r>
      <w:proofErr w:type="spellEnd"/>
      <w:r>
        <w:rPr>
          <w:color w:val="0000FF"/>
          <w:sz w:val="22"/>
          <w:szCs w:val="22"/>
        </w:rPr>
        <w:t xml:space="preserve"> территории и санитарно-защитной зоны»;</w:t>
      </w:r>
    </w:p>
    <w:p w14:paraId="16EAA099" w14:textId="4B4EE5C7" w:rsidR="005746B0" w:rsidRDefault="005746B0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5746B0">
        <w:rPr>
          <w:color w:val="0000FF"/>
          <w:sz w:val="22"/>
          <w:szCs w:val="22"/>
        </w:rPr>
        <w:t>Постановления Правительства Москвы и Правительства Московской области от 17.12.2019 № 1705-ПП/970/44 (ред. от 30.11.2021);</w:t>
      </w:r>
    </w:p>
    <w:p w14:paraId="7274279D" w14:textId="77777777" w:rsidR="005746B0" w:rsidRPr="005746B0" w:rsidRDefault="000412AD" w:rsidP="005746B0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="005746B0" w:rsidRPr="005746B0">
        <w:rPr>
          <w:color w:val="0000FF"/>
          <w:sz w:val="22"/>
          <w:szCs w:val="22"/>
        </w:rPr>
        <w:t>Решения исполкома Моссовета и Мособлисполкома от 17.04.1980 № 500-1143;</w:t>
      </w:r>
    </w:p>
    <w:p w14:paraId="7B18DE38" w14:textId="7C8F2206" w:rsidR="00986C82" w:rsidRDefault="005746B0" w:rsidP="005746B0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5746B0">
        <w:rPr>
          <w:color w:val="0000FF"/>
          <w:sz w:val="22"/>
          <w:szCs w:val="22"/>
        </w:rPr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  <w:r w:rsidR="00E741E9">
        <w:rPr>
          <w:color w:val="0000FF"/>
          <w:sz w:val="22"/>
          <w:szCs w:val="22"/>
        </w:rPr>
        <w:t>;</w:t>
      </w:r>
    </w:p>
    <w:p w14:paraId="6C180BC6" w14:textId="1A194A5A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57461012" w14:textId="77777777" w:rsidR="00E741E9" w:rsidRDefault="00E741E9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0648B5B0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3A732576" w:rsidR="00CD24BC" w:rsidRPr="00B2281D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120 025,49 руб. (Сто двадцать тысяч двадцать пять руб. 49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3 600,76 руб. (Три тысячи шестьсот руб. 76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120 025,49 руб. (Сто двадцать тысяч двадцать пять руб. 49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5" w:name="OLE_LINK9"/>
      <w:bookmarkStart w:id="46" w:name="OLE_LINK7"/>
      <w:bookmarkStart w:id="47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48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48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lastRenderedPageBreak/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03.07.2024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72E9941B" w14:textId="516DD94C" w:rsidR="00FA27BE" w:rsidRPr="000E3CE0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1</w:t>
      </w:r>
      <w:r w:rsidR="006506D5">
        <w:rPr>
          <w:b/>
          <w:color w:val="0000FF"/>
          <w:sz w:val="22"/>
          <w:szCs w:val="22"/>
        </w:rPr>
        <w:t>1</w:t>
      </w:r>
      <w:r>
        <w:rPr>
          <w:b/>
          <w:color w:val="0000FF"/>
          <w:sz w:val="22"/>
          <w:szCs w:val="22"/>
        </w:rPr>
        <w:t>.0</w:t>
      </w:r>
      <w:r w:rsidR="006506D5">
        <w:rPr>
          <w:b/>
          <w:color w:val="0000FF"/>
          <w:sz w:val="22"/>
          <w:szCs w:val="22"/>
        </w:rPr>
        <w:t>9</w:t>
      </w:r>
      <w:r>
        <w:rPr>
          <w:b/>
          <w:color w:val="0000FF"/>
          <w:sz w:val="22"/>
          <w:szCs w:val="22"/>
        </w:rPr>
        <w:t>.2024 18:00</w:t>
      </w:r>
      <w:r w:rsidR="00FA27BE" w:rsidRPr="000E3CE0">
        <w:rPr>
          <w:b/>
          <w:sz w:val="22"/>
          <w:szCs w:val="22"/>
        </w:rPr>
        <w:t>.</w:t>
      </w:r>
    </w:p>
    <w:p w14:paraId="68BB8105" w14:textId="2C4352A4" w:rsidR="00FA27BE" w:rsidRPr="000E3CE0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9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Д</w:t>
      </w:r>
      <w:r w:rsidR="007C76BF" w:rsidRPr="000E3CE0">
        <w:rPr>
          <w:b/>
          <w:bCs/>
          <w:sz w:val="22"/>
          <w:szCs w:val="22"/>
        </w:rPr>
        <w:t xml:space="preserve">ата </w:t>
      </w:r>
      <w:r w:rsidR="00670216" w:rsidRPr="000E3CE0">
        <w:rPr>
          <w:b/>
          <w:bCs/>
          <w:sz w:val="22"/>
          <w:szCs w:val="22"/>
        </w:rPr>
        <w:t>окончания рассмотрения З</w:t>
      </w:r>
      <w:r w:rsidR="007C76BF" w:rsidRPr="000E3CE0">
        <w:rPr>
          <w:b/>
          <w:bCs/>
          <w:sz w:val="22"/>
          <w:szCs w:val="22"/>
        </w:rPr>
        <w:t xml:space="preserve">аявок: </w:t>
      </w:r>
      <w:r>
        <w:rPr>
          <w:b/>
          <w:color w:val="0000FF"/>
          <w:sz w:val="22"/>
          <w:szCs w:val="22"/>
        </w:rPr>
        <w:t>1</w:t>
      </w:r>
      <w:r w:rsidR="006506D5">
        <w:rPr>
          <w:b/>
          <w:color w:val="0000FF"/>
          <w:sz w:val="22"/>
          <w:szCs w:val="22"/>
        </w:rPr>
        <w:t>2</w:t>
      </w:r>
      <w:r>
        <w:rPr>
          <w:b/>
          <w:color w:val="0000FF"/>
          <w:sz w:val="22"/>
          <w:szCs w:val="22"/>
        </w:rPr>
        <w:t>.0</w:t>
      </w:r>
      <w:r w:rsidR="006506D5">
        <w:rPr>
          <w:b/>
          <w:color w:val="0000FF"/>
          <w:sz w:val="22"/>
          <w:szCs w:val="22"/>
        </w:rPr>
        <w:t>9</w:t>
      </w:r>
      <w:r>
        <w:rPr>
          <w:b/>
          <w:color w:val="0000FF"/>
          <w:sz w:val="22"/>
          <w:szCs w:val="22"/>
        </w:rPr>
        <w:t>.2024</w:t>
      </w:r>
      <w:r w:rsidR="007C4153" w:rsidRPr="007C4153">
        <w:rPr>
          <w:color w:val="0000FF"/>
          <w:sz w:val="22"/>
          <w:szCs w:val="22"/>
        </w:rPr>
        <w:t>.</w:t>
      </w:r>
    </w:p>
    <w:p w14:paraId="53095B83" w14:textId="177F51DD" w:rsidR="00FA27BE" w:rsidRPr="000E3CE0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0</w:t>
      </w:r>
      <w:r w:rsidRPr="000E3CE0">
        <w:rPr>
          <w:b/>
          <w:bCs/>
          <w:sz w:val="22"/>
          <w:szCs w:val="22"/>
        </w:rPr>
        <w:t>.</w:t>
      </w:r>
      <w:r w:rsidR="00FA27BE" w:rsidRPr="000E3CE0">
        <w:rPr>
          <w:b/>
          <w:bCs/>
          <w:sz w:val="22"/>
          <w:szCs w:val="22"/>
        </w:rPr>
        <w:t> </w:t>
      </w:r>
      <w:r w:rsidR="007C76BF" w:rsidRPr="000E3CE0">
        <w:rPr>
          <w:b/>
          <w:bCs/>
          <w:sz w:val="22"/>
          <w:szCs w:val="22"/>
        </w:rPr>
        <w:t xml:space="preserve">Место проведения аукциона: </w:t>
      </w:r>
      <w:r w:rsidR="00D274CB" w:rsidRPr="000E3CE0">
        <w:rPr>
          <w:sz w:val="22"/>
          <w:szCs w:val="22"/>
        </w:rPr>
        <w:t xml:space="preserve">электронная площадка </w:t>
      </w:r>
      <w:r>
        <w:rPr>
          <w:b/>
        </w:rPr>
        <w:t>https://rts-tender.ru/</w:t>
      </w:r>
      <w:r w:rsidR="0007308E">
        <w:rPr>
          <w:b/>
        </w:rPr>
        <w:t>.</w:t>
      </w:r>
      <w:r w:rsidR="008A1671" w:rsidRPr="000E3CE0">
        <w:rPr>
          <w:b/>
          <w:sz w:val="22"/>
          <w:szCs w:val="22"/>
        </w:rPr>
        <w:t xml:space="preserve"> </w:t>
      </w:r>
    </w:p>
    <w:p w14:paraId="1AEEDAF0" w14:textId="71074901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D2B33" w:rsidRPr="000E3CE0">
        <w:rPr>
          <w:b/>
          <w:bCs/>
          <w:sz w:val="22"/>
          <w:szCs w:val="22"/>
        </w:rPr>
        <w:t>1</w:t>
      </w:r>
      <w:r w:rsidR="00A07F3F" w:rsidRPr="000E3CE0">
        <w:rPr>
          <w:b/>
          <w:bCs/>
          <w:sz w:val="22"/>
          <w:szCs w:val="22"/>
        </w:rPr>
        <w:t>1</w:t>
      </w:r>
      <w:r w:rsidRPr="000E3CE0">
        <w:rPr>
          <w:b/>
          <w:bCs/>
          <w:sz w:val="22"/>
          <w:szCs w:val="22"/>
        </w:rPr>
        <w:t xml:space="preserve">. Дата и время </w:t>
      </w:r>
      <w:r w:rsidR="00413F29" w:rsidRPr="000E3CE0">
        <w:rPr>
          <w:b/>
          <w:bCs/>
          <w:sz w:val="22"/>
          <w:szCs w:val="22"/>
        </w:rPr>
        <w:t xml:space="preserve">начала </w:t>
      </w:r>
      <w:r w:rsidRPr="000E3CE0">
        <w:rPr>
          <w:b/>
          <w:bCs/>
          <w:sz w:val="22"/>
          <w:szCs w:val="22"/>
        </w:rPr>
        <w:t xml:space="preserve">проведения аукциона: </w:t>
      </w:r>
      <w:r>
        <w:rPr>
          <w:b/>
          <w:color w:val="0000FF"/>
          <w:sz w:val="22"/>
          <w:szCs w:val="22"/>
        </w:rPr>
        <w:t>1</w:t>
      </w:r>
      <w:r w:rsidR="006506D5">
        <w:rPr>
          <w:b/>
          <w:color w:val="0000FF"/>
          <w:sz w:val="22"/>
          <w:szCs w:val="22"/>
        </w:rPr>
        <w:t>3</w:t>
      </w:r>
      <w:r>
        <w:rPr>
          <w:b/>
          <w:color w:val="0000FF"/>
          <w:sz w:val="22"/>
          <w:szCs w:val="22"/>
        </w:rPr>
        <w:t>.0</w:t>
      </w:r>
      <w:r w:rsidR="006506D5">
        <w:rPr>
          <w:b/>
          <w:color w:val="0000FF"/>
          <w:sz w:val="22"/>
          <w:szCs w:val="22"/>
        </w:rPr>
        <w:t>9</w:t>
      </w:r>
      <w:r>
        <w:rPr>
          <w:b/>
          <w:color w:val="0000FF"/>
          <w:sz w:val="22"/>
          <w:szCs w:val="22"/>
        </w:rPr>
        <w:t>.2024 12:00</w:t>
      </w:r>
      <w:r w:rsidRPr="00EE6C3F">
        <w:rPr>
          <w:b/>
          <w:color w:val="0000FF"/>
          <w:sz w:val="22"/>
          <w:szCs w:val="22"/>
        </w:rPr>
        <w:t>.</w:t>
      </w: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49" w:name="_Toc419295274"/>
      <w:bookmarkStart w:id="50" w:name="_Toc423619378"/>
      <w:bookmarkStart w:id="51" w:name="_Toc426462872"/>
      <w:bookmarkStart w:id="52" w:name="_Toc428969607"/>
      <w:bookmarkStart w:id="53" w:name="_Toc479691585"/>
      <w:bookmarkEnd w:id="45"/>
      <w:bookmarkEnd w:id="46"/>
      <w:bookmarkEnd w:id="47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49"/>
      <w:bookmarkEnd w:id="50"/>
      <w:bookmarkEnd w:id="51"/>
      <w:bookmarkEnd w:id="52"/>
      <w:bookmarkEnd w:id="53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4" w:name="_Toc423619379"/>
      <w:bookmarkStart w:id="55" w:name="_Toc426462873"/>
      <w:bookmarkStart w:id="56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7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4"/>
      <w:bookmarkEnd w:id="55"/>
      <w:bookmarkEnd w:id="56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7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61E5F635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58" w:name="_Toc470009552"/>
      <w:bookmarkStart w:id="59" w:name="_Toc419295277"/>
      <w:bookmarkStart w:id="60" w:name="_Toc423619381"/>
      <w:bookmarkStart w:id="61" w:name="_Toc426462874"/>
      <w:bookmarkStart w:id="62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>ПРОШЕД</w:t>
      </w:r>
      <w:r w:rsidR="00986C82">
        <w:rPr>
          <w:b/>
          <w:color w:val="FF0000"/>
          <w:sz w:val="22"/>
          <w:szCs w:val="22"/>
          <w:lang w:eastAsia="ru-RU"/>
        </w:rPr>
        <w:t xml:space="preserve">ШИЙ РЕГИСТРАЦИЮ (АККРЕДИТАЦИЮ) </w:t>
      </w:r>
      <w:r>
        <w:rPr>
          <w:b/>
          <w:color w:val="FF0000"/>
          <w:sz w:val="22"/>
          <w:szCs w:val="22"/>
          <w:lang w:eastAsia="ru-RU"/>
        </w:rPr>
        <w:t>В КАЧЕСТВЕ ФИЗИЧЕСКОГО ЛИЦА (НЕ ИНДИВИДУАЛЬНОГО ПРЕДПРИНИМАТЕЛЯ)</w:t>
      </w:r>
      <w:r w:rsidR="00986C82">
        <w:rPr>
          <w:sz w:val="22"/>
          <w:szCs w:val="22"/>
          <w:lang w:eastAsia="ru-RU"/>
        </w:rPr>
        <w:t xml:space="preserve"> </w:t>
      </w:r>
      <w:r>
        <w:rPr>
          <w:sz w:val="22"/>
          <w:szCs w:val="22"/>
          <w:lang w:eastAsia="ru-RU"/>
        </w:rPr>
        <w:t>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58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</w:r>
      <w:r w:rsidRPr="007F62FD">
        <w:rPr>
          <w:sz w:val="22"/>
          <w:szCs w:val="22"/>
          <w:lang w:eastAsia="ru-RU"/>
        </w:rPr>
        <w:lastRenderedPageBreak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lastRenderedPageBreak/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3" w:name="__RefHeading__53_520497706"/>
      <w:bookmarkStart w:id="64" w:name="__RefHeading__68_1698952488"/>
      <w:bookmarkStart w:id="65" w:name="_Toc479691587"/>
      <w:bookmarkEnd w:id="59"/>
      <w:bookmarkEnd w:id="60"/>
      <w:bookmarkEnd w:id="61"/>
      <w:bookmarkEnd w:id="62"/>
      <w:bookmarkEnd w:id="63"/>
      <w:bookmarkEnd w:id="64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5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документы, подтверждающие внесение </w:t>
      </w:r>
      <w:proofErr w:type="gramStart"/>
      <w:r>
        <w:rPr>
          <w:bCs/>
          <w:sz w:val="22"/>
          <w:szCs w:val="22"/>
        </w:rPr>
        <w:t>задатка</w:t>
      </w:r>
      <w:r>
        <w:rPr>
          <w:bCs/>
          <w:sz w:val="20"/>
          <w:szCs w:val="22"/>
        </w:rPr>
        <w:t>.*</w:t>
      </w:r>
      <w:proofErr w:type="gramEnd"/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6" w:name="_Toc423619380"/>
      <w:bookmarkStart w:id="67" w:name="_Toc426462877"/>
      <w:bookmarkStart w:id="68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69" w:name="_Toc419295282"/>
      <w:bookmarkStart w:id="70" w:name="_Toc423619386"/>
      <w:bookmarkStart w:id="71" w:name="_Toc426462880"/>
      <w:bookmarkStart w:id="72" w:name="_Toc428969615"/>
      <w:bookmarkEnd w:id="66"/>
      <w:bookmarkEnd w:id="67"/>
      <w:bookmarkEnd w:id="68"/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3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69"/>
      <w:bookmarkEnd w:id="70"/>
      <w:bookmarkEnd w:id="71"/>
      <w:bookmarkEnd w:id="72"/>
      <w:bookmarkEnd w:id="73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4" w:name="_Toc426365734"/>
      <w:bookmarkStart w:id="75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6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6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D553EEB" w14:textId="4EDAEB91" w:rsidR="002A7AEE" w:rsidRDefault="002A7AEE" w:rsidP="002A7AEE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11.3. </w:t>
      </w:r>
      <w:r w:rsidR="006506D5" w:rsidRPr="006506D5">
        <w:rPr>
          <w:bCs/>
          <w:sz w:val="22"/>
          <w:szCs w:val="22"/>
        </w:rPr>
        <w:t>Процедура аукциона начинается в день и время, указанные в пункте 2.11 Извещения.</w:t>
      </w:r>
    </w:p>
    <w:p w14:paraId="4A5BBB53" w14:textId="77777777" w:rsidR="002A7AEE" w:rsidRDefault="002A7AEE" w:rsidP="002A7AEE">
      <w:pPr>
        <w:autoSpaceDE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11.4. </w:t>
      </w:r>
      <w:r w:rsidRPr="002D01F5">
        <w:rPr>
          <w:bCs/>
          <w:sz w:val="22"/>
          <w:szCs w:val="22"/>
        </w:rPr>
        <w:t>Аукцион проводится путем повышения Начальной цены Предмета аукциона на «шаг аукциона», установленные пунктом 2.5 Извещения, до завершения аукциона в соответствии с пунктом 11.7.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6A85FF97" w14:textId="110014E7" w:rsidR="006506D5" w:rsidRDefault="007C1A18" w:rsidP="006506D5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</w:t>
      </w:r>
      <w:r w:rsidR="00986C82">
        <w:rPr>
          <w:b/>
          <w:bCs/>
          <w:sz w:val="22"/>
          <w:szCs w:val="22"/>
        </w:rPr>
        <w:t>.</w:t>
      </w:r>
      <w:r w:rsidR="00986C82" w:rsidRPr="00986C82">
        <w:t xml:space="preserve"> </w:t>
      </w:r>
      <w:r w:rsidR="006506D5" w:rsidRPr="006506D5">
        <w:rPr>
          <w:bCs/>
          <w:sz w:val="22"/>
          <w:szCs w:val="22"/>
        </w:rPr>
        <w:t xml:space="preserve">Оператор электронной площадки приостанавливает проведение аукциона в соответствии </w:t>
      </w:r>
      <w:r w:rsidR="006506D5">
        <w:rPr>
          <w:bCs/>
          <w:sz w:val="22"/>
          <w:szCs w:val="22"/>
        </w:rPr>
        <w:br/>
      </w:r>
      <w:r w:rsidR="006506D5" w:rsidRPr="006506D5">
        <w:rPr>
          <w:bCs/>
          <w:sz w:val="22"/>
          <w:szCs w:val="22"/>
        </w:rPr>
        <w:t>с Регламентом.</w:t>
      </w:r>
    </w:p>
    <w:p w14:paraId="65B80DE0" w14:textId="79DE91A2" w:rsidR="00C16841" w:rsidRPr="000E3CE0" w:rsidRDefault="008A6938" w:rsidP="006506D5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36F910BC" w14:textId="4974FA4B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7" w:name="_Toc479691592"/>
      <w:r>
        <w:rPr>
          <w:rFonts w:ascii="Times New Roman" w:hAnsi="Times New Roman"/>
          <w:i w:val="0"/>
          <w:sz w:val="26"/>
          <w:szCs w:val="26"/>
          <w:lang w:val="ru-RU"/>
        </w:rPr>
        <w:lastRenderedPageBreak/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4"/>
      <w:bookmarkEnd w:id="75"/>
      <w:bookmarkEnd w:id="77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78" w:name="_Hlk130986499"/>
      <w:r w:rsidRPr="001B5838">
        <w:rPr>
          <w:color w:val="0000FF"/>
          <w:sz w:val="22"/>
          <w:szCs w:val="22"/>
        </w:rPr>
        <w:t>прилагается</w:t>
      </w:r>
      <w:bookmarkEnd w:id="78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79" w:name="_Hlk130986518"/>
      <w:r>
        <w:rPr>
          <w:sz w:val="22"/>
          <w:szCs w:val="22"/>
        </w:rPr>
        <w:t>arenda.mosreg.ru</w:t>
      </w:r>
      <w:bookmarkEnd w:id="79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</w:r>
      <w:r w:rsidRPr="00917C42">
        <w:rPr>
          <w:b/>
          <w:bCs/>
          <w:color w:val="FF0000"/>
        </w:rPr>
        <w:lastRenderedPageBreak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0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лица</w:t>
      </w:r>
      <w:proofErr w:type="gramEnd"/>
      <w:r>
        <w:rPr>
          <w:bCs/>
          <w:sz w:val="16"/>
          <w:szCs w:val="18"/>
        </w:rPr>
        <w:t xml:space="preserve">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</w:t>
            </w:r>
            <w:proofErr w:type="gramStart"/>
            <w:r>
              <w:rPr>
                <w:sz w:val="18"/>
                <w:szCs w:val="18"/>
              </w:rPr>
              <w:t>Ф.И.О.</w:t>
            </w:r>
            <w:r w:rsidRPr="00526AE0">
              <w:rPr>
                <w:sz w:val="18"/>
                <w:szCs w:val="18"/>
              </w:rPr>
              <w:t>)…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Контактный телефон 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0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68D1BEF" w14:textId="77777777" w:rsidR="006506D5" w:rsidRPr="000E3CE0" w:rsidRDefault="006506D5" w:rsidP="006506D5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E754F40" w14:textId="77777777" w:rsidR="006506D5" w:rsidRPr="000E3CE0" w:rsidRDefault="006506D5" w:rsidP="006506D5">
      <w:pPr>
        <w:jc w:val="center"/>
        <w:rPr>
          <w:b/>
          <w:sz w:val="22"/>
          <w:szCs w:val="22"/>
        </w:rPr>
      </w:pPr>
    </w:p>
    <w:p w14:paraId="256E49A1" w14:textId="77777777" w:rsidR="006506D5" w:rsidRPr="000E3CE0" w:rsidRDefault="006506D5" w:rsidP="006506D5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6506D5" w:rsidRPr="000E3CE0" w14:paraId="7597326C" w14:textId="77777777" w:rsidTr="00041CB6">
        <w:trPr>
          <w:trHeight w:val="738"/>
        </w:trPr>
        <w:tc>
          <w:tcPr>
            <w:tcW w:w="3049" w:type="dxa"/>
            <w:hideMark/>
          </w:tcPr>
          <w:p w14:paraId="130B773D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39EA1928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64D3DDA2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2EEA8258" w14:textId="77777777" w:rsidR="006506D5" w:rsidRPr="000E3CE0" w:rsidRDefault="006506D5" w:rsidP="00041CB6">
            <w:pPr>
              <w:rPr>
                <w:sz w:val="22"/>
                <w:szCs w:val="22"/>
              </w:rPr>
            </w:pPr>
          </w:p>
        </w:tc>
      </w:tr>
      <w:tr w:rsidR="006506D5" w:rsidRPr="000E3CE0" w14:paraId="5C50644D" w14:textId="77777777" w:rsidTr="00041CB6">
        <w:trPr>
          <w:trHeight w:val="738"/>
        </w:trPr>
        <w:tc>
          <w:tcPr>
            <w:tcW w:w="3049" w:type="dxa"/>
          </w:tcPr>
          <w:p w14:paraId="44764BE0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0949A6EC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69955757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214499DF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5FCFBDC0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3FAF625D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465D6E0A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095350D3" w14:textId="77777777" w:rsidR="006506D5" w:rsidRPr="000E3CE0" w:rsidRDefault="006506D5" w:rsidP="00041CB6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1324B9EA" w14:textId="77777777" w:rsidR="006506D5" w:rsidRDefault="006506D5" w:rsidP="006506D5"/>
    <w:p w14:paraId="02FCF49E" w14:textId="77777777" w:rsidR="006506D5" w:rsidRDefault="006506D5" w:rsidP="006506D5">
      <w:pPr>
        <w:pStyle w:val="2"/>
        <w:jc w:val="right"/>
        <w:rPr>
          <w:b w:val="0"/>
          <w:bCs w:val="0"/>
          <w:i w:val="0"/>
          <w:iCs w:val="0"/>
          <w:lang w:val="ru-RU"/>
        </w:rPr>
      </w:pPr>
      <w:r w:rsidRPr="00C4776F">
        <w:rPr>
          <w:b w:val="0"/>
          <w:bCs w:val="0"/>
          <w:i w:val="0"/>
          <w:iCs w:val="0"/>
          <w:lang w:val="ru-RU"/>
        </w:rPr>
        <w:t>».</w:t>
      </w:r>
    </w:p>
    <w:p w14:paraId="6AE984FA" w14:textId="77777777" w:rsidR="005B49EA" w:rsidRDefault="005B49EA"/>
    <w:sectPr w:rsidR="005B49EA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49449" w14:textId="77777777" w:rsidR="00107625" w:rsidRDefault="00107625">
      <w:r>
        <w:separator/>
      </w:r>
    </w:p>
  </w:endnote>
  <w:endnote w:type="continuationSeparator" w:id="0">
    <w:p w14:paraId="256A8745" w14:textId="77777777" w:rsidR="00107625" w:rsidRDefault="00107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7CF14368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C82" w:rsidRPr="00986C82">
          <w:rPr>
            <w:noProof/>
            <w:lang w:val="ru-RU"/>
          </w:rPr>
          <w:t>13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593ED" w14:textId="77777777" w:rsidR="00107625" w:rsidRDefault="00107625">
      <w:r>
        <w:separator/>
      </w:r>
    </w:p>
  </w:footnote>
  <w:footnote w:type="continuationSeparator" w:id="0">
    <w:p w14:paraId="68A7FCDB" w14:textId="77777777" w:rsidR="00107625" w:rsidRDefault="00107625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Заполняется при подаче Заявки юридическим лицом, или 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1571230814">
    <w:abstractNumId w:val="0"/>
  </w:num>
  <w:num w:numId="2" w16cid:durableId="1714696547">
    <w:abstractNumId w:val="5"/>
  </w:num>
  <w:num w:numId="3" w16cid:durableId="1531450598">
    <w:abstractNumId w:val="8"/>
  </w:num>
  <w:num w:numId="4" w16cid:durableId="270552596">
    <w:abstractNumId w:val="13"/>
  </w:num>
  <w:num w:numId="5" w16cid:durableId="1398892880">
    <w:abstractNumId w:val="46"/>
  </w:num>
  <w:num w:numId="6" w16cid:durableId="1092434711">
    <w:abstractNumId w:val="33"/>
  </w:num>
  <w:num w:numId="7" w16cid:durableId="1054499220">
    <w:abstractNumId w:val="18"/>
  </w:num>
  <w:num w:numId="8" w16cid:durableId="200435190">
    <w:abstractNumId w:val="37"/>
  </w:num>
  <w:num w:numId="9" w16cid:durableId="1253707847">
    <w:abstractNumId w:val="27"/>
  </w:num>
  <w:num w:numId="10" w16cid:durableId="820119576">
    <w:abstractNumId w:val="17"/>
  </w:num>
  <w:num w:numId="11" w16cid:durableId="1693263425">
    <w:abstractNumId w:val="42"/>
  </w:num>
  <w:num w:numId="12" w16cid:durableId="131951772">
    <w:abstractNumId w:val="39"/>
  </w:num>
  <w:num w:numId="13" w16cid:durableId="1243177064">
    <w:abstractNumId w:val="12"/>
  </w:num>
  <w:num w:numId="14" w16cid:durableId="1799761988">
    <w:abstractNumId w:val="45"/>
  </w:num>
  <w:num w:numId="15" w16cid:durableId="100951553">
    <w:abstractNumId w:val="34"/>
  </w:num>
  <w:num w:numId="16" w16cid:durableId="690373330">
    <w:abstractNumId w:val="29"/>
  </w:num>
  <w:num w:numId="17" w16cid:durableId="1204904925">
    <w:abstractNumId w:val="38"/>
  </w:num>
  <w:num w:numId="18" w16cid:durableId="752120586">
    <w:abstractNumId w:val="31"/>
  </w:num>
  <w:num w:numId="19" w16cid:durableId="1036391439">
    <w:abstractNumId w:val="24"/>
  </w:num>
  <w:num w:numId="20" w16cid:durableId="2089961639">
    <w:abstractNumId w:val="0"/>
  </w:num>
  <w:num w:numId="21" w16cid:durableId="826745729">
    <w:abstractNumId w:val="0"/>
  </w:num>
  <w:num w:numId="22" w16cid:durableId="1577981988">
    <w:abstractNumId w:val="0"/>
  </w:num>
  <w:num w:numId="23" w16cid:durableId="1480611484">
    <w:abstractNumId w:val="41"/>
  </w:num>
  <w:num w:numId="24" w16cid:durableId="795686438">
    <w:abstractNumId w:val="0"/>
  </w:num>
  <w:num w:numId="25" w16cid:durableId="1672296548">
    <w:abstractNumId w:val="0"/>
  </w:num>
  <w:num w:numId="26" w16cid:durableId="1499422297">
    <w:abstractNumId w:val="0"/>
  </w:num>
  <w:num w:numId="27" w16cid:durableId="476074208">
    <w:abstractNumId w:val="0"/>
  </w:num>
  <w:num w:numId="28" w16cid:durableId="1437284998">
    <w:abstractNumId w:val="0"/>
  </w:num>
  <w:num w:numId="29" w16cid:durableId="1466046809">
    <w:abstractNumId w:val="44"/>
  </w:num>
  <w:num w:numId="30" w16cid:durableId="239295747">
    <w:abstractNumId w:val="0"/>
  </w:num>
  <w:num w:numId="31" w16cid:durableId="368454518">
    <w:abstractNumId w:val="16"/>
  </w:num>
  <w:num w:numId="32" w16cid:durableId="1011639262">
    <w:abstractNumId w:val="14"/>
  </w:num>
  <w:num w:numId="33" w16cid:durableId="1145274279">
    <w:abstractNumId w:val="32"/>
  </w:num>
  <w:num w:numId="34" w16cid:durableId="1031229367">
    <w:abstractNumId w:val="47"/>
  </w:num>
  <w:num w:numId="35" w16cid:durableId="1467115673">
    <w:abstractNumId w:val="20"/>
  </w:num>
  <w:num w:numId="36" w16cid:durableId="102959766">
    <w:abstractNumId w:val="19"/>
  </w:num>
  <w:num w:numId="37" w16cid:durableId="1130168836">
    <w:abstractNumId w:val="26"/>
  </w:num>
  <w:num w:numId="38" w16cid:durableId="1628245541">
    <w:abstractNumId w:val="25"/>
  </w:num>
  <w:num w:numId="39" w16cid:durableId="1603224517">
    <w:abstractNumId w:val="30"/>
  </w:num>
  <w:num w:numId="40" w16cid:durableId="212156896">
    <w:abstractNumId w:val="0"/>
  </w:num>
  <w:num w:numId="41" w16cid:durableId="1146779831">
    <w:abstractNumId w:val="0"/>
  </w:num>
  <w:num w:numId="42" w16cid:durableId="1761676299">
    <w:abstractNumId w:val="28"/>
  </w:num>
  <w:num w:numId="43" w16cid:durableId="628827770">
    <w:abstractNumId w:val="43"/>
  </w:num>
  <w:num w:numId="44" w16cid:durableId="537471477">
    <w:abstractNumId w:val="22"/>
  </w:num>
  <w:num w:numId="45" w16cid:durableId="657541382">
    <w:abstractNumId w:val="10"/>
  </w:num>
  <w:num w:numId="46" w16cid:durableId="1678732278">
    <w:abstractNumId w:val="35"/>
  </w:num>
  <w:num w:numId="47" w16cid:durableId="1356809705">
    <w:abstractNumId w:val="21"/>
  </w:num>
  <w:num w:numId="48" w16cid:durableId="944654627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363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07625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A7AEE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3D8B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6B0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49EA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6D5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082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86C82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6C2A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6F9D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1E9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67E3ED2"/>
  <w15:docId w15:val="{6959609B-C811-49DC-95B9-3817C89FE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EC179-CE17-438D-981C-3B6DFF7B1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6321</Words>
  <Characters>36033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42270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2024-08-06T09:00:00Z</cp:lastPrinted>
  <dcterms:created xsi:type="dcterms:W3CDTF">2024-08-06T09:01:00Z</dcterms:created>
  <dcterms:modified xsi:type="dcterms:W3CDTF">2024-08-06T09:01:00Z</dcterms:modified>
</cp:coreProperties>
</file>