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29A84AAE" w:rsidR="00E2146D" w:rsidRPr="000E3CE0" w:rsidRDefault="00BA271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АЗГЭ-РУЗ/24-2938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7A3815DA" w:rsidR="00CA0B6F" w:rsidRPr="0010463C" w:rsidRDefault="00BA3C5D" w:rsidP="002B21D8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2B21D8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использования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>Для</w:t>
      </w:r>
      <w:proofErr w:type="gramEnd"/>
      <w:r w:rsidR="00205494"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0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00300060118387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17.07.2024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10DB12F3" w:rsidR="00860920" w:rsidRPr="00673C6A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673C6A">
              <w:rPr>
                <w:color w:val="0000FF"/>
                <w:sz w:val="28"/>
                <w:szCs w:val="28"/>
              </w:rPr>
              <w:t>2</w:t>
            </w:r>
            <w:r w:rsidR="00C87400" w:rsidRPr="00673C6A">
              <w:rPr>
                <w:color w:val="0000FF"/>
                <w:sz w:val="28"/>
                <w:szCs w:val="28"/>
              </w:rPr>
              <w:t>5</w:t>
            </w:r>
            <w:r w:rsidRPr="00673C6A">
              <w:rPr>
                <w:color w:val="0000FF"/>
                <w:sz w:val="28"/>
                <w:szCs w:val="28"/>
              </w:rPr>
              <w:t>.0</w:t>
            </w:r>
            <w:r w:rsidR="00C87400" w:rsidRPr="00673C6A">
              <w:rPr>
                <w:color w:val="0000FF"/>
                <w:sz w:val="28"/>
                <w:szCs w:val="28"/>
              </w:rPr>
              <w:t>9</w:t>
            </w:r>
            <w:r w:rsidRPr="00673C6A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2A070F1D" w:rsidR="00860920" w:rsidRPr="00673C6A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673C6A">
              <w:rPr>
                <w:color w:val="0000FF"/>
                <w:sz w:val="28"/>
                <w:szCs w:val="28"/>
              </w:rPr>
              <w:t>2</w:t>
            </w:r>
            <w:r w:rsidR="00C87400" w:rsidRPr="00673C6A">
              <w:rPr>
                <w:color w:val="0000FF"/>
                <w:sz w:val="28"/>
                <w:szCs w:val="28"/>
              </w:rPr>
              <w:t>7</w:t>
            </w:r>
            <w:r w:rsidRPr="00673C6A">
              <w:rPr>
                <w:color w:val="0000FF"/>
                <w:sz w:val="28"/>
                <w:szCs w:val="28"/>
              </w:rPr>
              <w:t>.0</w:t>
            </w:r>
            <w:r w:rsidR="00C87400" w:rsidRPr="00673C6A">
              <w:rPr>
                <w:color w:val="0000FF"/>
                <w:sz w:val="28"/>
                <w:szCs w:val="28"/>
              </w:rPr>
              <w:t>9</w:t>
            </w:r>
            <w:r w:rsidRPr="00673C6A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564F5695" w14:textId="41FBEA37" w:rsidR="00C87400" w:rsidRDefault="00C87400" w:rsidP="00C87400">
      <w:pPr>
        <w:autoSpaceDE w:val="0"/>
        <w:jc w:val="both"/>
        <w:rPr>
          <w:sz w:val="26"/>
          <w:szCs w:val="26"/>
        </w:rPr>
      </w:pPr>
      <w:bookmarkStart w:id="1" w:name="_Hlk171011019"/>
      <w:bookmarkStart w:id="2" w:name="_Hlk171349542"/>
      <w:bookmarkStart w:id="3" w:name="_Toc479691583"/>
      <w:r w:rsidRPr="00C44368">
        <w:rPr>
          <w:sz w:val="26"/>
          <w:szCs w:val="26"/>
        </w:rPr>
        <w:lastRenderedPageBreak/>
        <w:t>На основании обращени</w:t>
      </w:r>
      <w:r>
        <w:rPr>
          <w:sz w:val="26"/>
          <w:szCs w:val="26"/>
        </w:rPr>
        <w:t>я</w:t>
      </w:r>
      <w:r w:rsidRPr="00C44368">
        <w:rPr>
          <w:sz w:val="26"/>
          <w:szCs w:val="26"/>
        </w:rPr>
        <w:t xml:space="preserve"> Администрации Рузского городского округа Московской области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C44368">
        <w:rPr>
          <w:sz w:val="26"/>
          <w:szCs w:val="26"/>
        </w:rPr>
        <w:t>.08.2024 № 145Исх-01Исх-8</w:t>
      </w:r>
      <w:r>
        <w:rPr>
          <w:sz w:val="26"/>
          <w:szCs w:val="26"/>
        </w:rPr>
        <w:t xml:space="preserve">929 </w:t>
      </w:r>
      <w:r w:rsidRPr="00C44368">
        <w:rPr>
          <w:sz w:val="26"/>
          <w:szCs w:val="26"/>
        </w:rPr>
        <w:t xml:space="preserve">внести следующие изменения в Извещение о проведении аукциона в электронной форме № </w:t>
      </w:r>
      <w:r w:rsidRPr="00C87400">
        <w:rPr>
          <w:sz w:val="26"/>
          <w:szCs w:val="26"/>
        </w:rPr>
        <w:t>АЗГЭ-РУЗ/24-2938</w:t>
      </w:r>
      <w:r>
        <w:rPr>
          <w:sz w:val="26"/>
          <w:szCs w:val="26"/>
        </w:rPr>
        <w:t xml:space="preserve"> </w:t>
      </w:r>
      <w:r w:rsidRPr="00C87400">
        <w:rPr>
          <w:sz w:val="26"/>
          <w:szCs w:val="26"/>
        </w:rPr>
        <w:t>на право заключения договора аренды</w:t>
      </w:r>
      <w:r>
        <w:rPr>
          <w:sz w:val="26"/>
          <w:szCs w:val="26"/>
        </w:rPr>
        <w:t xml:space="preserve"> </w:t>
      </w:r>
      <w:r w:rsidRPr="00C87400">
        <w:rPr>
          <w:sz w:val="26"/>
          <w:szCs w:val="26"/>
        </w:rPr>
        <w:t>земельного участка,</w:t>
      </w:r>
      <w:r>
        <w:rPr>
          <w:sz w:val="26"/>
          <w:szCs w:val="26"/>
        </w:rPr>
        <w:t xml:space="preserve"> </w:t>
      </w:r>
      <w:r w:rsidRPr="00C87400">
        <w:rPr>
          <w:sz w:val="26"/>
          <w:szCs w:val="26"/>
        </w:rPr>
        <w:t>государственная собственность</w:t>
      </w:r>
      <w:r>
        <w:rPr>
          <w:sz w:val="26"/>
          <w:szCs w:val="26"/>
        </w:rPr>
        <w:t xml:space="preserve"> </w:t>
      </w:r>
      <w:r w:rsidRPr="00C87400">
        <w:rPr>
          <w:sz w:val="26"/>
          <w:szCs w:val="26"/>
        </w:rPr>
        <w:t xml:space="preserve">на который не разграничена, расположенного на территории: Рузский </w:t>
      </w:r>
      <w:proofErr w:type="spellStart"/>
      <w:r w:rsidRPr="00C87400">
        <w:rPr>
          <w:sz w:val="26"/>
          <w:szCs w:val="26"/>
        </w:rPr>
        <w:t>г.о</w:t>
      </w:r>
      <w:proofErr w:type="spellEnd"/>
      <w:r w:rsidRPr="00C87400">
        <w:rPr>
          <w:sz w:val="26"/>
          <w:szCs w:val="26"/>
        </w:rPr>
        <w:t>., вид разрешенного использования: Для ведения личного подсобного хозяйства (приусадебный земельный участок)</w:t>
      </w:r>
      <w:r w:rsidRPr="00C44368">
        <w:rPr>
          <w:sz w:val="26"/>
          <w:szCs w:val="26"/>
        </w:rPr>
        <w:t xml:space="preserve"> (далее – Извещение  </w:t>
      </w:r>
      <w:r w:rsidR="00BF346B">
        <w:rPr>
          <w:sz w:val="26"/>
          <w:szCs w:val="26"/>
        </w:rPr>
        <w:br/>
      </w:r>
      <w:r w:rsidRPr="00C44368">
        <w:rPr>
          <w:sz w:val="26"/>
          <w:szCs w:val="26"/>
        </w:rPr>
        <w:t>о проведении аукциона):</w:t>
      </w:r>
    </w:p>
    <w:p w14:paraId="3CB9884B" w14:textId="77777777" w:rsidR="00C87400" w:rsidRPr="00044582" w:rsidRDefault="00C87400" w:rsidP="00C87400">
      <w:pPr>
        <w:autoSpaceDE w:val="0"/>
        <w:jc w:val="both"/>
        <w:rPr>
          <w:b/>
          <w:sz w:val="28"/>
          <w:szCs w:val="28"/>
        </w:rPr>
      </w:pPr>
    </w:p>
    <w:p w14:paraId="38FD1208" w14:textId="34AE69E2" w:rsidR="0011232C" w:rsidRPr="000E3CE0" w:rsidRDefault="00C87400" w:rsidP="00C87400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1"/>
      <w:bookmarkEnd w:id="2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9AA3A5A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12.07.2024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127-З п. 282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0AA05005" w:rsidR="00FD6D6C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32A981F" w14:textId="77777777" w:rsidR="00625D61" w:rsidRPr="000E3CE0" w:rsidRDefault="00625D6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д Григорово,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1 814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50:19:0020301:2167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7777777" w:rsidR="0035395E" w:rsidRPr="00C46995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447C3554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</w:t>
      </w:r>
      <w:r w:rsidR="00405ED3">
        <w:rPr>
          <w:color w:val="0000FF"/>
          <w:sz w:val="22"/>
          <w:szCs w:val="22"/>
        </w:rPr>
        <w:t xml:space="preserve">(обременения) в использовании: </w:t>
      </w:r>
    </w:p>
    <w:p w14:paraId="25E92BE2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 xml:space="preserve">- Частично расположен в зоне слабого подтопления в отношении территорий Рузского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 Московской области, прилегающих к зоне затопления р. Москва при глубине залегания грунт</w:t>
      </w:r>
      <w:r w:rsidR="00405ED3">
        <w:rPr>
          <w:color w:val="0000FF"/>
          <w:sz w:val="22"/>
          <w:szCs w:val="22"/>
        </w:rPr>
        <w:t>овых вод от 2 до 3 м;</w:t>
      </w:r>
    </w:p>
    <w:p w14:paraId="4360F1E9" w14:textId="7C3416B8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="00BF346B">
        <w:rPr>
          <w:color w:val="0000FF"/>
          <w:sz w:val="22"/>
          <w:szCs w:val="22"/>
        </w:rPr>
        <w:t>Р</w:t>
      </w:r>
      <w:r w:rsidR="00BF346B" w:rsidRPr="00BF346B">
        <w:rPr>
          <w:color w:val="0000FF"/>
          <w:sz w:val="22"/>
          <w:szCs w:val="22"/>
        </w:rPr>
        <w:t>асположен в зоне с особыми условиями использования территории в соответствии с распорядительными документами (**)</w:t>
      </w:r>
      <w:r w:rsidR="00BF346B">
        <w:rPr>
          <w:color w:val="0000FF"/>
          <w:sz w:val="22"/>
          <w:szCs w:val="22"/>
        </w:rPr>
        <w:t>;</w:t>
      </w:r>
    </w:p>
    <w:p w14:paraId="4FF49225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</w:t>
      </w:r>
      <w:r w:rsidR="00405ED3">
        <w:rPr>
          <w:color w:val="0000FF"/>
          <w:sz w:val="22"/>
          <w:szCs w:val="22"/>
        </w:rPr>
        <w:t>родромная</w:t>
      </w:r>
      <w:proofErr w:type="spellEnd"/>
      <w:r w:rsidR="00405ED3">
        <w:rPr>
          <w:color w:val="0000FF"/>
          <w:sz w:val="22"/>
          <w:szCs w:val="22"/>
        </w:rPr>
        <w:t xml:space="preserve"> территория аэродрома;</w:t>
      </w:r>
    </w:p>
    <w:p w14:paraId="2CD889EF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Установить ограничение прав на земельный участок, предусмотренных ста</w:t>
      </w:r>
      <w:r w:rsidR="00405ED3">
        <w:rPr>
          <w:color w:val="0000FF"/>
          <w:sz w:val="22"/>
          <w:szCs w:val="22"/>
        </w:rPr>
        <w:t>тьей 56 Земельного Кодекса РФ.</w:t>
      </w:r>
    </w:p>
    <w:p w14:paraId="731D0B01" w14:textId="5B7D57E8" w:rsidR="00405ED3" w:rsidRDefault="00405ED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72A24016" w14:textId="77777777" w:rsidR="00405ED3" w:rsidRDefault="00405ED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C9601F9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Использовать Земельный участок</w:t>
      </w:r>
      <w:r w:rsidR="00405ED3">
        <w:rPr>
          <w:color w:val="0000FF"/>
          <w:sz w:val="22"/>
          <w:szCs w:val="22"/>
        </w:rPr>
        <w:t xml:space="preserve"> в соответствии с требованиями:</w:t>
      </w:r>
    </w:p>
    <w:p w14:paraId="78461967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</w:t>
      </w:r>
      <w:r w:rsidR="00405ED3">
        <w:rPr>
          <w:color w:val="0000FF"/>
          <w:sz w:val="22"/>
          <w:szCs w:val="22"/>
        </w:rPr>
        <w:t>о кодекса Российской Федерации;</w:t>
      </w:r>
    </w:p>
    <w:p w14:paraId="1F1F01B2" w14:textId="77777777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</w:t>
      </w:r>
      <w:r w:rsidR="00405ED3">
        <w:rPr>
          <w:color w:val="0000FF"/>
          <w:sz w:val="22"/>
          <w:szCs w:val="22"/>
        </w:rPr>
        <w:t>о кодекса Российской Федерации;</w:t>
      </w:r>
    </w:p>
    <w:p w14:paraId="6E2BA1C5" w14:textId="61601BB1" w:rsidR="00405ED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</w:t>
      </w:r>
      <w:r w:rsidR="00405ED3">
        <w:rPr>
          <w:color w:val="0000FF"/>
          <w:sz w:val="22"/>
          <w:szCs w:val="22"/>
        </w:rPr>
        <w:t>рии и санитарно-защитной зоны»;</w:t>
      </w:r>
    </w:p>
    <w:p w14:paraId="3F134625" w14:textId="2E991FA8" w:rsidR="00BF346B" w:rsidRDefault="00BF346B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BF346B">
        <w:rPr>
          <w:color w:val="0000FF"/>
          <w:sz w:val="22"/>
          <w:szCs w:val="22"/>
        </w:rPr>
        <w:t>Решения исполкома Моссовета и Мособлисполкома от 17.04.1980 № 500-1143</w:t>
      </w:r>
      <w:r>
        <w:rPr>
          <w:color w:val="0000FF"/>
          <w:sz w:val="22"/>
          <w:szCs w:val="22"/>
        </w:rPr>
        <w:t>;</w:t>
      </w:r>
    </w:p>
    <w:p w14:paraId="43604E11" w14:textId="058B9850" w:rsidR="00BF346B" w:rsidRDefault="00BF346B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BF346B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</w:t>
      </w:r>
      <w:r>
        <w:rPr>
          <w:color w:val="0000FF"/>
          <w:sz w:val="22"/>
          <w:szCs w:val="22"/>
        </w:rPr>
        <w:t>;</w:t>
      </w:r>
    </w:p>
    <w:p w14:paraId="6C180BC6" w14:textId="3EC1365C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="00673C6A">
        <w:rPr>
          <w:color w:val="0000FF"/>
          <w:sz w:val="22"/>
          <w:szCs w:val="22"/>
        </w:rPr>
        <w:t>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257 954,42 руб. (Двести пятьдесят семь тысяч девятьсот пятьдесят четыре руб. 42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7 738,63 руб. (Семь тысяч семьсот тридцать восемь руб. 63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257 954,42 руб. (Двести пятьдесят семь тысяч девятьсот пятьдесят четыре руб. 42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lastRenderedPageBreak/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1C495CCE" w:rsidR="00FA27BE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457A1397" w14:textId="1E5B27A5" w:rsidR="00BB2BB7" w:rsidRDefault="00BB2BB7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2A0C9C3D" w14:textId="77777777" w:rsidR="00BB2BB7" w:rsidRPr="000E3CE0" w:rsidRDefault="00BB2BB7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17.07.2024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413398F9" w:rsidR="00FA27BE" w:rsidRPr="00673C6A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 w:rsidRPr="00673C6A">
        <w:rPr>
          <w:b/>
          <w:color w:val="0000FF"/>
          <w:sz w:val="22"/>
          <w:szCs w:val="22"/>
        </w:rPr>
        <w:t>2</w:t>
      </w:r>
      <w:r w:rsidR="00C87400" w:rsidRPr="00673C6A">
        <w:rPr>
          <w:b/>
          <w:color w:val="0000FF"/>
          <w:sz w:val="22"/>
          <w:szCs w:val="22"/>
        </w:rPr>
        <w:t>5</w:t>
      </w:r>
      <w:r w:rsidRPr="00673C6A">
        <w:rPr>
          <w:b/>
          <w:color w:val="0000FF"/>
          <w:sz w:val="22"/>
          <w:szCs w:val="22"/>
        </w:rPr>
        <w:t>.0</w:t>
      </w:r>
      <w:r w:rsidR="00C87400" w:rsidRPr="00673C6A">
        <w:rPr>
          <w:b/>
          <w:color w:val="0000FF"/>
          <w:sz w:val="22"/>
          <w:szCs w:val="22"/>
        </w:rPr>
        <w:t>9</w:t>
      </w:r>
      <w:r w:rsidRPr="00673C6A">
        <w:rPr>
          <w:b/>
          <w:color w:val="0000FF"/>
          <w:sz w:val="22"/>
          <w:szCs w:val="22"/>
        </w:rPr>
        <w:t>.2024 18:00</w:t>
      </w:r>
      <w:r w:rsidR="00FA27BE" w:rsidRPr="00673C6A">
        <w:rPr>
          <w:b/>
          <w:sz w:val="22"/>
          <w:szCs w:val="22"/>
        </w:rPr>
        <w:t>.</w:t>
      </w:r>
    </w:p>
    <w:p w14:paraId="3E189F96" w14:textId="77777777" w:rsidR="00FA27BE" w:rsidRPr="00673C6A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28B31A2F" w:rsidR="00FA27BE" w:rsidRPr="00673C6A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673C6A">
        <w:rPr>
          <w:b/>
          <w:bCs/>
          <w:sz w:val="22"/>
          <w:szCs w:val="22"/>
        </w:rPr>
        <w:t>2.</w:t>
      </w:r>
      <w:r w:rsidR="00A07F3F" w:rsidRPr="00673C6A">
        <w:rPr>
          <w:b/>
          <w:bCs/>
          <w:sz w:val="22"/>
          <w:szCs w:val="22"/>
        </w:rPr>
        <w:t>9</w:t>
      </w:r>
      <w:r w:rsidRPr="00673C6A">
        <w:rPr>
          <w:b/>
          <w:bCs/>
          <w:sz w:val="22"/>
          <w:szCs w:val="22"/>
        </w:rPr>
        <w:t xml:space="preserve">. </w:t>
      </w:r>
      <w:r w:rsidR="00DB2EBB" w:rsidRPr="00673C6A">
        <w:rPr>
          <w:b/>
          <w:bCs/>
          <w:sz w:val="22"/>
          <w:szCs w:val="22"/>
        </w:rPr>
        <w:t>Д</w:t>
      </w:r>
      <w:r w:rsidR="007C76BF" w:rsidRPr="00673C6A">
        <w:rPr>
          <w:b/>
          <w:bCs/>
          <w:sz w:val="22"/>
          <w:szCs w:val="22"/>
        </w:rPr>
        <w:t xml:space="preserve">ата </w:t>
      </w:r>
      <w:r w:rsidR="00670216" w:rsidRPr="00673C6A">
        <w:rPr>
          <w:b/>
          <w:bCs/>
          <w:sz w:val="22"/>
          <w:szCs w:val="22"/>
        </w:rPr>
        <w:t>окончания рассмотрения З</w:t>
      </w:r>
      <w:r w:rsidR="007C76BF" w:rsidRPr="00673C6A">
        <w:rPr>
          <w:b/>
          <w:bCs/>
          <w:sz w:val="22"/>
          <w:szCs w:val="22"/>
        </w:rPr>
        <w:t xml:space="preserve">аявок: </w:t>
      </w:r>
      <w:r w:rsidRPr="00673C6A">
        <w:rPr>
          <w:b/>
          <w:color w:val="0000FF"/>
          <w:sz w:val="22"/>
          <w:szCs w:val="22"/>
        </w:rPr>
        <w:t>2</w:t>
      </w:r>
      <w:r w:rsidR="00C87400" w:rsidRPr="00673C6A">
        <w:rPr>
          <w:b/>
          <w:color w:val="0000FF"/>
          <w:sz w:val="22"/>
          <w:szCs w:val="22"/>
        </w:rPr>
        <w:t>6</w:t>
      </w:r>
      <w:r w:rsidRPr="00673C6A">
        <w:rPr>
          <w:b/>
          <w:color w:val="0000FF"/>
          <w:sz w:val="22"/>
          <w:szCs w:val="22"/>
        </w:rPr>
        <w:t>.0</w:t>
      </w:r>
      <w:r w:rsidR="00C87400" w:rsidRPr="00673C6A">
        <w:rPr>
          <w:b/>
          <w:color w:val="0000FF"/>
          <w:sz w:val="22"/>
          <w:szCs w:val="22"/>
        </w:rPr>
        <w:t>9</w:t>
      </w:r>
      <w:r w:rsidRPr="00673C6A">
        <w:rPr>
          <w:b/>
          <w:color w:val="0000FF"/>
          <w:sz w:val="22"/>
          <w:szCs w:val="22"/>
        </w:rPr>
        <w:t>.2024</w:t>
      </w:r>
      <w:r w:rsidR="007C4153" w:rsidRPr="00673C6A">
        <w:rPr>
          <w:color w:val="0000FF"/>
          <w:sz w:val="22"/>
          <w:szCs w:val="22"/>
        </w:rPr>
        <w:t>.</w:t>
      </w:r>
    </w:p>
    <w:p w14:paraId="691ED0C0" w14:textId="77777777" w:rsidR="00FA27BE" w:rsidRPr="00673C6A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673C6A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673C6A">
        <w:rPr>
          <w:b/>
          <w:bCs/>
          <w:sz w:val="22"/>
          <w:szCs w:val="22"/>
        </w:rPr>
        <w:t>2.</w:t>
      </w:r>
      <w:r w:rsidR="00AD2B33" w:rsidRPr="00673C6A">
        <w:rPr>
          <w:b/>
          <w:bCs/>
          <w:sz w:val="22"/>
          <w:szCs w:val="22"/>
        </w:rPr>
        <w:t>1</w:t>
      </w:r>
      <w:r w:rsidR="00A07F3F" w:rsidRPr="00673C6A">
        <w:rPr>
          <w:b/>
          <w:bCs/>
          <w:sz w:val="22"/>
          <w:szCs w:val="22"/>
        </w:rPr>
        <w:t>0</w:t>
      </w:r>
      <w:r w:rsidRPr="00673C6A">
        <w:rPr>
          <w:b/>
          <w:bCs/>
          <w:sz w:val="22"/>
          <w:szCs w:val="22"/>
        </w:rPr>
        <w:t>.</w:t>
      </w:r>
      <w:r w:rsidR="00FA27BE" w:rsidRPr="00673C6A">
        <w:rPr>
          <w:b/>
          <w:bCs/>
          <w:sz w:val="22"/>
          <w:szCs w:val="22"/>
        </w:rPr>
        <w:t> </w:t>
      </w:r>
      <w:r w:rsidR="007C76BF" w:rsidRPr="00673C6A">
        <w:rPr>
          <w:b/>
          <w:bCs/>
          <w:sz w:val="22"/>
          <w:szCs w:val="22"/>
        </w:rPr>
        <w:t xml:space="preserve">Место проведения аукциона: </w:t>
      </w:r>
      <w:r w:rsidR="00D274CB" w:rsidRPr="00673C6A">
        <w:rPr>
          <w:sz w:val="22"/>
          <w:szCs w:val="22"/>
        </w:rPr>
        <w:t xml:space="preserve">электронная площадка </w:t>
      </w:r>
      <w:r w:rsidRPr="00673C6A">
        <w:rPr>
          <w:b/>
        </w:rPr>
        <w:t>https://rts-tender.ru/</w:t>
      </w:r>
      <w:r w:rsidR="0007308E" w:rsidRPr="00673C6A">
        <w:rPr>
          <w:b/>
        </w:rPr>
        <w:t>.</w:t>
      </w:r>
      <w:r w:rsidR="008A1671" w:rsidRPr="00673C6A">
        <w:rPr>
          <w:b/>
          <w:sz w:val="22"/>
          <w:szCs w:val="22"/>
        </w:rPr>
        <w:t xml:space="preserve"> </w:t>
      </w:r>
    </w:p>
    <w:p w14:paraId="432BC1F9" w14:textId="77777777" w:rsidR="00FA27BE" w:rsidRPr="00673C6A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5ACBB67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673C6A">
        <w:rPr>
          <w:b/>
          <w:bCs/>
          <w:sz w:val="22"/>
          <w:szCs w:val="22"/>
        </w:rPr>
        <w:t>2.</w:t>
      </w:r>
      <w:r w:rsidR="00AD2B33" w:rsidRPr="00673C6A">
        <w:rPr>
          <w:b/>
          <w:bCs/>
          <w:sz w:val="22"/>
          <w:szCs w:val="22"/>
        </w:rPr>
        <w:t>1</w:t>
      </w:r>
      <w:r w:rsidR="00A07F3F" w:rsidRPr="00673C6A">
        <w:rPr>
          <w:b/>
          <w:bCs/>
          <w:sz w:val="22"/>
          <w:szCs w:val="22"/>
        </w:rPr>
        <w:t>1</w:t>
      </w:r>
      <w:r w:rsidRPr="00673C6A">
        <w:rPr>
          <w:b/>
          <w:bCs/>
          <w:sz w:val="22"/>
          <w:szCs w:val="22"/>
        </w:rPr>
        <w:t xml:space="preserve">. Дата и время </w:t>
      </w:r>
      <w:r w:rsidR="00413F29" w:rsidRPr="00673C6A">
        <w:rPr>
          <w:b/>
          <w:bCs/>
          <w:sz w:val="22"/>
          <w:szCs w:val="22"/>
        </w:rPr>
        <w:t xml:space="preserve">начала </w:t>
      </w:r>
      <w:r w:rsidRPr="00673C6A">
        <w:rPr>
          <w:b/>
          <w:bCs/>
          <w:sz w:val="22"/>
          <w:szCs w:val="22"/>
        </w:rPr>
        <w:t xml:space="preserve">проведения аукциона: </w:t>
      </w:r>
      <w:r w:rsidRPr="00673C6A">
        <w:rPr>
          <w:b/>
          <w:color w:val="0000FF"/>
          <w:sz w:val="22"/>
          <w:szCs w:val="22"/>
        </w:rPr>
        <w:t>2</w:t>
      </w:r>
      <w:r w:rsidR="00C87400" w:rsidRPr="00673C6A">
        <w:rPr>
          <w:b/>
          <w:color w:val="0000FF"/>
          <w:sz w:val="22"/>
          <w:szCs w:val="22"/>
        </w:rPr>
        <w:t>7</w:t>
      </w:r>
      <w:r w:rsidRPr="00673C6A">
        <w:rPr>
          <w:b/>
          <w:color w:val="0000FF"/>
          <w:sz w:val="22"/>
          <w:szCs w:val="22"/>
        </w:rPr>
        <w:t>.0</w:t>
      </w:r>
      <w:r w:rsidR="00C87400" w:rsidRPr="00673C6A">
        <w:rPr>
          <w:b/>
          <w:color w:val="0000FF"/>
          <w:sz w:val="22"/>
          <w:szCs w:val="22"/>
        </w:rPr>
        <w:t>9</w:t>
      </w:r>
      <w:r w:rsidRPr="00673C6A">
        <w:rPr>
          <w:b/>
          <w:color w:val="0000FF"/>
          <w:sz w:val="22"/>
          <w:szCs w:val="22"/>
        </w:rPr>
        <w:t>.2024 12:00.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04C34F50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</w:t>
      </w:r>
      <w:r w:rsidR="00BB2BB7">
        <w:rPr>
          <w:b/>
          <w:color w:val="FF0000"/>
          <w:sz w:val="22"/>
          <w:szCs w:val="22"/>
          <w:lang w:eastAsia="ru-RU"/>
        </w:rPr>
        <w:t xml:space="preserve">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t>В КАЧЕСТВЕ ФИЗИЧЕСКОГО ЛИЦА (НЕ ИНДИВИДУАЛЬНОГО ПРЕДПРИНИМАТЕЛЯ)</w:t>
      </w:r>
      <w:r w:rsidR="00BB2BB7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lastRenderedPageBreak/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lastRenderedPageBreak/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lastRenderedPageBreak/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D553EEB" w14:textId="61067513" w:rsidR="002A7AEE" w:rsidRDefault="002A7AEE" w:rsidP="002A7AEE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Pr="002D01F5">
        <w:rPr>
          <w:bCs/>
          <w:sz w:val="22"/>
          <w:szCs w:val="22"/>
        </w:rPr>
        <w:t>Процедура аукциона начинается в день и время, ука</w:t>
      </w:r>
      <w:r w:rsidR="00DC008C">
        <w:rPr>
          <w:bCs/>
          <w:sz w:val="22"/>
          <w:szCs w:val="22"/>
        </w:rPr>
        <w:t>занные в пункте 2.11 Извещения.</w:t>
      </w:r>
    </w:p>
    <w:p w14:paraId="4A5BBB53" w14:textId="77777777" w:rsidR="002A7AEE" w:rsidRDefault="002A7AEE" w:rsidP="002A7AEE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15FACCA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bookmarkStart w:id="78" w:name="_Hlk170912419"/>
      <w:r w:rsidR="00DC008C" w:rsidRPr="00DC008C">
        <w:rPr>
          <w:bCs/>
          <w:sz w:val="22"/>
          <w:szCs w:val="22"/>
          <w:lang w:eastAsia="en-US"/>
        </w:rPr>
        <w:t>Оператор электронной площадки приостанавливает проведение аукциона в соответствии с Регламентом</w:t>
      </w:r>
      <w:bookmarkEnd w:id="78"/>
      <w:r w:rsidR="00DC008C">
        <w:rPr>
          <w:bCs/>
          <w:sz w:val="22"/>
          <w:szCs w:val="22"/>
          <w:lang w:eastAsia="en-US"/>
        </w:rPr>
        <w:t>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9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9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80" w:name="_Hlk130986499"/>
      <w:r w:rsidRPr="001B5838">
        <w:rPr>
          <w:color w:val="0000FF"/>
          <w:sz w:val="22"/>
          <w:szCs w:val="22"/>
        </w:rPr>
        <w:t>прилагается</w:t>
      </w:r>
      <w:bookmarkEnd w:id="80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1" w:name="_Hlk130986518"/>
      <w:r>
        <w:rPr>
          <w:sz w:val="22"/>
          <w:szCs w:val="22"/>
        </w:rPr>
        <w:t>arenda.mosreg.ru</w:t>
      </w:r>
      <w:bookmarkEnd w:id="81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lastRenderedPageBreak/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2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2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1F28A8BC" w:rsidR="00B9373C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75DE00F2" w14:textId="77777777" w:rsidR="00465CBC" w:rsidRPr="000E3CE0" w:rsidRDefault="00465CB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2D2F3A98" w14:textId="77777777" w:rsidR="00C87400" w:rsidRPr="000E3CE0" w:rsidRDefault="00C87400" w:rsidP="00C87400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7E796BD" w14:textId="77777777" w:rsidR="00C87400" w:rsidRPr="000E3CE0" w:rsidRDefault="00C87400" w:rsidP="00C874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C87400" w:rsidRPr="000E3CE0" w14:paraId="556A8576" w14:textId="77777777" w:rsidTr="00DA4308">
        <w:tc>
          <w:tcPr>
            <w:tcW w:w="3261" w:type="dxa"/>
          </w:tcPr>
          <w:p w14:paraId="5A8E8901" w14:textId="77777777" w:rsidR="00C87400" w:rsidRPr="000E3CE0" w:rsidRDefault="00C87400" w:rsidP="00DA4308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 xml:space="preserve">Организатор аукциона </w:t>
            </w:r>
          </w:p>
        </w:tc>
        <w:tc>
          <w:tcPr>
            <w:tcW w:w="3544" w:type="dxa"/>
            <w:shd w:val="clear" w:color="auto" w:fill="auto"/>
          </w:tcPr>
          <w:p w14:paraId="292ADBFB" w14:textId="77777777" w:rsidR="00C87400" w:rsidRPr="000E3CE0" w:rsidRDefault="00C87400" w:rsidP="00DA4308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C46063F" w14:textId="77777777" w:rsidR="00C87400" w:rsidRPr="000E3CE0" w:rsidRDefault="00C87400" w:rsidP="00DA4308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87400" w:rsidRPr="000E3CE0" w14:paraId="012F098F" w14:textId="77777777" w:rsidTr="00DA4308">
        <w:trPr>
          <w:trHeight w:val="250"/>
        </w:trPr>
        <w:tc>
          <w:tcPr>
            <w:tcW w:w="3261" w:type="dxa"/>
          </w:tcPr>
          <w:p w14:paraId="728EF354" w14:textId="77777777" w:rsidR="00C87400" w:rsidRPr="000E3CE0" w:rsidRDefault="00C8740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119DA32" w14:textId="77777777" w:rsidR="00C87400" w:rsidRPr="000E3CE0" w:rsidRDefault="00C8740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7D49399" w14:textId="77777777" w:rsidR="00C87400" w:rsidRPr="000E3CE0" w:rsidRDefault="00C8740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48E768A" w14:textId="77777777" w:rsidR="00C87400" w:rsidRPr="000E3CE0" w:rsidRDefault="00C87400" w:rsidP="00C87400">
      <w:pPr>
        <w:jc w:val="center"/>
        <w:rPr>
          <w:b/>
          <w:sz w:val="22"/>
          <w:szCs w:val="22"/>
        </w:rPr>
      </w:pPr>
    </w:p>
    <w:p w14:paraId="68663977" w14:textId="77777777" w:rsidR="00C87400" w:rsidRPr="000E3CE0" w:rsidRDefault="00C87400" w:rsidP="00C87400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34B76B72" w14:textId="77777777" w:rsidR="00C87400" w:rsidRPr="000E3CE0" w:rsidRDefault="00C87400" w:rsidP="00C87400">
      <w:pPr>
        <w:jc w:val="center"/>
        <w:rPr>
          <w:b/>
          <w:sz w:val="22"/>
          <w:szCs w:val="22"/>
        </w:rPr>
      </w:pPr>
    </w:p>
    <w:p w14:paraId="7BA1CD80" w14:textId="77777777" w:rsidR="00C87400" w:rsidRPr="000E3CE0" w:rsidRDefault="00C87400" w:rsidP="00C87400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C87400" w:rsidRPr="000E3CE0" w14:paraId="02CF061F" w14:textId="77777777" w:rsidTr="00DA4308">
        <w:trPr>
          <w:trHeight w:val="738"/>
        </w:trPr>
        <w:tc>
          <w:tcPr>
            <w:tcW w:w="3049" w:type="dxa"/>
            <w:hideMark/>
          </w:tcPr>
          <w:p w14:paraId="0955A695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35E45801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1410E8D8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67C16F12" w14:textId="77777777" w:rsidR="00C87400" w:rsidRPr="000E3CE0" w:rsidRDefault="00C87400" w:rsidP="00DA4308">
            <w:pPr>
              <w:rPr>
                <w:sz w:val="22"/>
                <w:szCs w:val="22"/>
              </w:rPr>
            </w:pPr>
          </w:p>
        </w:tc>
      </w:tr>
      <w:tr w:rsidR="00C87400" w:rsidRPr="000E3CE0" w14:paraId="2174603F" w14:textId="77777777" w:rsidTr="00DA4308">
        <w:trPr>
          <w:trHeight w:val="738"/>
        </w:trPr>
        <w:tc>
          <w:tcPr>
            <w:tcW w:w="3049" w:type="dxa"/>
          </w:tcPr>
          <w:p w14:paraId="5B2A7B0C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07BF6683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54CC7054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1FE1DF5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4CD018DE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6656E6D2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2EE1EEE4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2C966A2F" w14:textId="77777777" w:rsidR="00C87400" w:rsidRPr="000E3CE0" w:rsidRDefault="00C8740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089D1C32" w14:textId="77777777" w:rsidR="00C87400" w:rsidRDefault="00C87400" w:rsidP="00C87400">
      <w:pPr>
        <w:jc w:val="right"/>
      </w:pPr>
      <w:bookmarkStart w:id="83" w:name="_Hlk172894270"/>
      <w:bookmarkStart w:id="84" w:name="_Hlk173423098"/>
      <w:r>
        <w:t>»</w:t>
      </w:r>
      <w:bookmarkStart w:id="85" w:name="_Hlk171010985"/>
      <w:r>
        <w:t>.</w:t>
      </w:r>
      <w:bookmarkEnd w:id="83"/>
      <w:bookmarkEnd w:id="85"/>
    </w:p>
    <w:bookmarkEnd w:id="84"/>
    <w:p w14:paraId="5A372346" w14:textId="77777777" w:rsidR="006A42C0" w:rsidRDefault="006A42C0"/>
    <w:sectPr w:rsidR="006A42C0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A4E5" w14:textId="77777777" w:rsidR="00E96503" w:rsidRDefault="00E96503">
      <w:r>
        <w:separator/>
      </w:r>
    </w:p>
  </w:endnote>
  <w:endnote w:type="continuationSeparator" w:id="0">
    <w:p w14:paraId="0EAEAF15" w14:textId="77777777" w:rsidR="00E96503" w:rsidRDefault="00E9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2A35BD68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CBC" w:rsidRPr="00465CBC">
          <w:rPr>
            <w:noProof/>
            <w:lang w:val="ru-RU"/>
          </w:rPr>
          <w:t>14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316BF" w14:textId="77777777" w:rsidR="00E96503" w:rsidRDefault="00E96503">
      <w:r>
        <w:separator/>
      </w:r>
    </w:p>
  </w:footnote>
  <w:footnote w:type="continuationSeparator" w:id="0">
    <w:p w14:paraId="1B04902A" w14:textId="77777777" w:rsidR="00E96503" w:rsidRDefault="00E96503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Заполняется при подаче Заявки юридическим лицом, или 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637956220">
    <w:abstractNumId w:val="0"/>
  </w:num>
  <w:num w:numId="2" w16cid:durableId="765199739">
    <w:abstractNumId w:val="5"/>
  </w:num>
  <w:num w:numId="3" w16cid:durableId="1800612703">
    <w:abstractNumId w:val="8"/>
  </w:num>
  <w:num w:numId="4" w16cid:durableId="435443260">
    <w:abstractNumId w:val="13"/>
  </w:num>
  <w:num w:numId="5" w16cid:durableId="1295872783">
    <w:abstractNumId w:val="46"/>
  </w:num>
  <w:num w:numId="6" w16cid:durableId="1227185854">
    <w:abstractNumId w:val="33"/>
  </w:num>
  <w:num w:numId="7" w16cid:durableId="1634016024">
    <w:abstractNumId w:val="18"/>
  </w:num>
  <w:num w:numId="8" w16cid:durableId="1216431436">
    <w:abstractNumId w:val="37"/>
  </w:num>
  <w:num w:numId="9" w16cid:durableId="79572629">
    <w:abstractNumId w:val="27"/>
  </w:num>
  <w:num w:numId="10" w16cid:durableId="1992296566">
    <w:abstractNumId w:val="17"/>
  </w:num>
  <w:num w:numId="11" w16cid:durableId="1121264809">
    <w:abstractNumId w:val="42"/>
  </w:num>
  <w:num w:numId="12" w16cid:durableId="1930772338">
    <w:abstractNumId w:val="39"/>
  </w:num>
  <w:num w:numId="13" w16cid:durableId="1904872204">
    <w:abstractNumId w:val="12"/>
  </w:num>
  <w:num w:numId="14" w16cid:durableId="1767724944">
    <w:abstractNumId w:val="45"/>
  </w:num>
  <w:num w:numId="15" w16cid:durableId="210118630">
    <w:abstractNumId w:val="34"/>
  </w:num>
  <w:num w:numId="16" w16cid:durableId="333723977">
    <w:abstractNumId w:val="29"/>
  </w:num>
  <w:num w:numId="17" w16cid:durableId="333000203">
    <w:abstractNumId w:val="38"/>
  </w:num>
  <w:num w:numId="18" w16cid:durableId="1796831308">
    <w:abstractNumId w:val="31"/>
  </w:num>
  <w:num w:numId="19" w16cid:durableId="1525096876">
    <w:abstractNumId w:val="24"/>
  </w:num>
  <w:num w:numId="20" w16cid:durableId="1276138820">
    <w:abstractNumId w:val="0"/>
  </w:num>
  <w:num w:numId="21" w16cid:durableId="1448089107">
    <w:abstractNumId w:val="0"/>
  </w:num>
  <w:num w:numId="22" w16cid:durableId="1590118907">
    <w:abstractNumId w:val="0"/>
  </w:num>
  <w:num w:numId="23" w16cid:durableId="179052058">
    <w:abstractNumId w:val="41"/>
  </w:num>
  <w:num w:numId="24" w16cid:durableId="2115400436">
    <w:abstractNumId w:val="0"/>
  </w:num>
  <w:num w:numId="25" w16cid:durableId="1000235591">
    <w:abstractNumId w:val="0"/>
  </w:num>
  <w:num w:numId="26" w16cid:durableId="1171603478">
    <w:abstractNumId w:val="0"/>
  </w:num>
  <w:num w:numId="27" w16cid:durableId="2175466">
    <w:abstractNumId w:val="0"/>
  </w:num>
  <w:num w:numId="28" w16cid:durableId="482430096">
    <w:abstractNumId w:val="0"/>
  </w:num>
  <w:num w:numId="29" w16cid:durableId="109587893">
    <w:abstractNumId w:val="44"/>
  </w:num>
  <w:num w:numId="30" w16cid:durableId="399791086">
    <w:abstractNumId w:val="0"/>
  </w:num>
  <w:num w:numId="31" w16cid:durableId="1663509497">
    <w:abstractNumId w:val="16"/>
  </w:num>
  <w:num w:numId="32" w16cid:durableId="704212523">
    <w:abstractNumId w:val="14"/>
  </w:num>
  <w:num w:numId="33" w16cid:durableId="1808430920">
    <w:abstractNumId w:val="32"/>
  </w:num>
  <w:num w:numId="34" w16cid:durableId="2033611101">
    <w:abstractNumId w:val="47"/>
  </w:num>
  <w:num w:numId="35" w16cid:durableId="1689259055">
    <w:abstractNumId w:val="20"/>
  </w:num>
  <w:num w:numId="36" w16cid:durableId="327368232">
    <w:abstractNumId w:val="19"/>
  </w:num>
  <w:num w:numId="37" w16cid:durableId="1530609697">
    <w:abstractNumId w:val="26"/>
  </w:num>
  <w:num w:numId="38" w16cid:durableId="1538085109">
    <w:abstractNumId w:val="25"/>
  </w:num>
  <w:num w:numId="39" w16cid:durableId="415829394">
    <w:abstractNumId w:val="30"/>
  </w:num>
  <w:num w:numId="40" w16cid:durableId="213349282">
    <w:abstractNumId w:val="0"/>
  </w:num>
  <w:num w:numId="41" w16cid:durableId="1764183083">
    <w:abstractNumId w:val="0"/>
  </w:num>
  <w:num w:numId="42" w16cid:durableId="519976040">
    <w:abstractNumId w:val="28"/>
  </w:num>
  <w:num w:numId="43" w16cid:durableId="1903786445">
    <w:abstractNumId w:val="43"/>
  </w:num>
  <w:num w:numId="44" w16cid:durableId="628247453">
    <w:abstractNumId w:val="22"/>
  </w:num>
  <w:num w:numId="45" w16cid:durableId="981620405">
    <w:abstractNumId w:val="10"/>
  </w:num>
  <w:num w:numId="46" w16cid:durableId="257257763">
    <w:abstractNumId w:val="35"/>
  </w:num>
  <w:num w:numId="47" w16cid:durableId="1730112710">
    <w:abstractNumId w:val="21"/>
  </w:num>
  <w:num w:numId="48" w16cid:durableId="51597138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3FD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22A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1D8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04E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5ED3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CB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D61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3C6A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2C0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6707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11F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7CF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1C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2BB7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346B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40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008C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503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67E3ED2"/>
  <w15:docId w15:val="{A37C3335-8221-4741-A94C-F885C90D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B5C99-F6EE-44AF-B050-235D5B05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6248</Words>
  <Characters>35614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41779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2024-08-19T08:38:00Z</dcterms:created>
  <dcterms:modified xsi:type="dcterms:W3CDTF">2024-08-19T08:38:00Z</dcterms:modified>
</cp:coreProperties>
</file>