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721855">
      <w:pPr>
        <w:tabs>
          <w:tab w:val="left" w:pos="10065"/>
        </w:tabs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bookmarkStart w:id="0" w:name="_Hlk144482440"/>
      <w:r>
        <w:rPr>
          <w:bCs/>
          <w:color w:val="0000FF"/>
          <w:sz w:val="28"/>
          <w:szCs w:val="28"/>
          <w:lang w:eastAsia="ru-RU"/>
        </w:rPr>
        <w:t>АЗГЭ-РУЗ/23-3165</w:t>
      </w:r>
      <w:bookmarkEnd w:id="0"/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4CA0B7DB" w:rsidR="00CA0B6F" w:rsidRPr="0010463C" w:rsidRDefault="00BA3C5D" w:rsidP="00205494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0428FB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 использования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:</w:t>
      </w:r>
      <w:r w:rsidR="00205494">
        <w:rPr>
          <w:color w:val="0000FF"/>
          <w:sz w:val="28"/>
          <w:szCs w:val="28"/>
        </w:rPr>
        <w:t xml:space="preserve"> Для</w:t>
      </w:r>
      <w:proofErr w:type="gramEnd"/>
      <w:r w:rsidR="00205494"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1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1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00300060114644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04.09.2023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10.10.2023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12.10.2023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2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2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1C4C138B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29.08.2023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160-З п. 274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3" w:name="__RefHeading__48_1698952488"/>
      <w:bookmarkStart w:id="4" w:name="__RefHeading__35_520497706"/>
      <w:bookmarkStart w:id="5" w:name="__RefHeading__50_1698952488"/>
      <w:bookmarkStart w:id="6" w:name="_Toc423619374"/>
      <w:bookmarkStart w:id="7" w:name="_Toc426462869"/>
      <w:bookmarkStart w:id="8" w:name="_Toc428969604"/>
      <w:bookmarkEnd w:id="3"/>
      <w:bookmarkEnd w:id="4"/>
      <w:bookmarkEnd w:id="5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9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6"/>
      <w:bookmarkEnd w:id="7"/>
      <w:bookmarkEnd w:id="8"/>
      <w:bookmarkEnd w:id="9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2D967B1D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</w:t>
      </w:r>
      <w:r w:rsidR="000428FB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0" w:name="_Toc415224054"/>
      <w:bookmarkStart w:id="11" w:name="_Toc415682150"/>
      <w:bookmarkStart w:id="12" w:name="_Toc416972837"/>
      <w:bookmarkStart w:id="13" w:name="_Toc417030418"/>
      <w:bookmarkStart w:id="14" w:name="_Toc417047217"/>
      <w:bookmarkStart w:id="15" w:name="_Toc417059229"/>
      <w:bookmarkStart w:id="16" w:name="_Toc418676399"/>
      <w:bookmarkStart w:id="17" w:name="_Toc418676431"/>
      <w:bookmarkStart w:id="18" w:name="_Toc418676477"/>
      <w:bookmarkStart w:id="19" w:name="_Toc419295272"/>
      <w:bookmarkStart w:id="20" w:name="_Toc419479793"/>
      <w:bookmarkStart w:id="21" w:name="_Toc419480293"/>
      <w:bookmarkStart w:id="22" w:name="_Toc419726793"/>
      <w:bookmarkStart w:id="23" w:name="_Toc419803376"/>
      <w:bookmarkStart w:id="24" w:name="_Toc419803713"/>
      <w:bookmarkStart w:id="25" w:name="_Toc419895199"/>
      <w:bookmarkStart w:id="26" w:name="_Toc419970524"/>
      <w:bookmarkStart w:id="27" w:name="_Toc419971379"/>
      <w:bookmarkStart w:id="28" w:name="_Toc419971683"/>
      <w:bookmarkStart w:id="29" w:name="_Toc420055143"/>
      <w:bookmarkStart w:id="30" w:name="_Toc420060976"/>
      <w:bookmarkStart w:id="31" w:name="_Toc420088341"/>
      <w:bookmarkStart w:id="32" w:name="_Toc420088757"/>
      <w:bookmarkStart w:id="33" w:name="_Toc420088840"/>
      <w:bookmarkStart w:id="34" w:name="_Toc420330910"/>
      <w:bookmarkStart w:id="35" w:name="_Toc420331610"/>
      <w:bookmarkStart w:id="36" w:name="_Toc420512385"/>
      <w:bookmarkStart w:id="37" w:name="_Toc420519204"/>
      <w:bookmarkStart w:id="38" w:name="_Toc420593730"/>
      <w:bookmarkStart w:id="39" w:name="_Toc423615954"/>
      <w:bookmarkStart w:id="40" w:name="_Toc423619097"/>
      <w:bookmarkStart w:id="41" w:name="_Toc423619375"/>
      <w:bookmarkStart w:id="42" w:name="_Toc426462870"/>
      <w:bookmarkStart w:id="43" w:name="_Toc426463174"/>
      <w:bookmarkStart w:id="44" w:name="_Toc428969605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д Усадково,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1 100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50:19:0060202:492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00FDC32F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0428FB">
        <w:rPr>
          <w:color w:val="0000FF"/>
          <w:sz w:val="22"/>
          <w:szCs w:val="22"/>
        </w:rPr>
        <w:br/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223585AB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7A55AF4F" w14:textId="77777777" w:rsidR="000428FB" w:rsidRPr="00C46995" w:rsidRDefault="000428FB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03CD20A2" w14:textId="77777777" w:rsidR="000428F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частично расположен в охранной зоне ЛЭП 10кВ с отпайками: ПС № 327 фидер 4, полностью расположен: Кубинка приаэродромная территория аэродрома, установить ограничение прав на земельный участок, предусмотренное ст. 56 Земельного Кодекса РФ.</w:t>
      </w:r>
    </w:p>
    <w:p w14:paraId="6C06ADCA" w14:textId="77777777" w:rsidR="000428F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требованиями:</w:t>
      </w:r>
    </w:p>
    <w:p w14:paraId="7AB51D9B" w14:textId="77777777" w:rsidR="000428F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Воздушного кодекса Российской Федерации;</w:t>
      </w:r>
    </w:p>
    <w:p w14:paraId="765C74C0" w14:textId="77777777" w:rsidR="000428F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</w:t>
      </w:r>
    </w:p>
    <w:p w14:paraId="6C180BC6" w14:textId="53F7DA5E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-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66812249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0428FB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030D3812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D2CAD15" w14:textId="77777777" w:rsidR="000428FB" w:rsidRPr="00B2281D" w:rsidRDefault="000428FB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167 072,40 руб. (Сто шестьдесят семь тысяч семьдесят два руб. 40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5 012,17 руб. (Пять тысяч двенадцать руб. 17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167 072,40 руб. (Сто шестьдесят семь тысяч семьдесят два руб. 40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5" w:name="OLE_LINK9"/>
      <w:bookmarkStart w:id="46" w:name="OLE_LINK7"/>
      <w:bookmarkStart w:id="47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8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8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04.09.2023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10.10.2023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11.10.2023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12.10.2023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9" w:name="_Toc419295274"/>
      <w:bookmarkStart w:id="50" w:name="_Toc423619378"/>
      <w:bookmarkStart w:id="51" w:name="_Toc426462872"/>
      <w:bookmarkStart w:id="52" w:name="_Toc428969607"/>
      <w:bookmarkStart w:id="53" w:name="_Toc479691585"/>
      <w:bookmarkEnd w:id="45"/>
      <w:bookmarkEnd w:id="46"/>
      <w:bookmarkEnd w:id="47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9"/>
      <w:bookmarkEnd w:id="50"/>
      <w:bookmarkEnd w:id="51"/>
      <w:bookmarkEnd w:id="52"/>
      <w:bookmarkEnd w:id="53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4" w:name="_Toc423619379"/>
      <w:bookmarkStart w:id="55" w:name="_Toc426462873"/>
      <w:bookmarkStart w:id="56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7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4"/>
      <w:bookmarkEnd w:id="55"/>
      <w:bookmarkEnd w:id="56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7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8" w:name="_Toc470009552"/>
      <w:bookmarkStart w:id="59" w:name="_Toc419295277"/>
      <w:bookmarkStart w:id="60" w:name="_Toc423619381"/>
      <w:bookmarkStart w:id="61" w:name="_Toc426462874"/>
      <w:bookmarkStart w:id="62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8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lastRenderedPageBreak/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lastRenderedPageBreak/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3" w:name="__RefHeading__53_520497706"/>
      <w:bookmarkStart w:id="64" w:name="__RefHeading__68_1698952488"/>
      <w:bookmarkStart w:id="65" w:name="_Toc479691587"/>
      <w:bookmarkEnd w:id="59"/>
      <w:bookmarkEnd w:id="60"/>
      <w:bookmarkEnd w:id="61"/>
      <w:bookmarkEnd w:id="62"/>
      <w:bookmarkEnd w:id="63"/>
      <w:bookmarkEnd w:id="64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5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6" w:name="_Toc423619380"/>
      <w:bookmarkStart w:id="67" w:name="_Toc426462877"/>
      <w:bookmarkStart w:id="68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9" w:name="_Toc419295282"/>
      <w:bookmarkStart w:id="70" w:name="_Toc423619386"/>
      <w:bookmarkStart w:id="71" w:name="_Toc426462880"/>
      <w:bookmarkStart w:id="72" w:name="_Toc428969615"/>
      <w:bookmarkEnd w:id="66"/>
      <w:bookmarkEnd w:id="67"/>
      <w:bookmarkEnd w:id="68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3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9"/>
      <w:bookmarkEnd w:id="70"/>
      <w:bookmarkEnd w:id="71"/>
      <w:bookmarkEnd w:id="72"/>
      <w:bookmarkEnd w:id="73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4" w:name="_Toc426365734"/>
      <w:bookmarkStart w:id="75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6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6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7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4"/>
      <w:bookmarkEnd w:id="75"/>
      <w:bookmarkEnd w:id="77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8" w:name="_Hlk130986499"/>
      <w:r w:rsidRPr="001B5838">
        <w:rPr>
          <w:color w:val="0000FF"/>
          <w:sz w:val="22"/>
          <w:szCs w:val="22"/>
        </w:rPr>
        <w:t>прилагается</w:t>
      </w:r>
      <w:bookmarkEnd w:id="78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9" w:name="_Hlk130986518"/>
      <w:r>
        <w:rPr>
          <w:sz w:val="22"/>
          <w:szCs w:val="22"/>
        </w:rPr>
        <w:t>arenda.mosreg.ru</w:t>
      </w:r>
      <w:bookmarkEnd w:id="79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lastRenderedPageBreak/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0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0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70CAD261" w14:textId="77777777" w:rsidR="00A3414F" w:rsidRDefault="00A3414F"/>
    <w:sectPr w:rsidR="00A3414F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8EAE" w14:textId="77777777" w:rsidR="00A3414F" w:rsidRDefault="00A3414F">
      <w:r>
        <w:separator/>
      </w:r>
    </w:p>
  </w:endnote>
  <w:endnote w:type="continuationSeparator" w:id="0">
    <w:p w14:paraId="6BF7986F" w14:textId="77777777" w:rsidR="00A3414F" w:rsidRDefault="00A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3CC5F" w14:textId="77777777" w:rsidR="00A3414F" w:rsidRDefault="00A3414F">
      <w:r>
        <w:separator/>
      </w:r>
    </w:p>
  </w:footnote>
  <w:footnote w:type="continuationSeparator" w:id="0">
    <w:p w14:paraId="17F7097F" w14:textId="77777777" w:rsidR="00A3414F" w:rsidRDefault="00A3414F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proofErr w:type="gramStart"/>
      <w:r w:rsidRPr="00C60B69">
        <w:rPr>
          <w:sz w:val="18"/>
          <w:szCs w:val="18"/>
          <w:lang w:val="ru-RU"/>
        </w:rPr>
        <w:t>лицом</w:t>
      </w:r>
      <w:proofErr w:type="gramEnd"/>
      <w:r w:rsidRPr="00C60B69">
        <w:rPr>
          <w:sz w:val="18"/>
          <w:szCs w:val="18"/>
          <w:lang w:val="ru-RU"/>
        </w:rPr>
        <w:t xml:space="preserve">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975182800">
    <w:abstractNumId w:val="0"/>
  </w:num>
  <w:num w:numId="2" w16cid:durableId="1949241350">
    <w:abstractNumId w:val="5"/>
  </w:num>
  <w:num w:numId="3" w16cid:durableId="943611926">
    <w:abstractNumId w:val="8"/>
  </w:num>
  <w:num w:numId="4" w16cid:durableId="508525251">
    <w:abstractNumId w:val="13"/>
  </w:num>
  <w:num w:numId="5" w16cid:durableId="738290483">
    <w:abstractNumId w:val="46"/>
  </w:num>
  <w:num w:numId="6" w16cid:durableId="149637370">
    <w:abstractNumId w:val="33"/>
  </w:num>
  <w:num w:numId="7" w16cid:durableId="557593352">
    <w:abstractNumId w:val="18"/>
  </w:num>
  <w:num w:numId="8" w16cid:durableId="1564872617">
    <w:abstractNumId w:val="37"/>
  </w:num>
  <w:num w:numId="9" w16cid:durableId="1908301478">
    <w:abstractNumId w:val="27"/>
  </w:num>
  <w:num w:numId="10" w16cid:durableId="488013063">
    <w:abstractNumId w:val="17"/>
  </w:num>
  <w:num w:numId="11" w16cid:durableId="1870490371">
    <w:abstractNumId w:val="42"/>
  </w:num>
  <w:num w:numId="12" w16cid:durableId="2102556391">
    <w:abstractNumId w:val="39"/>
  </w:num>
  <w:num w:numId="13" w16cid:durableId="1454521040">
    <w:abstractNumId w:val="12"/>
  </w:num>
  <w:num w:numId="14" w16cid:durableId="53049637">
    <w:abstractNumId w:val="45"/>
  </w:num>
  <w:num w:numId="15" w16cid:durableId="1338266261">
    <w:abstractNumId w:val="34"/>
  </w:num>
  <w:num w:numId="16" w16cid:durableId="290983298">
    <w:abstractNumId w:val="29"/>
  </w:num>
  <w:num w:numId="17" w16cid:durableId="1928343336">
    <w:abstractNumId w:val="38"/>
  </w:num>
  <w:num w:numId="18" w16cid:durableId="1246067013">
    <w:abstractNumId w:val="31"/>
  </w:num>
  <w:num w:numId="19" w16cid:durableId="1278944782">
    <w:abstractNumId w:val="24"/>
  </w:num>
  <w:num w:numId="20" w16cid:durableId="1364406452">
    <w:abstractNumId w:val="0"/>
  </w:num>
  <w:num w:numId="21" w16cid:durableId="108821867">
    <w:abstractNumId w:val="0"/>
  </w:num>
  <w:num w:numId="22" w16cid:durableId="435977723">
    <w:abstractNumId w:val="0"/>
  </w:num>
  <w:num w:numId="23" w16cid:durableId="491137663">
    <w:abstractNumId w:val="41"/>
  </w:num>
  <w:num w:numId="24" w16cid:durableId="791095234">
    <w:abstractNumId w:val="0"/>
  </w:num>
  <w:num w:numId="25" w16cid:durableId="495146148">
    <w:abstractNumId w:val="0"/>
  </w:num>
  <w:num w:numId="26" w16cid:durableId="415370727">
    <w:abstractNumId w:val="0"/>
  </w:num>
  <w:num w:numId="27" w16cid:durableId="1318731764">
    <w:abstractNumId w:val="0"/>
  </w:num>
  <w:num w:numId="28" w16cid:durableId="426195951">
    <w:abstractNumId w:val="0"/>
  </w:num>
  <w:num w:numId="29" w16cid:durableId="1352878334">
    <w:abstractNumId w:val="44"/>
  </w:num>
  <w:num w:numId="30" w16cid:durableId="1821339760">
    <w:abstractNumId w:val="0"/>
  </w:num>
  <w:num w:numId="31" w16cid:durableId="149715314">
    <w:abstractNumId w:val="16"/>
  </w:num>
  <w:num w:numId="32" w16cid:durableId="698895846">
    <w:abstractNumId w:val="14"/>
  </w:num>
  <w:num w:numId="33" w16cid:durableId="743995696">
    <w:abstractNumId w:val="32"/>
  </w:num>
  <w:num w:numId="34" w16cid:durableId="1736708346">
    <w:abstractNumId w:val="47"/>
  </w:num>
  <w:num w:numId="35" w16cid:durableId="163791285">
    <w:abstractNumId w:val="20"/>
  </w:num>
  <w:num w:numId="36" w16cid:durableId="609556950">
    <w:abstractNumId w:val="19"/>
  </w:num>
  <w:num w:numId="37" w16cid:durableId="877201796">
    <w:abstractNumId w:val="26"/>
  </w:num>
  <w:num w:numId="38" w16cid:durableId="770779313">
    <w:abstractNumId w:val="25"/>
  </w:num>
  <w:num w:numId="39" w16cid:durableId="1632324984">
    <w:abstractNumId w:val="30"/>
  </w:num>
  <w:num w:numId="40" w16cid:durableId="2134443242">
    <w:abstractNumId w:val="0"/>
  </w:num>
  <w:num w:numId="41" w16cid:durableId="106627195">
    <w:abstractNumId w:val="0"/>
  </w:num>
  <w:num w:numId="42" w16cid:durableId="1710376715">
    <w:abstractNumId w:val="28"/>
  </w:num>
  <w:num w:numId="43" w16cid:durableId="97339210">
    <w:abstractNumId w:val="43"/>
  </w:num>
  <w:num w:numId="44" w16cid:durableId="71705154">
    <w:abstractNumId w:val="22"/>
  </w:num>
  <w:num w:numId="45" w16cid:durableId="203102354">
    <w:abstractNumId w:val="10"/>
  </w:num>
  <w:num w:numId="46" w16cid:durableId="503402816">
    <w:abstractNumId w:val="35"/>
  </w:num>
  <w:num w:numId="47" w16cid:durableId="642199574">
    <w:abstractNumId w:val="21"/>
  </w:num>
  <w:num w:numId="48" w16cid:durableId="193043004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28FB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2839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855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14F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3540A0D4-1177-4E03-9FF5-A475A3F1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B5F26-461D-4D5A-A1E8-CF5C10C8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6125</Words>
  <Characters>34918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40962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2021-08-16T14:46:00Z</cp:lastPrinted>
  <dcterms:created xsi:type="dcterms:W3CDTF">2023-09-04T13:06:00Z</dcterms:created>
  <dcterms:modified xsi:type="dcterms:W3CDTF">2023-09-04T13:06:00Z</dcterms:modified>
</cp:coreProperties>
</file>