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bookmarkStart w:id="0" w:name="_Hlk145082646"/>
      <w:r>
        <w:rPr>
          <w:bCs/>
          <w:color w:val="0000FF"/>
          <w:sz w:val="28"/>
          <w:szCs w:val="28"/>
          <w:lang w:eastAsia="ru-RU"/>
        </w:rPr>
        <w:t>АЗГЭ-РУЗ/23-3283</w:t>
      </w:r>
      <w:bookmarkEnd w:id="0"/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01C7DEB7" w:rsidR="00CA0B6F" w:rsidRPr="0010463C" w:rsidRDefault="00BA3C5D" w:rsidP="00205494">
      <w:pPr>
        <w:autoSpaceDE w:val="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C64180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 xml:space="preserve">вид </w:t>
      </w:r>
      <w:proofErr w:type="gramStart"/>
      <w:r w:rsidR="00205494" w:rsidRPr="00D76C50">
        <w:rPr>
          <w:color w:val="0000FF"/>
          <w:sz w:val="28"/>
          <w:szCs w:val="28"/>
          <w:lang w:eastAsia="ru-RU"/>
        </w:rPr>
        <w:t>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 xml:space="preserve"> использования</w:t>
      </w:r>
      <w:proofErr w:type="gramEnd"/>
      <w:r w:rsidR="00205494" w:rsidRPr="00D76C50">
        <w:rPr>
          <w:color w:val="0000FF"/>
          <w:sz w:val="28"/>
          <w:szCs w:val="28"/>
          <w:lang w:eastAsia="ru-RU"/>
        </w:rPr>
        <w:t>:</w:t>
      </w:r>
      <w:r w:rsidR="00CA0B6F" w:rsidRPr="009B293A">
        <w:rPr>
          <w:color w:val="0000FF"/>
          <w:sz w:val="28"/>
          <w:szCs w:val="28"/>
        </w:rPr>
        <w:t xml:space="preserve"> </w:t>
      </w:r>
      <w:r w:rsidR="00205494">
        <w:rPr>
          <w:color w:val="0000FF"/>
          <w:sz w:val="28"/>
          <w:szCs w:val="28"/>
        </w:rPr>
        <w:t xml:space="preserve"> Для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1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1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00300060114731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11.09.2023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17.10.2023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19.10.2023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2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2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6BB7D5C4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от </w:t>
      </w:r>
      <w:r>
        <w:rPr>
          <w:color w:val="0000FF"/>
          <w:sz w:val="22"/>
          <w:szCs w:val="22"/>
          <w:lang w:eastAsia="ru-RU"/>
        </w:rPr>
        <w:t xml:space="preserve">06.09.2023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166-З п. 227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3" w:name="__RefHeading__48_1698952488"/>
      <w:bookmarkStart w:id="4" w:name="__RefHeading__35_520497706"/>
      <w:bookmarkStart w:id="5" w:name="__RefHeading__50_1698952488"/>
      <w:bookmarkStart w:id="6" w:name="_Toc423619374"/>
      <w:bookmarkStart w:id="7" w:name="_Toc426462869"/>
      <w:bookmarkStart w:id="8" w:name="_Toc428969604"/>
      <w:bookmarkEnd w:id="3"/>
      <w:bookmarkEnd w:id="4"/>
      <w:bookmarkEnd w:id="5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9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6"/>
      <w:bookmarkEnd w:id="7"/>
      <w:bookmarkEnd w:id="8"/>
      <w:bookmarkEnd w:id="9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lastRenderedPageBreak/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0" w:name="_Toc415224054"/>
      <w:bookmarkStart w:id="11" w:name="_Toc415682150"/>
      <w:bookmarkStart w:id="12" w:name="_Toc416972837"/>
      <w:bookmarkStart w:id="13" w:name="_Toc417030418"/>
      <w:bookmarkStart w:id="14" w:name="_Toc417047217"/>
      <w:bookmarkStart w:id="15" w:name="_Toc417059229"/>
      <w:bookmarkStart w:id="16" w:name="_Toc418676399"/>
      <w:bookmarkStart w:id="17" w:name="_Toc418676431"/>
      <w:bookmarkStart w:id="18" w:name="_Toc418676477"/>
      <w:bookmarkStart w:id="19" w:name="_Toc419295272"/>
      <w:bookmarkStart w:id="20" w:name="_Toc419479793"/>
      <w:bookmarkStart w:id="21" w:name="_Toc419480293"/>
      <w:bookmarkStart w:id="22" w:name="_Toc419726793"/>
      <w:bookmarkStart w:id="23" w:name="_Toc419803376"/>
      <w:bookmarkStart w:id="24" w:name="_Toc419803713"/>
      <w:bookmarkStart w:id="25" w:name="_Toc419895199"/>
      <w:bookmarkStart w:id="26" w:name="_Toc419970524"/>
      <w:bookmarkStart w:id="27" w:name="_Toc419971379"/>
      <w:bookmarkStart w:id="28" w:name="_Toc419971683"/>
      <w:bookmarkStart w:id="29" w:name="_Toc420055143"/>
      <w:bookmarkStart w:id="30" w:name="_Toc420060976"/>
      <w:bookmarkStart w:id="31" w:name="_Toc420088341"/>
      <w:bookmarkStart w:id="32" w:name="_Toc420088757"/>
      <w:bookmarkStart w:id="33" w:name="_Toc420088840"/>
      <w:bookmarkStart w:id="34" w:name="_Toc420330910"/>
      <w:bookmarkStart w:id="35" w:name="_Toc420331610"/>
      <w:bookmarkStart w:id="36" w:name="_Toc420512385"/>
      <w:bookmarkStart w:id="37" w:name="_Toc420519204"/>
      <w:bookmarkStart w:id="38" w:name="_Toc420593730"/>
      <w:bookmarkStart w:id="39" w:name="_Toc423615954"/>
      <w:bookmarkStart w:id="40" w:name="_Toc423619097"/>
      <w:bookmarkStart w:id="41" w:name="_Toc423619375"/>
      <w:bookmarkStart w:id="42" w:name="_Toc426462870"/>
      <w:bookmarkStart w:id="43" w:name="_Toc426463174"/>
      <w:bookmarkStart w:id="44" w:name="_Toc428969605"/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д Неверово,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1 498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50:19:0050609:984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06909E65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C64180">
        <w:rPr>
          <w:color w:val="0000FF"/>
          <w:sz w:val="22"/>
          <w:szCs w:val="22"/>
        </w:rPr>
        <w:br/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7519392B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63B31477" w14:textId="77777777" w:rsidR="00C64180" w:rsidRPr="00C46995" w:rsidRDefault="00C64180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54C06909" w14:textId="77777777" w:rsidR="00C6418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</w:t>
      </w:r>
      <w:r w:rsidR="00C64180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и Правительства Московской области от 17.12.2019 № 1705-ПП/970/44 (ред. от 30.11.2021) (**); </w:t>
      </w:r>
      <w:r>
        <w:rPr>
          <w:color w:val="0000FF"/>
          <w:sz w:val="22"/>
          <w:szCs w:val="22"/>
        </w:rPr>
        <w:br/>
        <w:t xml:space="preserve">- с учетом описательной части СП 2.1.4.2625-10 земельный участок может быть отнесен к ЗСО (**) </w:t>
      </w:r>
      <w:r w:rsidR="00C64180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водоснабжения); </w:t>
      </w:r>
    </w:p>
    <w:p w14:paraId="2892CC24" w14:textId="77777777" w:rsidR="00C6418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полностью расположен: Кубинка </w:t>
      </w:r>
      <w:proofErr w:type="spellStart"/>
      <w:r>
        <w:rPr>
          <w:color w:val="0000FF"/>
          <w:sz w:val="22"/>
          <w:szCs w:val="22"/>
        </w:rPr>
        <w:t>приаэродромная</w:t>
      </w:r>
      <w:proofErr w:type="spellEnd"/>
      <w:r>
        <w:rPr>
          <w:color w:val="0000FF"/>
          <w:sz w:val="22"/>
          <w:szCs w:val="22"/>
        </w:rPr>
        <w:t xml:space="preserve"> территории аэродрома.</w:t>
      </w:r>
    </w:p>
    <w:p w14:paraId="617B6512" w14:textId="77777777" w:rsidR="00C6418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>Использовать Земельный участок в соответствии с требованиями:</w:t>
      </w:r>
    </w:p>
    <w:p w14:paraId="5F0FD770" w14:textId="5267DBFA" w:rsidR="00C6418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Водного кодекса Российской Федерации</w:t>
      </w:r>
      <w:r w:rsidR="00C64180">
        <w:rPr>
          <w:color w:val="0000FF"/>
          <w:sz w:val="22"/>
          <w:szCs w:val="22"/>
        </w:rPr>
        <w:t>;</w:t>
      </w:r>
    </w:p>
    <w:p w14:paraId="0F75FFCB" w14:textId="6BA2F01B" w:rsidR="00C6418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>- Воздушного кодекса Российской Федерации</w:t>
      </w:r>
      <w:r w:rsidR="00C64180">
        <w:rPr>
          <w:color w:val="0000FF"/>
          <w:sz w:val="22"/>
          <w:szCs w:val="22"/>
        </w:rPr>
        <w:t>;</w:t>
      </w:r>
      <w:r>
        <w:rPr>
          <w:color w:val="0000FF"/>
          <w:sz w:val="22"/>
          <w:szCs w:val="22"/>
        </w:rPr>
        <w:t xml:space="preserve"> </w:t>
      </w:r>
    </w:p>
    <w:p w14:paraId="077DF74A" w14:textId="54E7DB25" w:rsidR="00C6418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>
        <w:rPr>
          <w:color w:val="0000FF"/>
          <w:sz w:val="22"/>
          <w:szCs w:val="22"/>
        </w:rPr>
        <w:t>приаэродромной</w:t>
      </w:r>
      <w:proofErr w:type="spellEnd"/>
      <w:r>
        <w:rPr>
          <w:color w:val="0000FF"/>
          <w:sz w:val="22"/>
          <w:szCs w:val="22"/>
        </w:rPr>
        <w:t xml:space="preserve"> территории и санитарно-защитной зоны», Постановления Правительства Москвы и Правительства МО </w:t>
      </w:r>
      <w:r w:rsidR="00C64180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от 17.12.2019 № 1705-ПП/970/44 (ред. от 30.11.2021)</w:t>
      </w:r>
      <w:r w:rsidR="00C64180">
        <w:rPr>
          <w:color w:val="0000FF"/>
          <w:sz w:val="22"/>
          <w:szCs w:val="22"/>
        </w:rPr>
        <w:t>;</w:t>
      </w:r>
      <w:r>
        <w:rPr>
          <w:color w:val="0000FF"/>
          <w:sz w:val="22"/>
          <w:szCs w:val="22"/>
        </w:rPr>
        <w:t xml:space="preserve"> </w:t>
      </w:r>
    </w:p>
    <w:p w14:paraId="5300BAE8" w14:textId="77777777" w:rsidR="00C6418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</w:t>
      </w:r>
    </w:p>
    <w:p w14:paraId="6C180BC6" w14:textId="5E0F28A0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Решения исполкома Моссовета и Мособлисполкома от 17.04.1980 № 500-1143.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70D01E47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C64180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756EE460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3A3C3FEB" w14:textId="77777777" w:rsidR="00C64180" w:rsidRPr="00B2281D" w:rsidRDefault="00C64180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125 857,46 руб. (Сто двадцать пять тысяч восемьсот пятьдесят семь руб. 46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3 775,72 руб. (Три тысячи семьсот семьдесят пять руб. 72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125 857,46 руб. (Сто двадцать пять тысяч восемьсот пятьдесят семь руб. 46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5" w:name="OLE_LINK9"/>
      <w:bookmarkStart w:id="46" w:name="OLE_LINK7"/>
      <w:bookmarkStart w:id="47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8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8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11.09.2023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17.10.2023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18.10.2023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19.10.2023 12:00</w:t>
      </w:r>
      <w:r w:rsidRPr="00EE6C3F">
        <w:rPr>
          <w:b/>
          <w:color w:val="0000FF"/>
          <w:sz w:val="22"/>
          <w:szCs w:val="22"/>
        </w:rPr>
        <w:t>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9" w:name="_Toc419295274"/>
      <w:bookmarkStart w:id="50" w:name="_Toc423619378"/>
      <w:bookmarkStart w:id="51" w:name="_Toc426462872"/>
      <w:bookmarkStart w:id="52" w:name="_Toc428969607"/>
      <w:bookmarkStart w:id="53" w:name="_Toc479691585"/>
      <w:bookmarkEnd w:id="45"/>
      <w:bookmarkEnd w:id="46"/>
      <w:bookmarkEnd w:id="47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9"/>
      <w:bookmarkEnd w:id="50"/>
      <w:bookmarkEnd w:id="51"/>
      <w:bookmarkEnd w:id="52"/>
      <w:bookmarkEnd w:id="53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4" w:name="_Toc423619379"/>
      <w:bookmarkStart w:id="55" w:name="_Toc426462873"/>
      <w:bookmarkStart w:id="56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7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4"/>
      <w:bookmarkEnd w:id="55"/>
      <w:bookmarkEnd w:id="56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7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77777777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8" w:name="_Toc470009552"/>
      <w:bookmarkStart w:id="59" w:name="_Toc419295277"/>
      <w:bookmarkStart w:id="60" w:name="_Toc423619381"/>
      <w:bookmarkStart w:id="61" w:name="_Toc426462874"/>
      <w:bookmarkStart w:id="62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 xml:space="preserve">ПРОШЕДШИЙ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br/>
        <w:t>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br/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8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lastRenderedPageBreak/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lastRenderedPageBreak/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3" w:name="__RefHeading__53_520497706"/>
      <w:bookmarkStart w:id="64" w:name="__RefHeading__68_1698952488"/>
      <w:bookmarkStart w:id="65" w:name="_Toc479691587"/>
      <w:bookmarkEnd w:id="59"/>
      <w:bookmarkEnd w:id="60"/>
      <w:bookmarkEnd w:id="61"/>
      <w:bookmarkEnd w:id="62"/>
      <w:bookmarkEnd w:id="63"/>
      <w:bookmarkEnd w:id="64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5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6" w:name="_Toc423619380"/>
      <w:bookmarkStart w:id="67" w:name="_Toc426462877"/>
      <w:bookmarkStart w:id="68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9" w:name="_Toc419295282"/>
      <w:bookmarkStart w:id="70" w:name="_Toc423619386"/>
      <w:bookmarkStart w:id="71" w:name="_Toc426462880"/>
      <w:bookmarkStart w:id="72" w:name="_Toc428969615"/>
      <w:bookmarkEnd w:id="66"/>
      <w:bookmarkEnd w:id="67"/>
      <w:bookmarkEnd w:id="68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3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9"/>
      <w:bookmarkEnd w:id="70"/>
      <w:bookmarkEnd w:id="71"/>
      <w:bookmarkEnd w:id="72"/>
      <w:bookmarkEnd w:id="73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4" w:name="_Toc426365734"/>
      <w:bookmarkStart w:id="75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6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6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7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4"/>
      <w:bookmarkEnd w:id="75"/>
      <w:bookmarkEnd w:id="77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8" w:name="_Hlk130986499"/>
      <w:r w:rsidRPr="001B5838">
        <w:rPr>
          <w:color w:val="0000FF"/>
          <w:sz w:val="22"/>
          <w:szCs w:val="22"/>
        </w:rPr>
        <w:t>прилагается</w:t>
      </w:r>
      <w:bookmarkEnd w:id="78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9" w:name="_Hlk130986518"/>
      <w:r>
        <w:rPr>
          <w:sz w:val="22"/>
          <w:szCs w:val="22"/>
        </w:rPr>
        <w:t>arenda.mosreg.ru</w:t>
      </w:r>
      <w:bookmarkEnd w:id="79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</w:r>
      <w:r w:rsidRPr="001B5838">
        <w:rPr>
          <w:sz w:val="22"/>
          <w:szCs w:val="22"/>
        </w:rPr>
        <w:lastRenderedPageBreak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0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0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540350A9" w14:textId="77777777" w:rsidR="002B5F26" w:rsidRDefault="002B5F26"/>
    <w:sectPr w:rsidR="002B5F26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F5C15" w14:textId="77777777" w:rsidR="002B5F26" w:rsidRDefault="002B5F26">
      <w:r>
        <w:separator/>
      </w:r>
    </w:p>
  </w:endnote>
  <w:endnote w:type="continuationSeparator" w:id="0">
    <w:p w14:paraId="098F9BE7" w14:textId="77777777" w:rsidR="002B5F26" w:rsidRDefault="002B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19FB" w14:textId="77777777" w:rsidR="002B5F26" w:rsidRDefault="002B5F26">
      <w:r>
        <w:separator/>
      </w:r>
    </w:p>
  </w:footnote>
  <w:footnote w:type="continuationSeparator" w:id="0">
    <w:p w14:paraId="242B27EB" w14:textId="77777777" w:rsidR="002B5F26" w:rsidRDefault="002B5F26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r w:rsidRPr="00C60B69">
        <w:rPr>
          <w:sz w:val="18"/>
          <w:szCs w:val="18"/>
          <w:lang w:val="ru-RU"/>
        </w:rPr>
        <w:t>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793136474">
    <w:abstractNumId w:val="0"/>
  </w:num>
  <w:num w:numId="2" w16cid:durableId="1148933351">
    <w:abstractNumId w:val="5"/>
  </w:num>
  <w:num w:numId="3" w16cid:durableId="1923493001">
    <w:abstractNumId w:val="8"/>
  </w:num>
  <w:num w:numId="4" w16cid:durableId="162016368">
    <w:abstractNumId w:val="13"/>
  </w:num>
  <w:num w:numId="5" w16cid:durableId="645285509">
    <w:abstractNumId w:val="46"/>
  </w:num>
  <w:num w:numId="6" w16cid:durableId="1156409778">
    <w:abstractNumId w:val="33"/>
  </w:num>
  <w:num w:numId="7" w16cid:durableId="1495297722">
    <w:abstractNumId w:val="18"/>
  </w:num>
  <w:num w:numId="8" w16cid:durableId="1762985467">
    <w:abstractNumId w:val="37"/>
  </w:num>
  <w:num w:numId="9" w16cid:durableId="112789971">
    <w:abstractNumId w:val="27"/>
  </w:num>
  <w:num w:numId="10" w16cid:durableId="1703898879">
    <w:abstractNumId w:val="17"/>
  </w:num>
  <w:num w:numId="11" w16cid:durableId="562105749">
    <w:abstractNumId w:val="42"/>
  </w:num>
  <w:num w:numId="12" w16cid:durableId="2012826462">
    <w:abstractNumId w:val="39"/>
  </w:num>
  <w:num w:numId="13" w16cid:durableId="750394803">
    <w:abstractNumId w:val="12"/>
  </w:num>
  <w:num w:numId="14" w16cid:durableId="975373359">
    <w:abstractNumId w:val="45"/>
  </w:num>
  <w:num w:numId="15" w16cid:durableId="1121804943">
    <w:abstractNumId w:val="34"/>
  </w:num>
  <w:num w:numId="16" w16cid:durableId="2121483382">
    <w:abstractNumId w:val="29"/>
  </w:num>
  <w:num w:numId="17" w16cid:durableId="1526014210">
    <w:abstractNumId w:val="38"/>
  </w:num>
  <w:num w:numId="18" w16cid:durableId="1100495081">
    <w:abstractNumId w:val="31"/>
  </w:num>
  <w:num w:numId="19" w16cid:durableId="1190292163">
    <w:abstractNumId w:val="24"/>
  </w:num>
  <w:num w:numId="20" w16cid:durableId="1139499948">
    <w:abstractNumId w:val="0"/>
  </w:num>
  <w:num w:numId="21" w16cid:durableId="454523339">
    <w:abstractNumId w:val="0"/>
  </w:num>
  <w:num w:numId="22" w16cid:durableId="194999141">
    <w:abstractNumId w:val="0"/>
  </w:num>
  <w:num w:numId="23" w16cid:durableId="1593471561">
    <w:abstractNumId w:val="41"/>
  </w:num>
  <w:num w:numId="24" w16cid:durableId="1481070115">
    <w:abstractNumId w:val="0"/>
  </w:num>
  <w:num w:numId="25" w16cid:durableId="614944169">
    <w:abstractNumId w:val="0"/>
  </w:num>
  <w:num w:numId="26" w16cid:durableId="1056398434">
    <w:abstractNumId w:val="0"/>
  </w:num>
  <w:num w:numId="27" w16cid:durableId="1573739394">
    <w:abstractNumId w:val="0"/>
  </w:num>
  <w:num w:numId="28" w16cid:durableId="2141023548">
    <w:abstractNumId w:val="0"/>
  </w:num>
  <w:num w:numId="29" w16cid:durableId="1317732606">
    <w:abstractNumId w:val="44"/>
  </w:num>
  <w:num w:numId="30" w16cid:durableId="834413646">
    <w:abstractNumId w:val="0"/>
  </w:num>
  <w:num w:numId="31" w16cid:durableId="808208288">
    <w:abstractNumId w:val="16"/>
  </w:num>
  <w:num w:numId="32" w16cid:durableId="661349295">
    <w:abstractNumId w:val="14"/>
  </w:num>
  <w:num w:numId="33" w16cid:durableId="297028993">
    <w:abstractNumId w:val="32"/>
  </w:num>
  <w:num w:numId="34" w16cid:durableId="2098019148">
    <w:abstractNumId w:val="47"/>
  </w:num>
  <w:num w:numId="35" w16cid:durableId="2129931888">
    <w:abstractNumId w:val="20"/>
  </w:num>
  <w:num w:numId="36" w16cid:durableId="1911381216">
    <w:abstractNumId w:val="19"/>
  </w:num>
  <w:num w:numId="37" w16cid:durableId="653753036">
    <w:abstractNumId w:val="26"/>
  </w:num>
  <w:num w:numId="38" w16cid:durableId="1265379732">
    <w:abstractNumId w:val="25"/>
  </w:num>
  <w:num w:numId="39" w16cid:durableId="1348866373">
    <w:abstractNumId w:val="30"/>
  </w:num>
  <w:num w:numId="40" w16cid:durableId="1788890622">
    <w:abstractNumId w:val="0"/>
  </w:num>
  <w:num w:numId="41" w16cid:durableId="27336329">
    <w:abstractNumId w:val="0"/>
  </w:num>
  <w:num w:numId="42" w16cid:durableId="1730959101">
    <w:abstractNumId w:val="28"/>
  </w:num>
  <w:num w:numId="43" w16cid:durableId="810948205">
    <w:abstractNumId w:val="43"/>
  </w:num>
  <w:num w:numId="44" w16cid:durableId="632640731">
    <w:abstractNumId w:val="22"/>
  </w:num>
  <w:num w:numId="45" w16cid:durableId="1645350994">
    <w:abstractNumId w:val="10"/>
  </w:num>
  <w:num w:numId="46" w16cid:durableId="761494957">
    <w:abstractNumId w:val="35"/>
  </w:num>
  <w:num w:numId="47" w16cid:durableId="1972710286">
    <w:abstractNumId w:val="21"/>
  </w:num>
  <w:num w:numId="48" w16cid:durableId="160133564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5F26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996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180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7E3ED2"/>
  <w15:docId w15:val="{9513BCF4-53B8-43CF-8E23-4671F2FB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43C88-4A2E-4389-912B-12E0D4DB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6219</Words>
  <Characters>35454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41590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2023-09-08T13:26:00Z</cp:lastPrinted>
  <dcterms:created xsi:type="dcterms:W3CDTF">2023-09-11T13:12:00Z</dcterms:created>
  <dcterms:modified xsi:type="dcterms:W3CDTF">2023-09-11T13:12:00Z</dcterms:modified>
</cp:coreProperties>
</file>