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АЗГЭ-РУЗ/23-3354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47516C63" w:rsidR="00CA0B6F" w:rsidRPr="0010463C" w:rsidRDefault="00BA3C5D" w:rsidP="008563BD">
      <w:pPr>
        <w:autoSpaceDE w:val="0"/>
        <w:jc w:val="center"/>
        <w:rPr>
          <w:color w:val="0000FF"/>
          <w:sz w:val="28"/>
          <w:szCs w:val="28"/>
          <w:lang w:eastAsia="ru-RU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8563BD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использования</w:t>
      </w:r>
      <w:proofErr w:type="gramStart"/>
      <w:r w:rsidR="00205494" w:rsidRPr="00D76C50">
        <w:rPr>
          <w:color w:val="0000FF"/>
          <w:sz w:val="28"/>
          <w:szCs w:val="28"/>
          <w:lang w:eastAsia="ru-RU"/>
        </w:rPr>
        <w:t>:</w:t>
      </w:r>
      <w:r w:rsidR="00CA0B6F" w:rsidRPr="009B293A">
        <w:rPr>
          <w:color w:val="0000FF"/>
          <w:sz w:val="28"/>
          <w:szCs w:val="28"/>
        </w:rPr>
        <w:t xml:space="preserve"> </w:t>
      </w:r>
      <w:r w:rsidR="00205494">
        <w:rPr>
          <w:color w:val="0000FF"/>
          <w:sz w:val="28"/>
          <w:szCs w:val="28"/>
        </w:rPr>
        <w:t>Для</w:t>
      </w:r>
      <w:proofErr w:type="gramEnd"/>
      <w:r w:rsidR="00205494">
        <w:rPr>
          <w:color w:val="0000FF"/>
          <w:sz w:val="28"/>
          <w:szCs w:val="28"/>
        </w:rPr>
        <w:t xml:space="preserve">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00300060114787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15.09.2023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23.10.2023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25.10.2023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1EE82A86" w:rsidR="00C6130F" w:rsidRDefault="00C6130F" w:rsidP="005729D1">
      <w:pPr>
        <w:autoSpaceDE w:val="0"/>
        <w:rPr>
          <w:b/>
          <w:sz w:val="28"/>
          <w:szCs w:val="28"/>
        </w:rPr>
      </w:pPr>
    </w:p>
    <w:p w14:paraId="4BB41E89" w14:textId="58044F06" w:rsidR="00682DE3" w:rsidRDefault="00682DE3" w:rsidP="005729D1">
      <w:pPr>
        <w:autoSpaceDE w:val="0"/>
        <w:rPr>
          <w:b/>
          <w:sz w:val="28"/>
          <w:szCs w:val="28"/>
        </w:rPr>
      </w:pPr>
    </w:p>
    <w:p w14:paraId="3858908B" w14:textId="77777777" w:rsidR="00682DE3" w:rsidRPr="00331907" w:rsidRDefault="00682DE3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1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5890DA7C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55457C">
        <w:rPr>
          <w:color w:val="0000FF"/>
          <w:sz w:val="22"/>
          <w:szCs w:val="22"/>
          <w:lang w:eastAsia="ru-RU"/>
        </w:rPr>
        <w:t xml:space="preserve"> 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от </w:t>
      </w:r>
      <w:r>
        <w:rPr>
          <w:color w:val="0000FF"/>
          <w:sz w:val="22"/>
          <w:szCs w:val="22"/>
          <w:lang w:eastAsia="ru-RU"/>
        </w:rPr>
        <w:t xml:space="preserve">13.09.2023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171-З п. </w:t>
      </w:r>
      <w:r w:rsidR="00D616A6">
        <w:rPr>
          <w:color w:val="0000FF"/>
          <w:sz w:val="22"/>
          <w:szCs w:val="22"/>
          <w:lang w:eastAsia="ru-RU"/>
        </w:rPr>
        <w:t>238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2" w:name="__RefHeading__48_1698952488"/>
      <w:bookmarkStart w:id="3" w:name="__RefHeading__35_520497706"/>
      <w:bookmarkStart w:id="4" w:name="__RefHeading__50_1698952488"/>
      <w:bookmarkStart w:id="5" w:name="_Toc423619374"/>
      <w:bookmarkStart w:id="6" w:name="_Toc426462869"/>
      <w:bookmarkStart w:id="7" w:name="_Toc428969604"/>
      <w:bookmarkEnd w:id="2"/>
      <w:bookmarkEnd w:id="3"/>
      <w:bookmarkEnd w:id="4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5"/>
      <w:bookmarkEnd w:id="6"/>
      <w:bookmarkEnd w:id="7"/>
      <w:bookmarkEnd w:id="8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2BFA987F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47B9133B" w14:textId="77777777" w:rsidR="00BB73B8" w:rsidRDefault="00BB73B8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lastRenderedPageBreak/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9" w:name="_Toc415224054"/>
      <w:bookmarkStart w:id="10" w:name="_Toc415682150"/>
      <w:bookmarkStart w:id="11" w:name="_Toc416972837"/>
      <w:bookmarkStart w:id="12" w:name="_Toc417030418"/>
      <w:bookmarkStart w:id="13" w:name="_Toc417047217"/>
      <w:bookmarkStart w:id="14" w:name="_Toc417059229"/>
      <w:bookmarkStart w:id="15" w:name="_Toc418676399"/>
      <w:bookmarkStart w:id="16" w:name="_Toc418676431"/>
      <w:bookmarkStart w:id="17" w:name="_Toc418676477"/>
      <w:bookmarkStart w:id="18" w:name="_Toc419295272"/>
      <w:bookmarkStart w:id="19" w:name="_Toc419479793"/>
      <w:bookmarkStart w:id="20" w:name="_Toc419480293"/>
      <w:bookmarkStart w:id="21" w:name="_Toc419726793"/>
      <w:bookmarkStart w:id="22" w:name="_Toc419803376"/>
      <w:bookmarkStart w:id="23" w:name="_Toc419803713"/>
      <w:bookmarkStart w:id="24" w:name="_Toc419895199"/>
      <w:bookmarkStart w:id="25" w:name="_Toc419970524"/>
      <w:bookmarkStart w:id="26" w:name="_Toc419971379"/>
      <w:bookmarkStart w:id="27" w:name="_Toc419971683"/>
      <w:bookmarkStart w:id="28" w:name="_Toc420055143"/>
      <w:bookmarkStart w:id="29" w:name="_Toc420060976"/>
      <w:bookmarkStart w:id="30" w:name="_Toc420088341"/>
      <w:bookmarkStart w:id="31" w:name="_Toc420088757"/>
      <w:bookmarkStart w:id="32" w:name="_Toc420088840"/>
      <w:bookmarkStart w:id="33" w:name="_Toc420330910"/>
      <w:bookmarkStart w:id="34" w:name="_Toc420331610"/>
      <w:bookmarkStart w:id="35" w:name="_Toc420512385"/>
      <w:bookmarkStart w:id="36" w:name="_Toc420519204"/>
      <w:bookmarkStart w:id="37" w:name="_Toc420593730"/>
      <w:bookmarkStart w:id="38" w:name="_Toc423615954"/>
      <w:bookmarkStart w:id="39" w:name="_Toc423619097"/>
      <w:bookmarkStart w:id="40" w:name="_Toc423619375"/>
      <w:bookmarkStart w:id="41" w:name="_Toc426462870"/>
      <w:bookmarkStart w:id="42" w:name="_Toc426463174"/>
      <w:bookmarkStart w:id="43" w:name="_Toc428969605"/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п Дорохово,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2 999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50:19:0040508:612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2223A922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 xml:space="preserve">выписка </w:t>
      </w:r>
      <w:r w:rsidR="00BB73B8">
        <w:rPr>
          <w:color w:val="0000FF"/>
          <w:sz w:val="22"/>
          <w:szCs w:val="22"/>
          <w:lang w:eastAsia="ru-RU"/>
        </w:rPr>
        <w:br/>
      </w:r>
      <w:r w:rsidR="003E5C95">
        <w:rPr>
          <w:color w:val="0000FF"/>
          <w:sz w:val="22"/>
          <w:szCs w:val="22"/>
          <w:lang w:eastAsia="ru-RU"/>
        </w:rPr>
        <w:t>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4A040D8" w14:textId="77777777" w:rsidR="009960C4" w:rsidRDefault="00A67D18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2E6419F3" w14:textId="77777777" w:rsidR="009960C4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полностью расположен: Кубинка </w:t>
      </w:r>
      <w:proofErr w:type="spellStart"/>
      <w:r>
        <w:rPr>
          <w:color w:val="0000FF"/>
          <w:sz w:val="22"/>
          <w:szCs w:val="22"/>
        </w:rPr>
        <w:t>приаэродромная</w:t>
      </w:r>
      <w:proofErr w:type="spellEnd"/>
      <w:r>
        <w:rPr>
          <w:color w:val="0000FF"/>
          <w:sz w:val="22"/>
          <w:szCs w:val="22"/>
        </w:rPr>
        <w:t xml:space="preserve"> территория аэродрома.</w:t>
      </w:r>
    </w:p>
    <w:p w14:paraId="42615082" w14:textId="77777777" w:rsidR="009960C4" w:rsidRDefault="009960C4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6324D3AE" w14:textId="77777777" w:rsidR="009960C4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Использовать Земельный участок в соответствии с требованиями:</w:t>
      </w:r>
    </w:p>
    <w:p w14:paraId="20B77C66" w14:textId="77777777" w:rsidR="009960C4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Воздушного кодекса Российской Федерации; </w:t>
      </w:r>
    </w:p>
    <w:p w14:paraId="6C180BC6" w14:textId="3994E8E5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0648B5B0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9247A7D" w14:textId="77777777" w:rsidR="009960C4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</w:p>
    <w:p w14:paraId="42F25DAE" w14:textId="3A2C1B6A" w:rsidR="00CD24BC" w:rsidRPr="00B2281D" w:rsidRDefault="00594C6B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217 607,44 руб. (Двести семнадцать тысяч шестьсот семь руб. 44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6 528,22 руб. (Шесть тысяч пятьсот двадцать восемь руб. 22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217 607,44 руб. (Двести семнадцать тысяч шестьсот семь руб. 44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4" w:name="OLE_LINK9"/>
      <w:bookmarkStart w:id="45" w:name="OLE_LINK7"/>
      <w:bookmarkStart w:id="46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7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7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15.09.2023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23.10.2023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24.10.2023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25.10.2023 12:00</w:t>
      </w:r>
      <w:r w:rsidRPr="00EE6C3F">
        <w:rPr>
          <w:b/>
          <w:color w:val="0000FF"/>
          <w:sz w:val="22"/>
          <w:szCs w:val="22"/>
        </w:rPr>
        <w:t>.</w:t>
      </w:r>
    </w:p>
    <w:p w14:paraId="75A606F7" w14:textId="77777777" w:rsidR="00407D3D" w:rsidRPr="007D779C" w:rsidRDefault="00407D3D" w:rsidP="0009277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8" w:name="_Toc419295274"/>
      <w:bookmarkStart w:id="49" w:name="_Toc423619378"/>
      <w:bookmarkStart w:id="50" w:name="_Toc426462872"/>
      <w:bookmarkStart w:id="51" w:name="_Toc428969607"/>
      <w:bookmarkStart w:id="52" w:name="_Toc479691585"/>
      <w:bookmarkEnd w:id="44"/>
      <w:bookmarkEnd w:id="45"/>
      <w:bookmarkEnd w:id="46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8"/>
      <w:bookmarkEnd w:id="49"/>
      <w:bookmarkEnd w:id="50"/>
      <w:bookmarkEnd w:id="51"/>
      <w:bookmarkEnd w:id="52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3" w:name="_Toc423619379"/>
      <w:bookmarkStart w:id="54" w:name="_Toc426462873"/>
      <w:bookmarkStart w:id="55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6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3"/>
      <w:bookmarkEnd w:id="54"/>
      <w:bookmarkEnd w:id="55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6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77777777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7" w:name="_Toc470009552"/>
      <w:bookmarkStart w:id="58" w:name="_Toc419295277"/>
      <w:bookmarkStart w:id="59" w:name="_Toc423619381"/>
      <w:bookmarkStart w:id="60" w:name="_Toc426462874"/>
      <w:bookmarkStart w:id="61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 xml:space="preserve">ПРОШЕДШИЙ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br/>
        <w:t>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br/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7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</w:r>
      <w:r w:rsidRPr="00F52526">
        <w:rPr>
          <w:sz w:val="22"/>
          <w:szCs w:val="22"/>
        </w:rPr>
        <w:lastRenderedPageBreak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lastRenderedPageBreak/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2" w:name="__RefHeading__53_520497706"/>
      <w:bookmarkStart w:id="63" w:name="__RefHeading__68_1698952488"/>
      <w:bookmarkStart w:id="64" w:name="_Toc479691587"/>
      <w:bookmarkEnd w:id="58"/>
      <w:bookmarkEnd w:id="59"/>
      <w:bookmarkEnd w:id="60"/>
      <w:bookmarkEnd w:id="61"/>
      <w:bookmarkEnd w:id="62"/>
      <w:bookmarkEnd w:id="63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4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5" w:name="_Toc423619380"/>
      <w:bookmarkStart w:id="66" w:name="_Toc426462877"/>
      <w:bookmarkStart w:id="67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8" w:name="_Toc419295282"/>
      <w:bookmarkStart w:id="69" w:name="_Toc423619386"/>
      <w:bookmarkStart w:id="70" w:name="_Toc426462880"/>
      <w:bookmarkStart w:id="71" w:name="_Toc428969615"/>
      <w:bookmarkEnd w:id="65"/>
      <w:bookmarkEnd w:id="66"/>
      <w:bookmarkEnd w:id="67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2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8"/>
      <w:bookmarkEnd w:id="69"/>
      <w:bookmarkEnd w:id="70"/>
      <w:bookmarkEnd w:id="71"/>
      <w:bookmarkEnd w:id="72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3" w:name="_Toc426365734"/>
      <w:bookmarkStart w:id="74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5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5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6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3"/>
      <w:bookmarkEnd w:id="74"/>
      <w:bookmarkEnd w:id="76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7" w:name="_Hlk130986499"/>
      <w:r w:rsidRPr="001B5838">
        <w:rPr>
          <w:color w:val="0000FF"/>
          <w:sz w:val="22"/>
          <w:szCs w:val="22"/>
        </w:rPr>
        <w:t>прилагается</w:t>
      </w:r>
      <w:bookmarkEnd w:id="77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8" w:name="_Hlk130986518"/>
      <w:r>
        <w:rPr>
          <w:sz w:val="22"/>
          <w:szCs w:val="22"/>
        </w:rPr>
        <w:t>arenda.mosreg.ru</w:t>
      </w:r>
      <w:bookmarkEnd w:id="78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lastRenderedPageBreak/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769797E" w14:textId="764F98AC" w:rsidR="006F4669" w:rsidRPr="0035197C" w:rsidRDefault="00124233" w:rsidP="0035197C">
      <w:pPr>
        <w:pStyle w:val="2"/>
        <w:numPr>
          <w:ilvl w:val="0"/>
          <w:numId w:val="0"/>
        </w:numPr>
        <w:rPr>
          <w:lang w:val="ru-RU"/>
        </w:rPr>
      </w:pPr>
      <w:r w:rsidRPr="000E3CE0">
        <w:br w:type="page"/>
      </w:r>
      <w:bookmarkStart w:id="79" w:name="_Toc423082997"/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79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7A8769C2" w14:textId="77777777" w:rsidR="00BC0246" w:rsidRDefault="00BC0246"/>
    <w:sectPr w:rsidR="00BC0246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B3B99" w14:textId="77777777" w:rsidR="008A3CA4" w:rsidRDefault="008A3CA4">
      <w:r>
        <w:separator/>
      </w:r>
    </w:p>
  </w:endnote>
  <w:endnote w:type="continuationSeparator" w:id="0">
    <w:p w14:paraId="1A41DE14" w14:textId="77777777" w:rsidR="008A3CA4" w:rsidRDefault="008A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DC125" w14:textId="77777777" w:rsidR="008A3CA4" w:rsidRDefault="008A3CA4">
      <w:r>
        <w:separator/>
      </w:r>
    </w:p>
  </w:footnote>
  <w:footnote w:type="continuationSeparator" w:id="0">
    <w:p w14:paraId="44339BB8" w14:textId="77777777" w:rsidR="008A3CA4" w:rsidRDefault="008A3CA4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r w:rsidRPr="00C60B69">
        <w:rPr>
          <w:sz w:val="18"/>
          <w:szCs w:val="18"/>
          <w:lang w:val="ru-RU"/>
        </w:rPr>
        <w:t>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671032641">
    <w:abstractNumId w:val="0"/>
  </w:num>
  <w:num w:numId="2" w16cid:durableId="1215779608">
    <w:abstractNumId w:val="5"/>
  </w:num>
  <w:num w:numId="3" w16cid:durableId="81877354">
    <w:abstractNumId w:val="8"/>
  </w:num>
  <w:num w:numId="4" w16cid:durableId="951012131">
    <w:abstractNumId w:val="13"/>
  </w:num>
  <w:num w:numId="5" w16cid:durableId="1732266254">
    <w:abstractNumId w:val="46"/>
  </w:num>
  <w:num w:numId="6" w16cid:durableId="1730230817">
    <w:abstractNumId w:val="33"/>
  </w:num>
  <w:num w:numId="7" w16cid:durableId="1861238578">
    <w:abstractNumId w:val="18"/>
  </w:num>
  <w:num w:numId="8" w16cid:durableId="1285311350">
    <w:abstractNumId w:val="37"/>
  </w:num>
  <w:num w:numId="9" w16cid:durableId="1335106618">
    <w:abstractNumId w:val="27"/>
  </w:num>
  <w:num w:numId="10" w16cid:durableId="1753157638">
    <w:abstractNumId w:val="17"/>
  </w:num>
  <w:num w:numId="11" w16cid:durableId="933898424">
    <w:abstractNumId w:val="42"/>
  </w:num>
  <w:num w:numId="12" w16cid:durableId="1272667683">
    <w:abstractNumId w:val="39"/>
  </w:num>
  <w:num w:numId="13" w16cid:durableId="34158530">
    <w:abstractNumId w:val="12"/>
  </w:num>
  <w:num w:numId="14" w16cid:durableId="1394767835">
    <w:abstractNumId w:val="45"/>
  </w:num>
  <w:num w:numId="15" w16cid:durableId="1494029071">
    <w:abstractNumId w:val="34"/>
  </w:num>
  <w:num w:numId="16" w16cid:durableId="1825656670">
    <w:abstractNumId w:val="29"/>
  </w:num>
  <w:num w:numId="17" w16cid:durableId="1199902583">
    <w:abstractNumId w:val="38"/>
  </w:num>
  <w:num w:numId="18" w16cid:durableId="707687354">
    <w:abstractNumId w:val="31"/>
  </w:num>
  <w:num w:numId="19" w16cid:durableId="1368725096">
    <w:abstractNumId w:val="24"/>
  </w:num>
  <w:num w:numId="20" w16cid:durableId="24449639">
    <w:abstractNumId w:val="0"/>
  </w:num>
  <w:num w:numId="21" w16cid:durableId="748578606">
    <w:abstractNumId w:val="0"/>
  </w:num>
  <w:num w:numId="22" w16cid:durableId="1352612453">
    <w:abstractNumId w:val="0"/>
  </w:num>
  <w:num w:numId="23" w16cid:durableId="58095677">
    <w:abstractNumId w:val="41"/>
  </w:num>
  <w:num w:numId="24" w16cid:durableId="993412455">
    <w:abstractNumId w:val="0"/>
  </w:num>
  <w:num w:numId="25" w16cid:durableId="806095429">
    <w:abstractNumId w:val="0"/>
  </w:num>
  <w:num w:numId="26" w16cid:durableId="488983847">
    <w:abstractNumId w:val="0"/>
  </w:num>
  <w:num w:numId="27" w16cid:durableId="128668846">
    <w:abstractNumId w:val="0"/>
  </w:num>
  <w:num w:numId="28" w16cid:durableId="1590388823">
    <w:abstractNumId w:val="0"/>
  </w:num>
  <w:num w:numId="29" w16cid:durableId="386757422">
    <w:abstractNumId w:val="44"/>
  </w:num>
  <w:num w:numId="30" w16cid:durableId="1359114235">
    <w:abstractNumId w:val="0"/>
  </w:num>
  <w:num w:numId="31" w16cid:durableId="2031176613">
    <w:abstractNumId w:val="16"/>
  </w:num>
  <w:num w:numId="32" w16cid:durableId="1246572095">
    <w:abstractNumId w:val="14"/>
  </w:num>
  <w:num w:numId="33" w16cid:durableId="1012415624">
    <w:abstractNumId w:val="32"/>
  </w:num>
  <w:num w:numId="34" w16cid:durableId="1247113035">
    <w:abstractNumId w:val="47"/>
  </w:num>
  <w:num w:numId="35" w16cid:durableId="275598077">
    <w:abstractNumId w:val="20"/>
  </w:num>
  <w:num w:numId="36" w16cid:durableId="1007052726">
    <w:abstractNumId w:val="19"/>
  </w:num>
  <w:num w:numId="37" w16cid:durableId="939678873">
    <w:abstractNumId w:val="26"/>
  </w:num>
  <w:num w:numId="38" w16cid:durableId="1835219887">
    <w:abstractNumId w:val="25"/>
  </w:num>
  <w:num w:numId="39" w16cid:durableId="971980771">
    <w:abstractNumId w:val="30"/>
  </w:num>
  <w:num w:numId="40" w16cid:durableId="654650024">
    <w:abstractNumId w:val="0"/>
  </w:num>
  <w:num w:numId="41" w16cid:durableId="1178815996">
    <w:abstractNumId w:val="0"/>
  </w:num>
  <w:num w:numId="42" w16cid:durableId="961427064">
    <w:abstractNumId w:val="28"/>
  </w:num>
  <w:num w:numId="43" w16cid:durableId="1846894017">
    <w:abstractNumId w:val="43"/>
  </w:num>
  <w:num w:numId="44" w16cid:durableId="1157309859">
    <w:abstractNumId w:val="22"/>
  </w:num>
  <w:num w:numId="45" w16cid:durableId="1507404556">
    <w:abstractNumId w:val="10"/>
  </w:num>
  <w:num w:numId="46" w16cid:durableId="363023682">
    <w:abstractNumId w:val="35"/>
  </w:num>
  <w:num w:numId="47" w16cid:durableId="203980197">
    <w:abstractNumId w:val="21"/>
  </w:num>
  <w:num w:numId="48" w16cid:durableId="8820556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277D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EC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197C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57C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2DE3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3BD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0C4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51C0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3B8"/>
    <w:rsid w:val="00BB7A33"/>
    <w:rsid w:val="00BC0246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A6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67E3ED2"/>
  <w15:docId w15:val="{9BF5302F-E101-4905-8BDB-FE227D8B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1B088-072C-49A3-96F2-9D2E2BFC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6069</Words>
  <Characters>34599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40587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2023-09-15T07:29:00Z</cp:lastPrinted>
  <dcterms:created xsi:type="dcterms:W3CDTF">2023-09-15T07:29:00Z</dcterms:created>
  <dcterms:modified xsi:type="dcterms:W3CDTF">2023-09-15T07:29:00Z</dcterms:modified>
</cp:coreProperties>
</file>