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1DE4B17F" w:rsidR="00E2146D" w:rsidRPr="000E3CE0" w:rsidRDefault="00AA002F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АЗГЭ-РУЗ/23-3732</w:t>
      </w:r>
    </w:p>
    <w:p w14:paraId="535EC66D" w14:textId="77777777" w:rsidR="00BA3C5D" w:rsidRPr="00BA3C5D" w:rsidRDefault="00205494" w:rsidP="00205494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</w:p>
    <w:p w14:paraId="048632ED" w14:textId="2B89DB9D" w:rsidR="00CA0B6F" w:rsidRPr="0010463C" w:rsidRDefault="00BA3C5D" w:rsidP="00205494">
      <w:pPr>
        <w:autoSpaceDE w:val="0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 xml:space="preserve">расположенного </w:t>
      </w:r>
      <w:r w:rsidR="00A307FC">
        <w:rPr>
          <w:color w:val="0000FF"/>
          <w:sz w:val="28"/>
          <w:szCs w:val="28"/>
          <w:lang w:eastAsia="ru-RU"/>
        </w:rPr>
        <w:br/>
      </w:r>
      <w:r w:rsidR="005B748C">
        <w:rPr>
          <w:color w:val="0000FF"/>
          <w:sz w:val="28"/>
          <w:szCs w:val="28"/>
          <w:lang w:eastAsia="ru-RU"/>
        </w:rPr>
        <w:t>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</w:rPr>
        <w:t xml:space="preserve">Рузский </w:t>
      </w:r>
      <w:proofErr w:type="spellStart"/>
      <w:r>
        <w:rPr>
          <w:color w:val="0000FF"/>
          <w:sz w:val="28"/>
          <w:szCs w:val="28"/>
        </w:rPr>
        <w:t>г.о</w:t>
      </w:r>
      <w:proofErr w:type="spellEnd"/>
      <w:r>
        <w:rPr>
          <w:color w:val="0000FF"/>
          <w:sz w:val="28"/>
          <w:szCs w:val="28"/>
        </w:rPr>
        <w:t>.,</w:t>
      </w:r>
      <w:r w:rsidR="00205494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>вид разрешенного</w:t>
      </w:r>
      <w:r w:rsidR="005B748C">
        <w:rPr>
          <w:color w:val="0000FF"/>
          <w:sz w:val="28"/>
          <w:szCs w:val="28"/>
          <w:lang w:eastAsia="ru-RU"/>
        </w:rPr>
        <w:t xml:space="preserve"> </w:t>
      </w:r>
      <w:proofErr w:type="gramStart"/>
      <w:r w:rsidR="00205494" w:rsidRPr="00D76C50">
        <w:rPr>
          <w:color w:val="0000FF"/>
          <w:sz w:val="28"/>
          <w:szCs w:val="28"/>
          <w:lang w:eastAsia="ru-RU"/>
        </w:rPr>
        <w:t>использования:</w:t>
      </w:r>
      <w:r w:rsidR="00CA0B6F" w:rsidRPr="009B293A">
        <w:rPr>
          <w:color w:val="0000FF"/>
          <w:sz w:val="28"/>
          <w:szCs w:val="28"/>
        </w:rPr>
        <w:t xml:space="preserve"> </w:t>
      </w:r>
      <w:r w:rsidR="00205494">
        <w:rPr>
          <w:color w:val="0000FF"/>
          <w:sz w:val="28"/>
          <w:szCs w:val="28"/>
        </w:rPr>
        <w:t xml:space="preserve"> Для</w:t>
      </w:r>
      <w:proofErr w:type="gramEnd"/>
      <w:r w:rsidR="00205494">
        <w:rPr>
          <w:color w:val="0000FF"/>
          <w:sz w:val="28"/>
          <w:szCs w:val="28"/>
        </w:rPr>
        <w:t xml:space="preserve"> ведения личного подсобного хозяйства (приусадебный земельный участок)</w:t>
      </w:r>
    </w:p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0" w:name="_Hlk80049706"/>
            <w:r>
              <w:rPr>
                <w:bCs/>
                <w:sz w:val="26"/>
                <w:szCs w:val="26"/>
              </w:rPr>
              <w:t>easuz.mosreg.ru/torgi</w:t>
            </w:r>
            <w:bookmarkEnd w:id="0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00300060115088</w:t>
            </w:r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11.10.2023</w:t>
            </w:r>
          </w:p>
        </w:tc>
      </w:tr>
      <w:tr w:rsidR="00860920" w:rsidRPr="00367C74" w14:paraId="279470CA" w14:textId="77777777" w:rsidTr="00DE6155">
        <w:tc>
          <w:tcPr>
            <w:tcW w:w="5352" w:type="dxa"/>
          </w:tcPr>
          <w:p w14:paraId="13171D38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4D63916E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22.11.2023</w:t>
            </w:r>
          </w:p>
        </w:tc>
      </w:tr>
      <w:tr w:rsidR="00860920" w:rsidRPr="00367C74" w14:paraId="3CC38D2B" w14:textId="77777777" w:rsidTr="00DE6155">
        <w:tc>
          <w:tcPr>
            <w:tcW w:w="5352" w:type="dxa"/>
          </w:tcPr>
          <w:p w14:paraId="15208E3C" w14:textId="03746176" w:rsidR="00860920" w:rsidRPr="00367C74" w:rsidRDefault="00860920" w:rsidP="00D60B8F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 аукциона:</w:t>
            </w:r>
          </w:p>
        </w:tc>
        <w:tc>
          <w:tcPr>
            <w:tcW w:w="5352" w:type="dxa"/>
          </w:tcPr>
          <w:p w14:paraId="1CFD4EC5" w14:textId="46D01FEF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24.11.2023</w:t>
            </w:r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77777777" w:rsidR="00C6130F" w:rsidRPr="00331907" w:rsidRDefault="00C6130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38FD1208" w14:textId="3D3E0B1C" w:rsidR="0011232C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1" w:name="_Toc479691583"/>
      <w:r w:rsidRPr="000E3CE0">
        <w:rPr>
          <w:rFonts w:ascii="Times New Roman" w:hAnsi="Times New Roman"/>
          <w:i w:val="0"/>
          <w:sz w:val="26"/>
          <w:szCs w:val="26"/>
          <w:lang w:val="ru-RU"/>
        </w:rPr>
        <w:lastRenderedPageBreak/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1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5BAB504B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36A88C08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="00A307FC">
        <w:rPr>
          <w:color w:val="0000FF"/>
          <w:sz w:val="22"/>
          <w:szCs w:val="22"/>
          <w:lang w:eastAsia="ru-RU"/>
        </w:rPr>
        <w:t xml:space="preserve"> 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от </w:t>
      </w:r>
      <w:r>
        <w:rPr>
          <w:color w:val="0000FF"/>
          <w:sz w:val="22"/>
          <w:szCs w:val="22"/>
          <w:lang w:eastAsia="ru-RU"/>
        </w:rPr>
        <w:t xml:space="preserve">06.10.2023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188-З п. 197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2" w:name="__RefHeading__48_1698952488"/>
      <w:bookmarkStart w:id="3" w:name="__RefHeading__35_520497706"/>
      <w:bookmarkStart w:id="4" w:name="__RefHeading__50_1698952488"/>
      <w:bookmarkStart w:id="5" w:name="_Toc423619374"/>
      <w:bookmarkStart w:id="6" w:name="_Toc426462869"/>
      <w:bookmarkStart w:id="7" w:name="_Toc428969604"/>
      <w:bookmarkEnd w:id="2"/>
      <w:bookmarkEnd w:id="3"/>
      <w:bookmarkEnd w:id="4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8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5"/>
      <w:bookmarkEnd w:id="6"/>
      <w:bookmarkEnd w:id="7"/>
      <w:bookmarkEnd w:id="8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34FD329B" w:rsidR="00DC1D6B" w:rsidRPr="005A5630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3E7B67A" w14:textId="77777777" w:rsidR="003313D1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787C1674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>отвечает за соблюдение сроков размещения Извещения о проведении аукциона и документов, составляемых в ходе 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easuz.mosreg.ru/torgi</w:t>
      </w:r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77777777" w:rsidR="00FD6D6C" w:rsidRPr="000E3CE0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lastRenderedPageBreak/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7B10F255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Рузский г.о.</w:t>
      </w:r>
      <w:r w:rsidR="00205494" w:rsidRPr="00D97A72">
        <w:rPr>
          <w:color w:val="0000FF"/>
          <w:sz w:val="22"/>
          <w:szCs w:val="22"/>
        </w:rPr>
        <w:t xml:space="preserve"> </w:t>
      </w:r>
      <w:r w:rsidR="00A307FC">
        <w:rPr>
          <w:color w:val="0000FF"/>
          <w:sz w:val="22"/>
          <w:szCs w:val="22"/>
        </w:rPr>
        <w:br/>
      </w:r>
      <w:r w:rsidR="00205494" w:rsidRPr="00D97A72">
        <w:rPr>
          <w:color w:val="0000FF"/>
          <w:sz w:val="22"/>
          <w:szCs w:val="22"/>
        </w:rPr>
        <w:t>(далее - 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9" w:name="_Toc415224054"/>
      <w:bookmarkStart w:id="10" w:name="_Toc415682150"/>
      <w:bookmarkStart w:id="11" w:name="_Toc416972837"/>
      <w:bookmarkStart w:id="12" w:name="_Toc417030418"/>
      <w:bookmarkStart w:id="13" w:name="_Toc417047217"/>
      <w:bookmarkStart w:id="14" w:name="_Toc417059229"/>
      <w:bookmarkStart w:id="15" w:name="_Toc418676399"/>
      <w:bookmarkStart w:id="16" w:name="_Toc418676431"/>
      <w:bookmarkStart w:id="17" w:name="_Toc418676477"/>
      <w:bookmarkStart w:id="18" w:name="_Toc419295272"/>
      <w:bookmarkStart w:id="19" w:name="_Toc419479793"/>
      <w:bookmarkStart w:id="20" w:name="_Toc419480293"/>
      <w:bookmarkStart w:id="21" w:name="_Toc419726793"/>
      <w:bookmarkStart w:id="22" w:name="_Toc419803376"/>
      <w:bookmarkStart w:id="23" w:name="_Toc419803713"/>
      <w:bookmarkStart w:id="24" w:name="_Toc419895199"/>
      <w:bookmarkStart w:id="25" w:name="_Toc419970524"/>
      <w:bookmarkStart w:id="26" w:name="_Toc419971379"/>
      <w:bookmarkStart w:id="27" w:name="_Toc419971683"/>
      <w:bookmarkStart w:id="28" w:name="_Toc420055143"/>
      <w:bookmarkStart w:id="29" w:name="_Toc420060976"/>
      <w:bookmarkStart w:id="30" w:name="_Toc420088341"/>
      <w:bookmarkStart w:id="31" w:name="_Toc420088757"/>
      <w:bookmarkStart w:id="32" w:name="_Toc420088840"/>
      <w:bookmarkStart w:id="33" w:name="_Toc420330910"/>
      <w:bookmarkStart w:id="34" w:name="_Toc420331610"/>
      <w:bookmarkStart w:id="35" w:name="_Toc420512385"/>
      <w:bookmarkStart w:id="36" w:name="_Toc420519204"/>
      <w:bookmarkStart w:id="37" w:name="_Toc420593730"/>
      <w:bookmarkStart w:id="38" w:name="_Toc423615954"/>
      <w:bookmarkStart w:id="39" w:name="_Toc423619097"/>
      <w:bookmarkStart w:id="40" w:name="_Toc423619375"/>
      <w:bookmarkStart w:id="41" w:name="_Toc426462870"/>
      <w:bookmarkStart w:id="42" w:name="_Toc426463174"/>
      <w:bookmarkStart w:id="43" w:name="_Toc428969605"/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Московская область, г Руза, д Григорово, Российская Федерация, Рузский 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1 389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70E96B86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50:19:0020308:370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196D4A14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</w:t>
      </w:r>
      <w:proofErr w:type="gramStart"/>
      <w:r w:rsidRPr="000E3CE0">
        <w:rPr>
          <w:b/>
          <w:sz w:val="22"/>
          <w:szCs w:val="22"/>
        </w:rPr>
        <w:t>:</w:t>
      </w:r>
      <w:r>
        <w:rPr>
          <w:color w:val="0000FF"/>
          <w:sz w:val="22"/>
          <w:szCs w:val="22"/>
        </w:rPr>
        <w:t xml:space="preserve"> Для</w:t>
      </w:r>
      <w:proofErr w:type="gramEnd"/>
      <w:r>
        <w:rPr>
          <w:color w:val="0000FF"/>
          <w:sz w:val="22"/>
          <w:szCs w:val="22"/>
        </w:rPr>
        <w:t xml:space="preserve"> ведения личного подсобного хозяйства (приусадебный земельный участок)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542DA881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A307FC">
        <w:rPr>
          <w:color w:val="0000FF"/>
          <w:sz w:val="22"/>
          <w:szCs w:val="22"/>
        </w:rPr>
        <w:br/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>выписка 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0A8E3BDB" w14:textId="76A63FFE" w:rsidR="0035395E" w:rsidRDefault="00A67D18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оборотоспособности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62F1D906" w14:textId="77777777" w:rsidR="00A307FC" w:rsidRPr="00C46995" w:rsidRDefault="00A307FC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1818601" w14:textId="77777777" w:rsidR="00A307FC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полностью расположен: Кубинка </w:t>
      </w:r>
      <w:proofErr w:type="spellStart"/>
      <w:r>
        <w:rPr>
          <w:color w:val="0000FF"/>
          <w:sz w:val="22"/>
          <w:szCs w:val="22"/>
        </w:rPr>
        <w:t>приаэродромная</w:t>
      </w:r>
      <w:proofErr w:type="spellEnd"/>
      <w:r>
        <w:rPr>
          <w:color w:val="0000FF"/>
          <w:sz w:val="22"/>
          <w:szCs w:val="22"/>
        </w:rPr>
        <w:t xml:space="preserve"> территория аэродрома.</w:t>
      </w:r>
    </w:p>
    <w:p w14:paraId="6C180BC6" w14:textId="00FE8957" w:rsidR="00885F5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br/>
        <w:t>Использовать Земельный участок в соответствии с требованиями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61FB0D7" w14:textId="77777777" w:rsidR="00DE4C93" w:rsidRPr="00C46995" w:rsidRDefault="00DE4C9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29B218CD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3FE79231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lastRenderedPageBreak/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</w:t>
      </w:r>
      <w:r w:rsidR="00A307FC">
        <w:rPr>
          <w:color w:val="0000FF"/>
          <w:sz w:val="22"/>
          <w:szCs w:val="22"/>
          <w:lang w:eastAsia="ru-RU"/>
        </w:rPr>
        <w:br/>
      </w:r>
      <w:r w:rsidR="005877E6" w:rsidRPr="0095799D">
        <w:rPr>
          <w:color w:val="0000FF"/>
          <w:sz w:val="22"/>
          <w:szCs w:val="22"/>
          <w:lang w:eastAsia="ru-RU"/>
        </w:rPr>
        <w:t xml:space="preserve">об </w:t>
      </w:r>
      <w:proofErr w:type="spellStart"/>
      <w:r w:rsidR="005877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5877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2F25DAE" w14:textId="31E0357F" w:rsidR="00CD24BC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  <w:r w:rsidR="00594C6B"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01712A53" w14:textId="77777777" w:rsidR="00A307FC" w:rsidRPr="00B2281D" w:rsidRDefault="00A307FC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269C653E" w14:textId="1E23D12C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99 814,92 руб. (Девяносто девять тысяч восемьсот четырнадцать руб. 92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2 994,44 руб. (Две тысячи девятьсот девяносто четыре руб. 44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99 814,92 руб. (Девяносто девять тысяч восемьсот четырнадцать руб. 92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4" w:name="OLE_LINK9"/>
      <w:bookmarkStart w:id="45" w:name="OLE_LINK7"/>
      <w:bookmarkStart w:id="46" w:name="OLE_LINK4"/>
    </w:p>
    <w:p w14:paraId="3903DEAC" w14:textId="77777777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47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7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77777777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AAD8F8" w14:textId="77777777" w:rsidR="00FA27BE" w:rsidRPr="000E3CE0" w:rsidRDefault="00FA27BE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0BB976DC" w14:textId="77777777" w:rsidR="00FA27BE" w:rsidRPr="000E3CE0" w:rsidRDefault="00FA27BE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2167156D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11.10.2023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7C4C479E" w:rsidR="00FA27BE" w:rsidRPr="000E3CE0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22.11.2023 18:00</w:t>
      </w:r>
      <w:r w:rsidR="00FA27BE" w:rsidRPr="000E3CE0">
        <w:rPr>
          <w:b/>
          <w:sz w:val="22"/>
          <w:szCs w:val="22"/>
        </w:rPr>
        <w:t>.</w:t>
      </w:r>
    </w:p>
    <w:p w14:paraId="3E189F96" w14:textId="77777777" w:rsidR="00FA27BE" w:rsidRPr="000E3CE0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5C9059B8" w:rsidR="00FA27BE" w:rsidRPr="000E3CE0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9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Д</w:t>
      </w:r>
      <w:r w:rsidR="007C76BF" w:rsidRPr="000E3CE0">
        <w:rPr>
          <w:b/>
          <w:bCs/>
          <w:sz w:val="22"/>
          <w:szCs w:val="22"/>
        </w:rPr>
        <w:t xml:space="preserve">ата </w:t>
      </w:r>
      <w:r w:rsidR="00670216" w:rsidRPr="000E3CE0">
        <w:rPr>
          <w:b/>
          <w:bCs/>
          <w:sz w:val="22"/>
          <w:szCs w:val="22"/>
        </w:rPr>
        <w:t>окончания рассмотрения З</w:t>
      </w:r>
      <w:r w:rsidR="007C76BF" w:rsidRPr="000E3CE0">
        <w:rPr>
          <w:b/>
          <w:bCs/>
          <w:sz w:val="22"/>
          <w:szCs w:val="22"/>
        </w:rPr>
        <w:t xml:space="preserve">аявок: </w:t>
      </w:r>
      <w:r>
        <w:rPr>
          <w:b/>
          <w:color w:val="0000FF"/>
          <w:sz w:val="22"/>
          <w:szCs w:val="22"/>
        </w:rPr>
        <w:t>23.11.2023</w:t>
      </w:r>
      <w:r w:rsidR="007C4153" w:rsidRPr="007C4153">
        <w:rPr>
          <w:color w:val="0000FF"/>
          <w:sz w:val="22"/>
          <w:szCs w:val="22"/>
        </w:rPr>
        <w:t>.</w:t>
      </w:r>
    </w:p>
    <w:p w14:paraId="691ED0C0" w14:textId="77777777" w:rsidR="00FA27BE" w:rsidRPr="000E3CE0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0E3CE0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0</w:t>
      </w:r>
      <w:r w:rsidRPr="000E3CE0">
        <w:rPr>
          <w:b/>
          <w:bCs/>
          <w:sz w:val="22"/>
          <w:szCs w:val="22"/>
        </w:rPr>
        <w:t>.</w:t>
      </w:r>
      <w:r w:rsidR="00FA27BE" w:rsidRPr="000E3CE0">
        <w:rPr>
          <w:b/>
          <w:bCs/>
          <w:sz w:val="22"/>
          <w:szCs w:val="22"/>
        </w:rPr>
        <w:t> </w:t>
      </w:r>
      <w:r w:rsidR="007C76BF" w:rsidRPr="000E3CE0">
        <w:rPr>
          <w:b/>
          <w:bCs/>
          <w:sz w:val="22"/>
          <w:szCs w:val="22"/>
        </w:rPr>
        <w:t xml:space="preserve">Место проведения аукциона: </w:t>
      </w:r>
      <w:r w:rsidR="00D274CB" w:rsidRPr="000E3CE0">
        <w:rPr>
          <w:sz w:val="22"/>
          <w:szCs w:val="22"/>
        </w:rPr>
        <w:t xml:space="preserve">электронная площадка </w:t>
      </w:r>
      <w:r>
        <w:rPr>
          <w:b/>
        </w:rPr>
        <w:t>https://rts-tender.ru/</w:t>
      </w:r>
      <w:r w:rsidR="0007308E">
        <w:rPr>
          <w:b/>
        </w:rPr>
        <w:t>.</w:t>
      </w:r>
      <w:r w:rsidR="008A1671" w:rsidRPr="000E3CE0">
        <w:rPr>
          <w:b/>
          <w:sz w:val="22"/>
          <w:szCs w:val="22"/>
        </w:rPr>
        <w:t xml:space="preserve"> </w:t>
      </w:r>
    </w:p>
    <w:p w14:paraId="432BC1F9" w14:textId="77777777" w:rsidR="00FA27BE" w:rsidRPr="000E3CE0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054B8C92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1</w:t>
      </w:r>
      <w:r w:rsidRPr="000E3CE0">
        <w:rPr>
          <w:b/>
          <w:bCs/>
          <w:sz w:val="22"/>
          <w:szCs w:val="22"/>
        </w:rPr>
        <w:t xml:space="preserve">. Дата и время </w:t>
      </w:r>
      <w:r w:rsidR="00413F29" w:rsidRPr="000E3CE0">
        <w:rPr>
          <w:b/>
          <w:bCs/>
          <w:sz w:val="22"/>
          <w:szCs w:val="22"/>
        </w:rPr>
        <w:t xml:space="preserve">начала </w:t>
      </w:r>
      <w:r w:rsidRPr="000E3CE0">
        <w:rPr>
          <w:b/>
          <w:bCs/>
          <w:sz w:val="22"/>
          <w:szCs w:val="22"/>
        </w:rPr>
        <w:t xml:space="preserve">проведения аукциона: </w:t>
      </w:r>
      <w:r>
        <w:rPr>
          <w:b/>
          <w:color w:val="0000FF"/>
          <w:sz w:val="22"/>
          <w:szCs w:val="22"/>
        </w:rPr>
        <w:t>24.11.2023 12:00</w:t>
      </w:r>
      <w:r w:rsidRPr="00EE6C3F">
        <w:rPr>
          <w:b/>
          <w:color w:val="0000FF"/>
          <w:sz w:val="22"/>
          <w:szCs w:val="22"/>
        </w:rPr>
        <w:t>.</w:t>
      </w:r>
    </w:p>
    <w:p w14:paraId="65064C91" w14:textId="77777777" w:rsidR="002322F3" w:rsidRDefault="002322F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</w:p>
    <w:p w14:paraId="75A606F7" w14:textId="77777777" w:rsidR="00407D3D" w:rsidRPr="007D779C" w:rsidRDefault="00407D3D" w:rsidP="00407D3D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center"/>
        <w:rPr>
          <w:b/>
          <w:sz w:val="8"/>
        </w:rPr>
      </w:pP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48" w:name="_Toc419295274"/>
      <w:bookmarkStart w:id="49" w:name="_Toc423619378"/>
      <w:bookmarkStart w:id="50" w:name="_Toc426462872"/>
      <w:bookmarkStart w:id="51" w:name="_Toc428969607"/>
      <w:bookmarkStart w:id="52" w:name="_Toc479691585"/>
      <w:bookmarkEnd w:id="44"/>
      <w:bookmarkEnd w:id="45"/>
      <w:bookmarkEnd w:id="46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48"/>
      <w:bookmarkEnd w:id="49"/>
      <w:bookmarkEnd w:id="50"/>
      <w:bookmarkEnd w:id="51"/>
      <w:bookmarkEnd w:id="52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3" w:name="_Toc423619379"/>
      <w:bookmarkStart w:id="54" w:name="_Toc426462873"/>
      <w:bookmarkStart w:id="55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6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3"/>
      <w:bookmarkEnd w:id="54"/>
      <w:bookmarkEnd w:id="55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6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0CD3AE80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57" w:name="_Toc470009552"/>
      <w:bookmarkStart w:id="58" w:name="_Toc419295277"/>
      <w:bookmarkStart w:id="59" w:name="_Toc423619381"/>
      <w:bookmarkStart w:id="60" w:name="_Toc426462874"/>
      <w:bookmarkStart w:id="61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>ПРОШЕДШИЙ РЕГИСТРАЦИЮ (АККРЕДИТАЦИЮ) В КАЧЕСТВЕ ФИЗИЧЕСКОГО ЛИЦА (НЕ ИНДИВИДУАЛЬНОГО ПРЕДПРИНИМАТЕЛЯ)</w:t>
      </w:r>
      <w:r>
        <w:rPr>
          <w:sz w:val="22"/>
          <w:szCs w:val="22"/>
          <w:lang w:eastAsia="ru-RU"/>
        </w:rPr>
        <w:t xml:space="preserve"> 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57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>в 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BC5615E" w14:textId="77777777" w:rsidR="00847EB5" w:rsidRPr="00286F68" w:rsidRDefault="00847EB5" w:rsidP="00A31F26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lastRenderedPageBreak/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"Совкомбанк"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ECBCFE0" w14:textId="5C042B69" w:rsidR="004959A6" w:rsidRPr="001614A6" w:rsidRDefault="004959A6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«Совкомбанк»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2" w:name="__RefHeading__53_520497706"/>
      <w:bookmarkStart w:id="63" w:name="__RefHeading__68_1698952488"/>
      <w:bookmarkStart w:id="64" w:name="_Toc479691587"/>
      <w:bookmarkEnd w:id="58"/>
      <w:bookmarkEnd w:id="59"/>
      <w:bookmarkEnd w:id="60"/>
      <w:bookmarkEnd w:id="61"/>
      <w:bookmarkEnd w:id="62"/>
      <w:bookmarkEnd w:id="63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64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документы, подтверждающие внесение задатка</w:t>
      </w:r>
      <w:r>
        <w:rPr>
          <w:bCs/>
          <w:sz w:val="20"/>
          <w:szCs w:val="22"/>
        </w:rPr>
        <w:t>.*</w:t>
      </w:r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5" w:name="_Toc423619380"/>
      <w:bookmarkStart w:id="66" w:name="_Toc426462877"/>
      <w:bookmarkStart w:id="67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68" w:name="_Toc419295282"/>
      <w:bookmarkStart w:id="69" w:name="_Toc423619386"/>
      <w:bookmarkStart w:id="70" w:name="_Toc426462880"/>
      <w:bookmarkStart w:id="71" w:name="_Toc428969615"/>
      <w:bookmarkEnd w:id="65"/>
      <w:bookmarkEnd w:id="66"/>
      <w:bookmarkEnd w:id="67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2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68"/>
      <w:bookmarkEnd w:id="69"/>
      <w:bookmarkEnd w:id="70"/>
      <w:bookmarkEnd w:id="71"/>
      <w:bookmarkEnd w:id="72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73" w:name="_Toc426365734"/>
      <w:bookmarkStart w:id="74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5" w:name="_Hlk125365628"/>
      <w:r w:rsidRPr="00AC63DB">
        <w:rPr>
          <w:rFonts w:eastAsia="Calibri"/>
          <w:color w:val="FF0000"/>
          <w:sz w:val="22"/>
          <w:szCs w:val="22"/>
        </w:rPr>
        <w:lastRenderedPageBreak/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75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6C92C5AD" w14:textId="12BA794E" w:rsidR="00D21D39" w:rsidRPr="000E3CE0" w:rsidRDefault="007C1A18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</w:rPr>
        <w:t>Процедура аукциона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проводится в день и время, указанные в </w:t>
      </w:r>
      <w:r w:rsidR="000D4B25" w:rsidRPr="000E3CE0">
        <w:rPr>
          <w:bCs/>
          <w:sz w:val="22"/>
          <w:szCs w:val="22"/>
        </w:rPr>
        <w:t>пункте 2.1</w:t>
      </w:r>
      <w:r w:rsidR="00A07F3F" w:rsidRPr="000E3CE0">
        <w:rPr>
          <w:bCs/>
          <w:sz w:val="22"/>
          <w:szCs w:val="22"/>
        </w:rPr>
        <w:t>1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Извещени</w:t>
      </w:r>
      <w:r w:rsidR="000D4B25" w:rsidRPr="000E3CE0">
        <w:rPr>
          <w:bCs/>
          <w:sz w:val="22"/>
          <w:szCs w:val="22"/>
        </w:rPr>
        <w:t>я</w:t>
      </w:r>
      <w:r w:rsidR="00D21D39" w:rsidRPr="000E3CE0">
        <w:rPr>
          <w:bCs/>
          <w:sz w:val="22"/>
          <w:szCs w:val="22"/>
        </w:rPr>
        <w:t>. Время проведения аукциона не должно совпадать со временем проведения профилактических работ на электронной площадке.</w:t>
      </w:r>
    </w:p>
    <w:p w14:paraId="55B66805" w14:textId="0805A868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4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  <w:lang w:eastAsia="en-US"/>
        </w:rPr>
        <w:t xml:space="preserve">Аукцион проводится путем повышения </w:t>
      </w:r>
      <w:r w:rsidR="008B62A5" w:rsidRPr="000E3CE0">
        <w:rPr>
          <w:bCs/>
          <w:sz w:val="22"/>
          <w:szCs w:val="22"/>
          <w:lang w:eastAsia="en-US"/>
        </w:rPr>
        <w:t>На</w:t>
      </w:r>
      <w:r w:rsidR="00D21D39" w:rsidRPr="000E3CE0">
        <w:rPr>
          <w:bCs/>
          <w:sz w:val="22"/>
          <w:szCs w:val="22"/>
          <w:lang w:eastAsia="en-US"/>
        </w:rPr>
        <w:t>чальной</w:t>
      </w:r>
      <w:r w:rsidR="00136749" w:rsidRPr="000E3CE0">
        <w:rPr>
          <w:bCs/>
          <w:sz w:val="22"/>
          <w:szCs w:val="22"/>
          <w:lang w:eastAsia="en-US"/>
        </w:rPr>
        <w:t xml:space="preserve"> </w:t>
      </w:r>
      <w:r w:rsidR="00D21D39" w:rsidRPr="000E3CE0">
        <w:rPr>
          <w:bCs/>
          <w:sz w:val="22"/>
          <w:szCs w:val="22"/>
          <w:lang w:eastAsia="en-US"/>
        </w:rPr>
        <w:t xml:space="preserve">цены </w:t>
      </w:r>
      <w:r w:rsidR="004A0954" w:rsidRPr="000E3CE0">
        <w:rPr>
          <w:bCs/>
          <w:sz w:val="22"/>
          <w:szCs w:val="22"/>
          <w:lang w:eastAsia="en-US"/>
        </w:rPr>
        <w:t>П</w:t>
      </w:r>
      <w:r w:rsidR="00136749" w:rsidRPr="000E3CE0">
        <w:rPr>
          <w:bCs/>
          <w:sz w:val="22"/>
          <w:szCs w:val="22"/>
          <w:lang w:eastAsia="en-US"/>
        </w:rPr>
        <w:t xml:space="preserve">редмета </w:t>
      </w:r>
      <w:r w:rsidR="00D21D39" w:rsidRPr="000E3CE0">
        <w:rPr>
          <w:bCs/>
          <w:sz w:val="22"/>
          <w:szCs w:val="22"/>
          <w:lang w:eastAsia="en-US"/>
        </w:rPr>
        <w:t>аукциона на «шаг аукциона», установленные пунктом 2.</w:t>
      </w:r>
      <w:r w:rsidR="00A07F3F" w:rsidRPr="000E3CE0">
        <w:rPr>
          <w:bCs/>
          <w:sz w:val="22"/>
          <w:szCs w:val="22"/>
          <w:lang w:eastAsia="en-US"/>
        </w:rPr>
        <w:t>5</w:t>
      </w:r>
      <w:r w:rsidR="00D21D39" w:rsidRPr="000E3CE0">
        <w:rPr>
          <w:bCs/>
          <w:sz w:val="22"/>
          <w:szCs w:val="22"/>
          <w:lang w:eastAsia="en-US"/>
        </w:rPr>
        <w:t xml:space="preserve"> Извещени</w:t>
      </w:r>
      <w:r w:rsidR="000D4B25" w:rsidRPr="000E3CE0">
        <w:rPr>
          <w:bCs/>
          <w:sz w:val="22"/>
          <w:szCs w:val="22"/>
          <w:lang w:eastAsia="en-US"/>
        </w:rPr>
        <w:t>я</w:t>
      </w:r>
      <w:r w:rsidR="00D21D39" w:rsidRPr="000E3CE0">
        <w:rPr>
          <w:bCs/>
          <w:sz w:val="22"/>
          <w:szCs w:val="22"/>
          <w:lang w:eastAsia="en-US"/>
        </w:rPr>
        <w:t>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73C2D683" w:rsidR="00AA115F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r w:rsidR="00AA115F" w:rsidRPr="000E3CE0">
        <w:rPr>
          <w:sz w:val="22"/>
          <w:szCs w:val="22"/>
          <w:lang w:eastAsia="en-US"/>
        </w:rPr>
        <w:t xml:space="preserve">Оператор электронной площадки приостанавливает проведение аукциона </w:t>
      </w:r>
      <w:r w:rsidR="001A3913">
        <w:rPr>
          <w:sz w:val="22"/>
          <w:szCs w:val="22"/>
          <w:lang w:eastAsia="en-US"/>
        </w:rPr>
        <w:t xml:space="preserve">в случае </w:t>
      </w:r>
      <w:r w:rsidR="00AA115F" w:rsidRPr="000E3CE0">
        <w:rPr>
          <w:sz w:val="22"/>
          <w:szCs w:val="22"/>
          <w:lang w:eastAsia="en-US"/>
        </w:rPr>
        <w:t xml:space="preserve">технологического сбоя, зафиксированного программными и техническими средствами электронной площадки. </w:t>
      </w:r>
      <w:r w:rsidRPr="001C73F0">
        <w:rPr>
          <w:sz w:val="22"/>
          <w:szCs w:val="22"/>
          <w:lang w:eastAsia="en-US"/>
        </w:rPr>
        <w:t>В соответствии с Регламентом и Инструкциями Участники получают уведомления о приостановлении процедуры проведения аукциона от Оператора электронной площадки с указанием даты и времени возобновления проведения аукциона.</w:t>
      </w:r>
    </w:p>
    <w:p w14:paraId="65B80DE0" w14:textId="23A088F2" w:rsidR="00C16841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C49731E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6" w:name="_Toc479691592"/>
      <w:r>
        <w:rPr>
          <w:rFonts w:ascii="Times New Roman" w:hAnsi="Times New Roman"/>
          <w:i w:val="0"/>
          <w:sz w:val="26"/>
          <w:szCs w:val="26"/>
          <w:lang w:val="ru-RU"/>
        </w:rPr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73"/>
      <w:bookmarkEnd w:id="74"/>
      <w:bookmarkEnd w:id="76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77" w:name="_Hlk130986499"/>
      <w:r w:rsidRPr="001B5838">
        <w:rPr>
          <w:color w:val="0000FF"/>
          <w:sz w:val="22"/>
          <w:szCs w:val="22"/>
        </w:rPr>
        <w:t>прилагается</w:t>
      </w:r>
      <w:bookmarkEnd w:id="77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</w:t>
      </w:r>
      <w:r w:rsidRPr="001B5838">
        <w:rPr>
          <w:sz w:val="22"/>
          <w:szCs w:val="22"/>
        </w:rPr>
        <w:lastRenderedPageBreak/>
        <w:t xml:space="preserve">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78" w:name="_Hlk130986518"/>
      <w:r>
        <w:rPr>
          <w:sz w:val="22"/>
          <w:szCs w:val="22"/>
        </w:rPr>
        <w:t>arenda.mosreg.ru</w:t>
      </w:r>
      <w:bookmarkEnd w:id="78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4B00FAC" w14:textId="77777777" w:rsidR="00C6401C" w:rsidRPr="003B2251" w:rsidRDefault="00C6401C" w:rsidP="00C6401C">
      <w:pPr>
        <w:pStyle w:val="2"/>
        <w:numPr>
          <w:ilvl w:val="0"/>
          <w:numId w:val="0"/>
        </w:numPr>
        <w:rPr>
          <w:lang w:val="ru-RU"/>
        </w:rPr>
      </w:pPr>
      <w:r w:rsidRPr="003B2251">
        <w:rPr>
          <w:lang w:val="ru-RU"/>
        </w:rPr>
        <w:br w:type="page"/>
      </w:r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bookmarkStart w:id="79" w:name="_Toc423082997"/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79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77777777" w:rsidR="00B9373C" w:rsidRPr="000E3CE0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5380A2D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1EB5DB5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26AE0" w:rsidRPr="000E3CE0" w14:paraId="0055AD4B" w14:textId="77777777" w:rsidTr="00DC1D6B">
        <w:tc>
          <w:tcPr>
            <w:tcW w:w="3261" w:type="dxa"/>
          </w:tcPr>
          <w:p w14:paraId="3D7697E2" w14:textId="7D64D01A" w:rsidR="00C97BBC" w:rsidRPr="000E3CE0" w:rsidRDefault="00783F6F" w:rsidP="00BE5B57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Организатор аукциона</w:t>
            </w:r>
            <w:r w:rsidR="00B9373C" w:rsidRPr="000E3CE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09AD9C9D" w14:textId="37E81730" w:rsidR="00C97BBC" w:rsidRPr="000E3CE0" w:rsidRDefault="00783F6F" w:rsidP="00BE5B57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45DDF8A" w14:textId="31CCDC59" w:rsidR="00C97BBC" w:rsidRPr="000E3CE0" w:rsidRDefault="00783F6F" w:rsidP="00BE5B57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97BBC" w:rsidRPr="000E3CE0" w14:paraId="62A10905" w14:textId="77777777" w:rsidTr="00DC1D6B">
        <w:trPr>
          <w:trHeight w:val="250"/>
        </w:trPr>
        <w:tc>
          <w:tcPr>
            <w:tcW w:w="3261" w:type="dxa"/>
          </w:tcPr>
          <w:p w14:paraId="71E5C8E5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758F14E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A2E05CB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40192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041D2871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DA527D4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73F5D35E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526AE0" w:rsidRPr="000E3CE0" w14:paraId="014D988E" w14:textId="77777777" w:rsidTr="00DC1D6B">
        <w:trPr>
          <w:trHeight w:val="738"/>
        </w:trPr>
        <w:tc>
          <w:tcPr>
            <w:tcW w:w="3049" w:type="dxa"/>
            <w:hideMark/>
          </w:tcPr>
          <w:p w14:paraId="38BAB7F5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6E3000C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4299C248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1FBF19CD" w14:textId="77777777" w:rsidR="00C97BBC" w:rsidRPr="000E3CE0" w:rsidRDefault="00C97BBC" w:rsidP="00BE5B57">
            <w:pPr>
              <w:rPr>
                <w:sz w:val="22"/>
                <w:szCs w:val="22"/>
              </w:rPr>
            </w:pPr>
          </w:p>
        </w:tc>
      </w:tr>
      <w:tr w:rsidR="00526AE0" w:rsidRPr="000E3CE0" w14:paraId="41D0863F" w14:textId="77777777" w:rsidTr="00DC1D6B">
        <w:trPr>
          <w:trHeight w:val="738"/>
        </w:trPr>
        <w:tc>
          <w:tcPr>
            <w:tcW w:w="3049" w:type="dxa"/>
          </w:tcPr>
          <w:p w14:paraId="18E2333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38D37E3A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249E53B9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8FE978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0A070BA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4B56CCB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5BF7D05C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4D01316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1DB89778" w14:textId="77777777" w:rsidR="004A1600" w:rsidRDefault="004A1600"/>
    <w:sectPr w:rsidR="004A1600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EEC62" w14:textId="77777777" w:rsidR="004A1600" w:rsidRDefault="004A1600">
      <w:r>
        <w:separator/>
      </w:r>
    </w:p>
  </w:endnote>
  <w:endnote w:type="continuationSeparator" w:id="0">
    <w:p w14:paraId="64BC8827" w14:textId="77777777" w:rsidR="004A1600" w:rsidRDefault="004A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6C3C6E17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D25" w:rsidRPr="00E35D25">
          <w:rPr>
            <w:noProof/>
            <w:lang w:val="ru-RU"/>
          </w:rPr>
          <w:t>15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CBB11" w14:textId="77777777" w:rsidR="004A1600" w:rsidRDefault="004A1600">
      <w:r>
        <w:separator/>
      </w:r>
    </w:p>
  </w:footnote>
  <w:footnote w:type="continuationSeparator" w:id="0">
    <w:p w14:paraId="15648737" w14:textId="77777777" w:rsidR="004A1600" w:rsidRDefault="004A1600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 xml:space="preserve">Заполняется при подаче Заявки юридическим лицом, или </w:t>
      </w:r>
      <w:proofErr w:type="gramStart"/>
      <w:r w:rsidRPr="00C60B69">
        <w:rPr>
          <w:sz w:val="18"/>
          <w:szCs w:val="18"/>
          <w:lang w:val="ru-RU"/>
        </w:rPr>
        <w:t>лицом</w:t>
      </w:r>
      <w:proofErr w:type="gramEnd"/>
      <w:r w:rsidRPr="00C60B69">
        <w:rPr>
          <w:sz w:val="18"/>
          <w:szCs w:val="18"/>
          <w:lang w:val="ru-RU"/>
        </w:rPr>
        <w:t xml:space="preserve">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 w16cid:durableId="516577926">
    <w:abstractNumId w:val="0"/>
  </w:num>
  <w:num w:numId="2" w16cid:durableId="1406683576">
    <w:abstractNumId w:val="5"/>
  </w:num>
  <w:num w:numId="3" w16cid:durableId="1429622457">
    <w:abstractNumId w:val="8"/>
  </w:num>
  <w:num w:numId="4" w16cid:durableId="1715041379">
    <w:abstractNumId w:val="13"/>
  </w:num>
  <w:num w:numId="5" w16cid:durableId="588849101">
    <w:abstractNumId w:val="46"/>
  </w:num>
  <w:num w:numId="6" w16cid:durableId="1975480939">
    <w:abstractNumId w:val="33"/>
  </w:num>
  <w:num w:numId="7" w16cid:durableId="1585917429">
    <w:abstractNumId w:val="18"/>
  </w:num>
  <w:num w:numId="8" w16cid:durableId="1151867078">
    <w:abstractNumId w:val="37"/>
  </w:num>
  <w:num w:numId="9" w16cid:durableId="1059128215">
    <w:abstractNumId w:val="27"/>
  </w:num>
  <w:num w:numId="10" w16cid:durableId="1208488005">
    <w:abstractNumId w:val="17"/>
  </w:num>
  <w:num w:numId="11" w16cid:durableId="955021340">
    <w:abstractNumId w:val="42"/>
  </w:num>
  <w:num w:numId="12" w16cid:durableId="1105807486">
    <w:abstractNumId w:val="39"/>
  </w:num>
  <w:num w:numId="13" w16cid:durableId="588658995">
    <w:abstractNumId w:val="12"/>
  </w:num>
  <w:num w:numId="14" w16cid:durableId="1479345444">
    <w:abstractNumId w:val="45"/>
  </w:num>
  <w:num w:numId="15" w16cid:durableId="1330063226">
    <w:abstractNumId w:val="34"/>
  </w:num>
  <w:num w:numId="16" w16cid:durableId="2119179390">
    <w:abstractNumId w:val="29"/>
  </w:num>
  <w:num w:numId="17" w16cid:durableId="1114444686">
    <w:abstractNumId w:val="38"/>
  </w:num>
  <w:num w:numId="18" w16cid:durableId="1659722611">
    <w:abstractNumId w:val="31"/>
  </w:num>
  <w:num w:numId="19" w16cid:durableId="1197426706">
    <w:abstractNumId w:val="24"/>
  </w:num>
  <w:num w:numId="20" w16cid:durableId="590242312">
    <w:abstractNumId w:val="0"/>
  </w:num>
  <w:num w:numId="21" w16cid:durableId="375396399">
    <w:abstractNumId w:val="0"/>
  </w:num>
  <w:num w:numId="22" w16cid:durableId="686637022">
    <w:abstractNumId w:val="0"/>
  </w:num>
  <w:num w:numId="23" w16cid:durableId="390857590">
    <w:abstractNumId w:val="41"/>
  </w:num>
  <w:num w:numId="24" w16cid:durableId="1623727796">
    <w:abstractNumId w:val="0"/>
  </w:num>
  <w:num w:numId="25" w16cid:durableId="602959516">
    <w:abstractNumId w:val="0"/>
  </w:num>
  <w:num w:numId="26" w16cid:durableId="1726755051">
    <w:abstractNumId w:val="0"/>
  </w:num>
  <w:num w:numId="27" w16cid:durableId="746616261">
    <w:abstractNumId w:val="0"/>
  </w:num>
  <w:num w:numId="28" w16cid:durableId="345181007">
    <w:abstractNumId w:val="0"/>
  </w:num>
  <w:num w:numId="29" w16cid:durableId="59057358">
    <w:abstractNumId w:val="44"/>
  </w:num>
  <w:num w:numId="30" w16cid:durableId="967315731">
    <w:abstractNumId w:val="0"/>
  </w:num>
  <w:num w:numId="31" w16cid:durableId="276955630">
    <w:abstractNumId w:val="16"/>
  </w:num>
  <w:num w:numId="32" w16cid:durableId="2041977665">
    <w:abstractNumId w:val="14"/>
  </w:num>
  <w:num w:numId="33" w16cid:durableId="2033535610">
    <w:abstractNumId w:val="32"/>
  </w:num>
  <w:num w:numId="34" w16cid:durableId="1265456116">
    <w:abstractNumId w:val="47"/>
  </w:num>
  <w:num w:numId="35" w16cid:durableId="1725640920">
    <w:abstractNumId w:val="20"/>
  </w:num>
  <w:num w:numId="36" w16cid:durableId="1765488398">
    <w:abstractNumId w:val="19"/>
  </w:num>
  <w:num w:numId="37" w16cid:durableId="1811022674">
    <w:abstractNumId w:val="26"/>
  </w:num>
  <w:num w:numId="38" w16cid:durableId="974144463">
    <w:abstractNumId w:val="25"/>
  </w:num>
  <w:num w:numId="39" w16cid:durableId="2112585529">
    <w:abstractNumId w:val="30"/>
  </w:num>
  <w:num w:numId="40" w16cid:durableId="1555584383">
    <w:abstractNumId w:val="0"/>
  </w:num>
  <w:num w:numId="41" w16cid:durableId="1235624124">
    <w:abstractNumId w:val="0"/>
  </w:num>
  <w:num w:numId="42" w16cid:durableId="1050689636">
    <w:abstractNumId w:val="28"/>
  </w:num>
  <w:num w:numId="43" w16cid:durableId="835344673">
    <w:abstractNumId w:val="43"/>
  </w:num>
  <w:num w:numId="44" w16cid:durableId="404256307">
    <w:abstractNumId w:val="22"/>
  </w:num>
  <w:num w:numId="45" w16cid:durableId="580215251">
    <w:abstractNumId w:val="10"/>
  </w:num>
  <w:num w:numId="46" w16cid:durableId="1909801629">
    <w:abstractNumId w:val="35"/>
  </w:num>
  <w:num w:numId="47" w16cid:durableId="1254704708">
    <w:abstractNumId w:val="21"/>
  </w:num>
  <w:num w:numId="48" w16cid:durableId="695014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7168"/>
    <w:rsid w:val="001773DC"/>
    <w:rsid w:val="00177B4A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8CB"/>
    <w:rsid w:val="001929D5"/>
    <w:rsid w:val="00193453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FF1"/>
    <w:rsid w:val="001C6A75"/>
    <w:rsid w:val="001C707E"/>
    <w:rsid w:val="001C79FD"/>
    <w:rsid w:val="001C7B29"/>
    <w:rsid w:val="001D0BE0"/>
    <w:rsid w:val="001D15E9"/>
    <w:rsid w:val="001D28EA"/>
    <w:rsid w:val="001D2D4D"/>
    <w:rsid w:val="001D382F"/>
    <w:rsid w:val="001D3EE8"/>
    <w:rsid w:val="001D4065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B04EE"/>
    <w:rsid w:val="002B05F2"/>
    <w:rsid w:val="002B0758"/>
    <w:rsid w:val="002B0FED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43E2"/>
    <w:rsid w:val="00304BFC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44C5"/>
    <w:rsid w:val="00404EA1"/>
    <w:rsid w:val="00405E1E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1600"/>
    <w:rsid w:val="004A2CB4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C7E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B1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7C36"/>
    <w:rsid w:val="00920395"/>
    <w:rsid w:val="009204E4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7FC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79C"/>
    <w:rsid w:val="00BA338A"/>
    <w:rsid w:val="00BA3C5D"/>
    <w:rsid w:val="00BA407B"/>
    <w:rsid w:val="00BA4191"/>
    <w:rsid w:val="00BA4593"/>
    <w:rsid w:val="00BA7402"/>
    <w:rsid w:val="00BA7F33"/>
    <w:rsid w:val="00BB1368"/>
    <w:rsid w:val="00BB2364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6A1"/>
    <w:rsid w:val="00C877E8"/>
    <w:rsid w:val="00C901B3"/>
    <w:rsid w:val="00C906CA"/>
    <w:rsid w:val="00C90715"/>
    <w:rsid w:val="00C908F9"/>
    <w:rsid w:val="00C911F3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67E3ED2"/>
  <w15:docId w15:val="{E970AC31-2576-44B9-8808-AE7C3E53A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7B7556-45F3-414D-A2DF-09EB365A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6075</Words>
  <Characters>34634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40628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USER-20-043</cp:lastModifiedBy>
  <cp:revision>2</cp:revision>
  <cp:lastPrinted>2021-08-16T14:46:00Z</cp:lastPrinted>
  <dcterms:created xsi:type="dcterms:W3CDTF">2023-10-12T08:11:00Z</dcterms:created>
  <dcterms:modified xsi:type="dcterms:W3CDTF">2023-10-12T08:11:00Z</dcterms:modified>
</cp:coreProperties>
</file>